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5F8A2" w14:textId="77777777" w:rsidR="005B1F38" w:rsidRDefault="005B1F38">
      <w:pPr>
        <w:pStyle w:val="Title"/>
        <w:rPr>
          <w:lang w:eastAsia="zh-CN"/>
        </w:rPr>
      </w:pPr>
    </w:p>
    <w:p w14:paraId="75C02DC0" w14:textId="77777777" w:rsidR="00C77893" w:rsidRDefault="00C77893">
      <w:pPr>
        <w:pStyle w:val="Title"/>
      </w:pPr>
    </w:p>
    <w:p w14:paraId="68A802DA" w14:textId="77777777" w:rsidR="00C77893" w:rsidRPr="008143A6" w:rsidRDefault="00C77893">
      <w:pPr>
        <w:pStyle w:val="Title"/>
      </w:pPr>
    </w:p>
    <w:p w14:paraId="108258D0" w14:textId="2FCF8898" w:rsidR="005B1F38" w:rsidRDefault="00CA7A07" w:rsidP="00CA7A07">
      <w:pPr>
        <w:pStyle w:val="Title"/>
      </w:pPr>
      <w:r>
        <w:rPr>
          <w:rFonts w:hint="eastAsia"/>
        </w:rPr>
        <w:t>$</w:t>
      </w:r>
      <w:r>
        <w:t>{</w:t>
      </w:r>
      <w:proofErr w:type="spellStart"/>
      <w:r>
        <w:t>solution_name</w:t>
      </w:r>
      <w:proofErr w:type="spellEnd"/>
      <w:r>
        <w:t xml:space="preserve">} </w:t>
      </w:r>
      <w:fldSimple w:instr=" TITLE  \* MERGEFORMAT ">
        <w:r w:rsidR="00ED4FC5">
          <w:t>Architecture Model</w:t>
        </w:r>
      </w:fldSimple>
    </w:p>
    <w:p w14:paraId="7395E173" w14:textId="77777777" w:rsidR="005B1F38" w:rsidRPr="002C1852" w:rsidRDefault="0038766D">
      <w:pPr>
        <w:pStyle w:val="Title"/>
        <w:rPr>
          <w:color w:val="000000"/>
        </w:rPr>
      </w:pPr>
      <w:r w:rsidRPr="002C1852">
        <w:rPr>
          <w:color w:val="000000"/>
        </w:rPr>
        <w:t>For</w:t>
      </w:r>
    </w:p>
    <w:p w14:paraId="76694259" w14:textId="1D8F92D9" w:rsidR="00CA7A07" w:rsidRDefault="00CA7A07">
      <w:pPr>
        <w:pStyle w:val="Title"/>
        <w:rPr>
          <w:color w:val="000000"/>
        </w:rPr>
      </w:pPr>
      <w:r>
        <w:rPr>
          <w:rFonts w:hint="eastAsia"/>
          <w:color w:val="000000"/>
        </w:rPr>
        <w:t>$</w:t>
      </w:r>
      <w:r>
        <w:rPr>
          <w:color w:val="000000"/>
        </w:rPr>
        <w:t>{</w:t>
      </w:r>
      <w:proofErr w:type="spellStart"/>
      <w:r>
        <w:rPr>
          <w:color w:val="000000"/>
        </w:rPr>
        <w:t>client_name</w:t>
      </w:r>
      <w:proofErr w:type="spellEnd"/>
      <w:r>
        <w:rPr>
          <w:color w:val="000000"/>
        </w:rPr>
        <w:t>}</w:t>
      </w:r>
    </w:p>
    <w:p w14:paraId="4C00A938" w14:textId="77853144" w:rsidR="0007036A" w:rsidRDefault="0007036A">
      <w:pPr>
        <w:pStyle w:val="Title"/>
      </w:pPr>
    </w:p>
    <w:p w14:paraId="4BC00313" w14:textId="29A3A4D8" w:rsidR="0007036A" w:rsidRDefault="0007036A">
      <w:pPr>
        <w:pStyle w:val="Title"/>
      </w:pPr>
      <w:r>
        <w:t>Version:</w:t>
      </w:r>
      <w:r w:rsidR="009D6725">
        <w:t xml:space="preserve"> ${</w:t>
      </w:r>
      <w:proofErr w:type="spellStart"/>
      <w:r w:rsidR="009D6725">
        <w:t>Version_number</w:t>
      </w:r>
      <w:proofErr w:type="spellEnd"/>
      <w:r w:rsidR="009D6725">
        <w:t>}</w:t>
      </w:r>
    </w:p>
    <w:p w14:paraId="3F19BA7C" w14:textId="6DC82F8C" w:rsidR="0007036A" w:rsidRDefault="0007036A">
      <w:pPr>
        <w:pStyle w:val="Title"/>
      </w:pPr>
      <w:r>
        <w:t>Date:</w:t>
      </w:r>
      <w:r w:rsidR="009D6725">
        <w:t xml:space="preserve"> ${</w:t>
      </w:r>
      <w:proofErr w:type="spellStart"/>
      <w:r w:rsidR="009D6725">
        <w:t>Month_Day_Year</w:t>
      </w:r>
      <w:proofErr w:type="spellEnd"/>
      <w:r w:rsidR="009D6725">
        <w:t>}</w:t>
      </w:r>
    </w:p>
    <w:p w14:paraId="7194FD90" w14:textId="77777777" w:rsidR="0007036A" w:rsidRPr="008143A6" w:rsidRDefault="0007036A">
      <w:pPr>
        <w:pStyle w:val="Title"/>
      </w:pPr>
    </w:p>
    <w:p w14:paraId="27CAAADA" w14:textId="77777777" w:rsidR="005B1F38" w:rsidRPr="008143A6" w:rsidRDefault="005B1F38">
      <w:pPr>
        <w:pStyle w:val="Subtitle"/>
      </w:pPr>
    </w:p>
    <w:p w14:paraId="25093E0B" w14:textId="77777777" w:rsidR="005B1F38" w:rsidRPr="008143A6" w:rsidRDefault="005B1F38">
      <w:pPr>
        <w:pStyle w:val="Subtitle"/>
      </w:pPr>
    </w:p>
    <w:p w14:paraId="6E9E0575" w14:textId="77777777" w:rsidR="005B1F38" w:rsidRPr="008143A6" w:rsidRDefault="005B1F38">
      <w:pPr>
        <w:pStyle w:val="Subtitle"/>
      </w:pPr>
    </w:p>
    <w:p w14:paraId="3F445510" w14:textId="77777777" w:rsidR="005B1F38" w:rsidRPr="008143A6" w:rsidRDefault="005B1F38">
      <w:pPr>
        <w:pStyle w:val="Subtitle"/>
      </w:pPr>
    </w:p>
    <w:p w14:paraId="3B800E85" w14:textId="3901CEF8" w:rsidR="005B1F38" w:rsidRDefault="000061C6" w:rsidP="00DA5461">
      <w:pPr>
        <w:pStyle w:val="Subtitle"/>
      </w:pPr>
      <w:bookmarkStart w:id="0" w:name="LAuthor"/>
      <w:r w:rsidRPr="008143A6">
        <w:t>Author</w:t>
      </w:r>
      <w:r w:rsidR="00DA5461">
        <w:t>(s)</w:t>
      </w:r>
      <w:r w:rsidRPr="008143A6">
        <w:t>:</w:t>
      </w:r>
      <w:bookmarkEnd w:id="0"/>
      <w:r w:rsidR="005B1F38" w:rsidRPr="008143A6">
        <w:t xml:space="preserve"> </w:t>
      </w:r>
      <w:r w:rsidR="003E0576">
        <w:t>${</w:t>
      </w:r>
      <w:r w:rsidR="0007036A">
        <w:t>name</w:t>
      </w:r>
      <w:r w:rsidR="003E0576">
        <w:t>}</w:t>
      </w:r>
    </w:p>
    <w:p w14:paraId="3AB9D7A3" w14:textId="77777777" w:rsidR="00C6398F" w:rsidRPr="008143A6" w:rsidRDefault="00C6398F" w:rsidP="00C6398F">
      <w:pPr>
        <w:pStyle w:val="Subtitle"/>
      </w:pPr>
    </w:p>
    <w:p w14:paraId="38B185CB" w14:textId="428209C1" w:rsidR="00C6398F" w:rsidRDefault="00C6398F" w:rsidP="00EF5086">
      <w:pPr>
        <w:pStyle w:val="Subtitle"/>
      </w:pPr>
    </w:p>
    <w:p w14:paraId="11BD11EC" w14:textId="77777777" w:rsidR="0007036A" w:rsidRPr="008143A6" w:rsidRDefault="0007036A" w:rsidP="00EF5086">
      <w:pPr>
        <w:pStyle w:val="Subtitle"/>
      </w:pPr>
    </w:p>
    <w:p w14:paraId="029097FB" w14:textId="77777777" w:rsidR="005B1F38" w:rsidRPr="008143A6" w:rsidRDefault="000061C6">
      <w:pPr>
        <w:pStyle w:val="HeadingA"/>
        <w:numPr>
          <w:ilvl w:val="0"/>
          <w:numId w:val="0"/>
        </w:numPr>
        <w:ind w:left="652" w:hanging="652"/>
      </w:pPr>
      <w:bookmarkStart w:id="1" w:name="TDocumentHistory"/>
      <w:r w:rsidRPr="008143A6">
        <w:lastRenderedPageBreak/>
        <w:t>Document History</w:t>
      </w:r>
      <w:bookmarkEnd w:id="1"/>
    </w:p>
    <w:p w14:paraId="0023328F" w14:textId="77777777" w:rsidR="005B1F38" w:rsidRPr="008143A6" w:rsidRDefault="000061C6">
      <w:pPr>
        <w:pStyle w:val="HeadingB"/>
        <w:numPr>
          <w:ilvl w:val="0"/>
          <w:numId w:val="0"/>
        </w:numPr>
        <w:ind w:left="652" w:hanging="652"/>
      </w:pPr>
      <w:bookmarkStart w:id="2" w:name="TDocumentLocation"/>
      <w:r w:rsidRPr="008143A6">
        <w:t>Document Location</w:t>
      </w:r>
      <w:bookmarkEnd w:id="2"/>
    </w:p>
    <w:p w14:paraId="6157382B" w14:textId="137A116A" w:rsidR="005B1F38" w:rsidRPr="008143A6" w:rsidRDefault="000061C6">
      <w:pPr>
        <w:pStyle w:val="BodyText"/>
      </w:pPr>
      <w:bookmarkStart w:id="3" w:name="TDocumentValid"/>
      <w:r w:rsidRPr="008143A6">
        <w:t>T</w:t>
      </w:r>
      <w:r w:rsidR="00C74A48">
        <w:t>his is a snapshot of an architecture model in the Cognitive Architect tool</w:t>
      </w:r>
      <w:r w:rsidRPr="008143A6">
        <w:t xml:space="preserve">. </w:t>
      </w:r>
      <w:bookmarkEnd w:id="3"/>
    </w:p>
    <w:p w14:paraId="6A12BE80" w14:textId="07D59FD1" w:rsidR="005B1F38" w:rsidRDefault="006063A9" w:rsidP="00DD0E85">
      <w:pPr>
        <w:pStyle w:val="HeadingB"/>
        <w:numPr>
          <w:ilvl w:val="0"/>
          <w:numId w:val="0"/>
        </w:numPr>
        <w:ind w:left="652" w:hanging="652"/>
      </w:pPr>
      <w:bookmarkStart w:id="4" w:name="TRevisionHistory"/>
      <w:r>
        <w:t>Version</w:t>
      </w:r>
      <w:r w:rsidR="000061C6" w:rsidRPr="008143A6">
        <w:t xml:space="preserve"> History</w:t>
      </w:r>
      <w:bookmarkEnd w:id="4"/>
    </w:p>
    <w:p w14:paraId="2DC1F732" w14:textId="6C7A3697" w:rsidR="00037A67" w:rsidRPr="008143A6" w:rsidRDefault="00037A67" w:rsidP="00037A67">
      <w:pPr>
        <w:pStyle w:val="BodyText"/>
      </w:pPr>
      <w:r w:rsidRPr="00037A67">
        <w:t>Changes to this document are summarized in the following table in reverse chronological order (latest version first).</w:t>
      </w:r>
    </w:p>
    <w:tbl>
      <w:tblPr>
        <w:tblW w:w="9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1191"/>
        <w:gridCol w:w="6095"/>
        <w:gridCol w:w="1276"/>
      </w:tblGrid>
      <w:tr w:rsidR="005B1F38" w:rsidRPr="00DA4FAB" w14:paraId="7751685D" w14:textId="77777777" w:rsidTr="00F236FE">
        <w:tc>
          <w:tcPr>
            <w:tcW w:w="964" w:type="dxa"/>
            <w:shd w:val="clear" w:color="auto" w:fill="E6E6E6"/>
          </w:tcPr>
          <w:p w14:paraId="6C23323A" w14:textId="40D20E6C" w:rsidR="005B1F38" w:rsidRPr="004B3FE5" w:rsidRDefault="00C74A48">
            <w:pPr>
              <w:pStyle w:val="TableText"/>
              <w:rPr>
                <w:b/>
              </w:rPr>
            </w:pPr>
            <w:bookmarkStart w:id="5" w:name="TRevisionNumber"/>
            <w:r>
              <w:rPr>
                <w:b/>
              </w:rPr>
              <w:t>Ver</w:t>
            </w:r>
            <w:r w:rsidR="000061C6" w:rsidRPr="004B3FE5">
              <w:rPr>
                <w:b/>
              </w:rPr>
              <w:t>sion Number</w:t>
            </w:r>
            <w:bookmarkEnd w:id="5"/>
          </w:p>
        </w:tc>
        <w:tc>
          <w:tcPr>
            <w:tcW w:w="1191" w:type="dxa"/>
            <w:shd w:val="clear" w:color="auto" w:fill="E6E6E6"/>
          </w:tcPr>
          <w:p w14:paraId="1D4AD355" w14:textId="77777777" w:rsidR="005B1F38" w:rsidRPr="004B3FE5" w:rsidRDefault="000061C6">
            <w:pPr>
              <w:pStyle w:val="TableText"/>
              <w:rPr>
                <w:b/>
              </w:rPr>
            </w:pPr>
            <w:bookmarkStart w:id="6" w:name="TRevisionDate"/>
            <w:r w:rsidRPr="004B3FE5">
              <w:rPr>
                <w:b/>
              </w:rPr>
              <w:t>Revision Date</w:t>
            </w:r>
            <w:bookmarkEnd w:id="6"/>
          </w:p>
        </w:tc>
        <w:tc>
          <w:tcPr>
            <w:tcW w:w="6095" w:type="dxa"/>
            <w:shd w:val="clear" w:color="auto" w:fill="E6E6E6"/>
          </w:tcPr>
          <w:p w14:paraId="5A9A2BE2" w14:textId="77777777" w:rsidR="005B1F38" w:rsidRPr="004B3FE5" w:rsidRDefault="000061C6">
            <w:pPr>
              <w:pStyle w:val="TableText"/>
              <w:rPr>
                <w:b/>
              </w:rPr>
            </w:pPr>
            <w:bookmarkStart w:id="7" w:name="TSummaryOfChanges"/>
            <w:r w:rsidRPr="004B3FE5">
              <w:rPr>
                <w:b/>
              </w:rPr>
              <w:t>Summary of Changes</w:t>
            </w:r>
            <w:bookmarkEnd w:id="7"/>
          </w:p>
        </w:tc>
        <w:tc>
          <w:tcPr>
            <w:tcW w:w="1276" w:type="dxa"/>
            <w:shd w:val="clear" w:color="auto" w:fill="E6E6E6"/>
          </w:tcPr>
          <w:p w14:paraId="67926C4B" w14:textId="77777777" w:rsidR="005B1F38" w:rsidRPr="004B3FE5" w:rsidRDefault="000061C6">
            <w:pPr>
              <w:pStyle w:val="TableText"/>
              <w:rPr>
                <w:b/>
              </w:rPr>
            </w:pPr>
            <w:bookmarkStart w:id="8" w:name="TChangesMarked"/>
            <w:r w:rsidRPr="004B3FE5">
              <w:rPr>
                <w:b/>
              </w:rPr>
              <w:t>Changes marked</w:t>
            </w:r>
            <w:bookmarkEnd w:id="8"/>
          </w:p>
        </w:tc>
      </w:tr>
      <w:tr w:rsidR="00211136" w:rsidRPr="00DA4FAB" w14:paraId="73A8E234" w14:textId="77777777" w:rsidTr="00F236FE">
        <w:tc>
          <w:tcPr>
            <w:tcW w:w="964" w:type="dxa"/>
          </w:tcPr>
          <w:p w14:paraId="091D9FF0" w14:textId="2905C0C1" w:rsidR="00211136" w:rsidRDefault="00211136">
            <w:pPr>
              <w:pStyle w:val="TableText"/>
              <w:jc w:val="center"/>
            </w:pPr>
          </w:p>
        </w:tc>
        <w:tc>
          <w:tcPr>
            <w:tcW w:w="1191" w:type="dxa"/>
          </w:tcPr>
          <w:p w14:paraId="508D803F" w14:textId="1772C53F" w:rsidR="00211136" w:rsidRDefault="00211136">
            <w:pPr>
              <w:pStyle w:val="TableText"/>
              <w:jc w:val="center"/>
            </w:pPr>
          </w:p>
        </w:tc>
        <w:tc>
          <w:tcPr>
            <w:tcW w:w="6095" w:type="dxa"/>
          </w:tcPr>
          <w:p w14:paraId="5F7DC45B" w14:textId="2E0BD839" w:rsidR="00211136" w:rsidRDefault="00211136" w:rsidP="003F19D9">
            <w:pPr>
              <w:pStyle w:val="TableText"/>
            </w:pPr>
          </w:p>
        </w:tc>
        <w:tc>
          <w:tcPr>
            <w:tcW w:w="1276" w:type="dxa"/>
          </w:tcPr>
          <w:p w14:paraId="76E2BE3B" w14:textId="77777777" w:rsidR="00211136" w:rsidRDefault="00211136">
            <w:pPr>
              <w:pStyle w:val="TableText"/>
              <w:jc w:val="center"/>
            </w:pPr>
          </w:p>
        </w:tc>
      </w:tr>
      <w:tr w:rsidR="00D6699F" w:rsidRPr="00DA4FAB" w14:paraId="3EE91A67" w14:textId="77777777" w:rsidTr="00F236FE">
        <w:tc>
          <w:tcPr>
            <w:tcW w:w="964" w:type="dxa"/>
          </w:tcPr>
          <w:p w14:paraId="30FAE000" w14:textId="77777777" w:rsidR="00D6699F" w:rsidRDefault="00D6699F">
            <w:pPr>
              <w:pStyle w:val="TableText"/>
              <w:jc w:val="center"/>
            </w:pPr>
          </w:p>
        </w:tc>
        <w:tc>
          <w:tcPr>
            <w:tcW w:w="1191" w:type="dxa"/>
          </w:tcPr>
          <w:p w14:paraId="23702443" w14:textId="77777777" w:rsidR="00D6699F" w:rsidRDefault="00D6699F">
            <w:pPr>
              <w:pStyle w:val="TableText"/>
              <w:jc w:val="center"/>
            </w:pPr>
          </w:p>
        </w:tc>
        <w:tc>
          <w:tcPr>
            <w:tcW w:w="6095" w:type="dxa"/>
          </w:tcPr>
          <w:p w14:paraId="202BE407" w14:textId="77777777" w:rsidR="00D6699F" w:rsidRDefault="00D6699F" w:rsidP="003F19D9">
            <w:pPr>
              <w:pStyle w:val="TableText"/>
            </w:pPr>
          </w:p>
        </w:tc>
        <w:tc>
          <w:tcPr>
            <w:tcW w:w="1276" w:type="dxa"/>
          </w:tcPr>
          <w:p w14:paraId="4ED7912C" w14:textId="77777777" w:rsidR="00D6699F" w:rsidRDefault="00D6699F">
            <w:pPr>
              <w:pStyle w:val="TableText"/>
              <w:jc w:val="center"/>
            </w:pPr>
          </w:p>
        </w:tc>
      </w:tr>
      <w:tr w:rsidR="00D6699F" w:rsidRPr="00DA4FAB" w14:paraId="24A906DE" w14:textId="77777777" w:rsidTr="00F236FE">
        <w:tc>
          <w:tcPr>
            <w:tcW w:w="964" w:type="dxa"/>
          </w:tcPr>
          <w:p w14:paraId="0FA6BDF5" w14:textId="77777777" w:rsidR="00D6699F" w:rsidRDefault="00D6699F">
            <w:pPr>
              <w:pStyle w:val="TableText"/>
              <w:jc w:val="center"/>
            </w:pPr>
          </w:p>
        </w:tc>
        <w:tc>
          <w:tcPr>
            <w:tcW w:w="1191" w:type="dxa"/>
          </w:tcPr>
          <w:p w14:paraId="0AD21FFF" w14:textId="77777777" w:rsidR="00D6699F" w:rsidRDefault="00D6699F">
            <w:pPr>
              <w:pStyle w:val="TableText"/>
              <w:jc w:val="center"/>
            </w:pPr>
          </w:p>
        </w:tc>
        <w:tc>
          <w:tcPr>
            <w:tcW w:w="6095" w:type="dxa"/>
          </w:tcPr>
          <w:p w14:paraId="3A2231C2" w14:textId="77777777" w:rsidR="00D6699F" w:rsidRDefault="00D6699F" w:rsidP="003F19D9">
            <w:pPr>
              <w:pStyle w:val="TableText"/>
            </w:pPr>
          </w:p>
        </w:tc>
        <w:tc>
          <w:tcPr>
            <w:tcW w:w="1276" w:type="dxa"/>
          </w:tcPr>
          <w:p w14:paraId="4CDBBB30" w14:textId="77777777" w:rsidR="00D6699F" w:rsidRDefault="00D6699F">
            <w:pPr>
              <w:pStyle w:val="TableText"/>
              <w:jc w:val="center"/>
            </w:pPr>
          </w:p>
        </w:tc>
      </w:tr>
      <w:tr w:rsidR="001736DF" w:rsidRPr="00DA4FAB" w14:paraId="0BF5B505" w14:textId="77777777" w:rsidTr="00F236FE">
        <w:tc>
          <w:tcPr>
            <w:tcW w:w="964" w:type="dxa"/>
          </w:tcPr>
          <w:p w14:paraId="037931BE" w14:textId="77777777" w:rsidR="001736DF" w:rsidRDefault="001736DF">
            <w:pPr>
              <w:pStyle w:val="TableText"/>
              <w:jc w:val="center"/>
            </w:pPr>
          </w:p>
        </w:tc>
        <w:tc>
          <w:tcPr>
            <w:tcW w:w="1191" w:type="dxa"/>
          </w:tcPr>
          <w:p w14:paraId="5B75F740" w14:textId="77777777" w:rsidR="001736DF" w:rsidRDefault="001736DF">
            <w:pPr>
              <w:pStyle w:val="TableText"/>
              <w:jc w:val="center"/>
            </w:pPr>
          </w:p>
        </w:tc>
        <w:tc>
          <w:tcPr>
            <w:tcW w:w="6095" w:type="dxa"/>
          </w:tcPr>
          <w:p w14:paraId="579B390D" w14:textId="77777777" w:rsidR="001736DF" w:rsidRDefault="001736DF" w:rsidP="003F19D9">
            <w:pPr>
              <w:pStyle w:val="TableText"/>
            </w:pPr>
          </w:p>
        </w:tc>
        <w:tc>
          <w:tcPr>
            <w:tcW w:w="1276" w:type="dxa"/>
          </w:tcPr>
          <w:p w14:paraId="78E889A7" w14:textId="77777777" w:rsidR="001736DF" w:rsidRDefault="001736DF">
            <w:pPr>
              <w:pStyle w:val="TableText"/>
              <w:jc w:val="center"/>
            </w:pPr>
          </w:p>
        </w:tc>
      </w:tr>
      <w:tr w:rsidR="00EA4EF6" w:rsidRPr="00DA4FAB" w14:paraId="4A2C4282" w14:textId="77777777" w:rsidTr="00F236FE">
        <w:tc>
          <w:tcPr>
            <w:tcW w:w="964" w:type="dxa"/>
          </w:tcPr>
          <w:p w14:paraId="6C2E4347" w14:textId="77777777" w:rsidR="00EA4EF6" w:rsidRDefault="00EA4EF6">
            <w:pPr>
              <w:pStyle w:val="TableText"/>
              <w:jc w:val="center"/>
            </w:pPr>
          </w:p>
        </w:tc>
        <w:tc>
          <w:tcPr>
            <w:tcW w:w="1191" w:type="dxa"/>
          </w:tcPr>
          <w:p w14:paraId="45D7D90E" w14:textId="77777777" w:rsidR="00EA4EF6" w:rsidRDefault="00EA4EF6">
            <w:pPr>
              <w:pStyle w:val="TableText"/>
              <w:jc w:val="center"/>
            </w:pPr>
          </w:p>
        </w:tc>
        <w:tc>
          <w:tcPr>
            <w:tcW w:w="6095" w:type="dxa"/>
          </w:tcPr>
          <w:p w14:paraId="04AEB50C" w14:textId="77777777" w:rsidR="00EA4EF6" w:rsidRDefault="00EA4EF6" w:rsidP="003F19D9">
            <w:pPr>
              <w:pStyle w:val="TableText"/>
            </w:pPr>
          </w:p>
        </w:tc>
        <w:tc>
          <w:tcPr>
            <w:tcW w:w="1276" w:type="dxa"/>
          </w:tcPr>
          <w:p w14:paraId="3D64415C" w14:textId="77777777" w:rsidR="00EA4EF6" w:rsidRDefault="00EA4EF6">
            <w:pPr>
              <w:pStyle w:val="TableText"/>
              <w:jc w:val="center"/>
            </w:pPr>
          </w:p>
        </w:tc>
      </w:tr>
    </w:tbl>
    <w:p w14:paraId="1F005822" w14:textId="77777777" w:rsidR="005B1F38" w:rsidRPr="008143A6" w:rsidRDefault="000061C6" w:rsidP="00DC0422">
      <w:pPr>
        <w:pStyle w:val="HeadingB"/>
        <w:numPr>
          <w:ilvl w:val="0"/>
          <w:numId w:val="0"/>
        </w:numPr>
      </w:pPr>
      <w:bookmarkStart w:id="9" w:name="TApprovals"/>
      <w:r w:rsidRPr="008143A6">
        <w:t>Approvals</w:t>
      </w:r>
      <w:bookmarkEnd w:id="9"/>
    </w:p>
    <w:p w14:paraId="6B41E132" w14:textId="77777777" w:rsidR="005B1F38" w:rsidRPr="008143A6" w:rsidRDefault="00430AED">
      <w:pPr>
        <w:pStyle w:val="BodyText"/>
      </w:pPr>
      <w:r w:rsidRPr="008143A6">
        <w:t>The following persons have approved this document</w:t>
      </w:r>
      <w:r w:rsidR="00DD0E85">
        <w:t>:</w:t>
      </w:r>
    </w:p>
    <w:tbl>
      <w:tblPr>
        <w:tblW w:w="9498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1"/>
        <w:gridCol w:w="4457"/>
      </w:tblGrid>
      <w:tr w:rsidR="005B1F38" w:rsidRPr="00DA4FAB" w14:paraId="34103DF8" w14:textId="77777777" w:rsidTr="0014714B">
        <w:tc>
          <w:tcPr>
            <w:tcW w:w="5041" w:type="dxa"/>
            <w:shd w:val="clear" w:color="auto" w:fill="E6E6E6"/>
          </w:tcPr>
          <w:p w14:paraId="59693AFE" w14:textId="77777777" w:rsidR="005B1F38" w:rsidRPr="003463F9" w:rsidRDefault="000061C6" w:rsidP="003463F9">
            <w:pPr>
              <w:pStyle w:val="TableText"/>
              <w:rPr>
                <w:b/>
              </w:rPr>
            </w:pPr>
            <w:bookmarkStart w:id="10" w:name="TName"/>
            <w:r w:rsidRPr="003463F9">
              <w:rPr>
                <w:b/>
              </w:rPr>
              <w:t>Name</w:t>
            </w:r>
            <w:bookmarkEnd w:id="10"/>
          </w:p>
        </w:tc>
        <w:tc>
          <w:tcPr>
            <w:tcW w:w="4457" w:type="dxa"/>
            <w:shd w:val="clear" w:color="auto" w:fill="E6E6E6"/>
          </w:tcPr>
          <w:p w14:paraId="3508F79E" w14:textId="77777777" w:rsidR="005B1F38" w:rsidRPr="003463F9" w:rsidRDefault="000061C6" w:rsidP="003463F9">
            <w:pPr>
              <w:pStyle w:val="TableText"/>
              <w:rPr>
                <w:b/>
              </w:rPr>
            </w:pPr>
            <w:bookmarkStart w:id="11" w:name="TTitle"/>
            <w:r w:rsidRPr="003463F9">
              <w:rPr>
                <w:b/>
              </w:rPr>
              <w:t>Title</w:t>
            </w:r>
            <w:bookmarkEnd w:id="11"/>
          </w:p>
        </w:tc>
      </w:tr>
      <w:tr w:rsidR="002F7B94" w:rsidRPr="00DA4FAB" w14:paraId="4687533C" w14:textId="77777777" w:rsidTr="0014714B">
        <w:tc>
          <w:tcPr>
            <w:tcW w:w="5041" w:type="dxa"/>
          </w:tcPr>
          <w:p w14:paraId="6E261733" w14:textId="77777777" w:rsidR="002F7B94" w:rsidRDefault="002F7B94" w:rsidP="003463F9">
            <w:pPr>
              <w:pStyle w:val="TableText"/>
            </w:pPr>
          </w:p>
        </w:tc>
        <w:tc>
          <w:tcPr>
            <w:tcW w:w="4457" w:type="dxa"/>
          </w:tcPr>
          <w:p w14:paraId="46550400" w14:textId="77777777" w:rsidR="002F7B94" w:rsidRDefault="002F7B94" w:rsidP="003463F9">
            <w:pPr>
              <w:pStyle w:val="TableText"/>
            </w:pPr>
          </w:p>
        </w:tc>
      </w:tr>
      <w:tr w:rsidR="00EA4EF6" w:rsidRPr="00DA4FAB" w14:paraId="154D4767" w14:textId="77777777" w:rsidTr="0014714B">
        <w:tc>
          <w:tcPr>
            <w:tcW w:w="5041" w:type="dxa"/>
          </w:tcPr>
          <w:p w14:paraId="5090F977" w14:textId="77777777" w:rsidR="00EA4EF6" w:rsidRDefault="00EA4EF6" w:rsidP="003463F9">
            <w:pPr>
              <w:pStyle w:val="TableText"/>
            </w:pPr>
          </w:p>
        </w:tc>
        <w:tc>
          <w:tcPr>
            <w:tcW w:w="4457" w:type="dxa"/>
          </w:tcPr>
          <w:p w14:paraId="64BF2DCF" w14:textId="77777777" w:rsidR="00EA4EF6" w:rsidRDefault="00EA4EF6" w:rsidP="003463F9">
            <w:pPr>
              <w:pStyle w:val="TableText"/>
            </w:pPr>
          </w:p>
        </w:tc>
      </w:tr>
    </w:tbl>
    <w:p w14:paraId="50B8EECB" w14:textId="77777777" w:rsidR="005B1F38" w:rsidRPr="008143A6" w:rsidRDefault="005B1F38">
      <w:pPr>
        <w:pStyle w:val="BodyText"/>
      </w:pPr>
    </w:p>
    <w:p w14:paraId="780F3214" w14:textId="031BFA30" w:rsidR="002761FE" w:rsidRDefault="002761FE"/>
    <w:p w14:paraId="6359A9B9" w14:textId="01D11773" w:rsidR="005A7BF1" w:rsidRDefault="005A7BF1"/>
    <w:p w14:paraId="4D7D36D9" w14:textId="57ADF2C8" w:rsidR="005A7BF1" w:rsidRDefault="005A7BF1"/>
    <w:p w14:paraId="4747CC3B" w14:textId="2872CAA7" w:rsidR="005A7BF1" w:rsidRDefault="005A7BF1"/>
    <w:p w14:paraId="56D52CA0" w14:textId="4B1DECA9" w:rsidR="005A7BF1" w:rsidRDefault="005A7BF1"/>
    <w:p w14:paraId="560CF6DF" w14:textId="4A679CEE" w:rsidR="005A7BF1" w:rsidRDefault="005A7BF1"/>
    <w:p w14:paraId="03FC4116" w14:textId="7F59AEAC" w:rsidR="005A7BF1" w:rsidRDefault="005A7BF1"/>
    <w:p w14:paraId="2E8EF9D7" w14:textId="3E138299" w:rsidR="005A7BF1" w:rsidRDefault="005A7BF1"/>
    <w:p w14:paraId="0D860B17" w14:textId="30600CDE" w:rsidR="005A7BF1" w:rsidRDefault="005A7BF1"/>
    <w:p w14:paraId="6FDA7278" w14:textId="77777777" w:rsidR="005A7BF1" w:rsidRDefault="005A7BF1">
      <w:pPr>
        <w:overflowPunct/>
        <w:autoSpaceDE/>
        <w:autoSpaceDN/>
        <w:adjustRightInd/>
        <w:spacing w:after="0"/>
        <w:jc w:val="left"/>
        <w:textAlignment w:val="auto"/>
      </w:pPr>
      <w:r>
        <w:br w:type="page"/>
      </w:r>
    </w:p>
    <w:p w14:paraId="085907B5" w14:textId="77777777" w:rsidR="00155F1C" w:rsidRDefault="005A7BF1">
      <w:pPr>
        <w:overflowPunct/>
        <w:autoSpaceDE/>
        <w:autoSpaceDN/>
        <w:adjustRightInd/>
        <w:spacing w:after="0"/>
        <w:jc w:val="left"/>
        <w:textAlignment w:val="auto"/>
        <w:rPr>
          <w:rFonts w:asciiTheme="minorHAnsi" w:hAnsiTheme="minorHAnsi" w:cstheme="minorHAnsi"/>
          <w:sz w:val="36"/>
          <w:szCs w:val="36"/>
          <w:lang w:val="en-GB"/>
        </w:rPr>
      </w:pPr>
      <w:r w:rsidRPr="0095234F">
        <w:rPr>
          <w:rFonts w:asciiTheme="minorHAnsi" w:hAnsiTheme="minorHAnsi" w:cstheme="minorHAnsi"/>
          <w:sz w:val="36"/>
          <w:szCs w:val="36"/>
          <w:lang w:val="en-GB"/>
        </w:rPr>
        <w:lastRenderedPageBreak/>
        <w:t>${TOC}</w:t>
      </w:r>
    </w:p>
    <w:p w14:paraId="28E38E3F" w14:textId="661D758B" w:rsidR="00B43BB4" w:rsidRPr="00155F1C" w:rsidRDefault="00B43BB4" w:rsidP="00155F1C">
      <w:r w:rsidRPr="00155F1C">
        <w:br w:type="page"/>
      </w:r>
    </w:p>
    <w:p w14:paraId="23B14A89" w14:textId="7268762D" w:rsidR="00E26044" w:rsidRDefault="00C273A3" w:rsidP="00C72402">
      <w:pPr>
        <w:overflowPunct/>
        <w:autoSpaceDE/>
        <w:autoSpaceDN/>
        <w:adjustRightInd/>
        <w:spacing w:after="0"/>
        <w:jc w:val="left"/>
        <w:textAlignment w:val="auto"/>
        <w:rPr>
          <w:rFonts w:asciiTheme="minorHAnsi" w:hAnsiTheme="minorHAnsi" w:cstheme="minorHAnsi"/>
          <w:sz w:val="36"/>
          <w:szCs w:val="36"/>
          <w:lang w:val="en-GB"/>
        </w:rPr>
      </w:pPr>
      <w:r>
        <w:rPr>
          <w:rFonts w:asciiTheme="minorHAnsi" w:hAnsiTheme="minorHAnsi" w:cstheme="minorHAnsi"/>
          <w:sz w:val="36"/>
          <w:szCs w:val="36"/>
          <w:lang w:val="en-GB"/>
        </w:rPr>
        <w:lastRenderedPageBreak/>
        <w:t>${</w:t>
      </w:r>
      <w:r>
        <w:rPr>
          <w:rFonts w:asciiTheme="minorHAnsi" w:hAnsiTheme="minorHAnsi" w:cstheme="minorHAnsi" w:hint="eastAsia"/>
          <w:sz w:val="36"/>
          <w:szCs w:val="36"/>
          <w:lang w:val="en-GB" w:eastAsia="zh-CN"/>
        </w:rPr>
        <w:t>LOF</w:t>
      </w:r>
      <w:r w:rsidRPr="0095234F">
        <w:rPr>
          <w:rFonts w:asciiTheme="minorHAnsi" w:hAnsiTheme="minorHAnsi" w:cstheme="minorHAnsi"/>
          <w:sz w:val="36"/>
          <w:szCs w:val="36"/>
          <w:lang w:val="en-GB"/>
        </w:rPr>
        <w:t>}</w:t>
      </w:r>
    </w:p>
    <w:p w14:paraId="4896AC9A" w14:textId="77777777" w:rsidR="00B43BB4" w:rsidRDefault="00B43BB4">
      <w:pPr>
        <w:overflowPunct/>
        <w:autoSpaceDE/>
        <w:autoSpaceDN/>
        <w:adjustRightInd/>
        <w:spacing w:after="0"/>
        <w:jc w:val="left"/>
        <w:textAlignment w:val="auto"/>
        <w:rPr>
          <w:rFonts w:asciiTheme="minorHAnsi" w:hAnsiTheme="minorHAnsi" w:cstheme="minorHAnsi"/>
          <w:sz w:val="36"/>
          <w:szCs w:val="36"/>
          <w:lang w:val="en-GB"/>
        </w:rPr>
      </w:pPr>
      <w:r>
        <w:rPr>
          <w:rFonts w:asciiTheme="minorHAnsi" w:hAnsiTheme="minorHAnsi" w:cstheme="minorHAnsi"/>
          <w:sz w:val="36"/>
          <w:szCs w:val="36"/>
          <w:lang w:val="en-GB"/>
        </w:rPr>
        <w:br w:type="page"/>
      </w:r>
    </w:p>
    <w:p w14:paraId="5D612229" w14:textId="77777777" w:rsidR="00B43BB4" w:rsidRDefault="00C273A3" w:rsidP="00C72402">
      <w:pPr>
        <w:overflowPunct/>
        <w:autoSpaceDE/>
        <w:autoSpaceDN/>
        <w:adjustRightInd/>
        <w:spacing w:after="0"/>
        <w:jc w:val="left"/>
        <w:textAlignment w:val="auto"/>
        <w:rPr>
          <w:rFonts w:asciiTheme="minorHAnsi" w:hAnsiTheme="minorHAnsi" w:cstheme="minorHAnsi"/>
          <w:sz w:val="36"/>
          <w:szCs w:val="36"/>
          <w:lang w:val="en-GB"/>
        </w:rPr>
      </w:pPr>
      <w:r>
        <w:rPr>
          <w:rFonts w:asciiTheme="minorHAnsi" w:hAnsiTheme="minorHAnsi" w:cstheme="minorHAnsi"/>
          <w:sz w:val="36"/>
          <w:szCs w:val="36"/>
          <w:lang w:val="en-GB"/>
        </w:rPr>
        <w:lastRenderedPageBreak/>
        <w:t>${LOT</w:t>
      </w:r>
      <w:r w:rsidRPr="0095234F">
        <w:rPr>
          <w:rFonts w:asciiTheme="minorHAnsi" w:hAnsiTheme="minorHAnsi" w:cstheme="minorHAnsi"/>
          <w:sz w:val="36"/>
          <w:szCs w:val="36"/>
          <w:lang w:val="en-GB"/>
        </w:rPr>
        <w:t>}</w:t>
      </w:r>
    </w:p>
    <w:p w14:paraId="5633E990" w14:textId="57687519" w:rsidR="002761FE" w:rsidRPr="00C37F2C" w:rsidRDefault="00C273A3" w:rsidP="00C72402">
      <w:pPr>
        <w:overflowPunct/>
        <w:autoSpaceDE/>
        <w:autoSpaceDN/>
        <w:adjustRightInd/>
        <w:spacing w:after="0"/>
        <w:jc w:val="left"/>
        <w:textAlignment w:val="auto"/>
        <w:rPr>
          <w:rFonts w:asciiTheme="minorHAnsi" w:hAnsiTheme="minorHAnsi" w:cstheme="minorHAnsi"/>
          <w:sz w:val="36"/>
          <w:szCs w:val="36"/>
          <w:lang w:val="en-GB"/>
        </w:rPr>
      </w:pPr>
      <w:r>
        <w:br w:type="page"/>
      </w:r>
    </w:p>
    <w:p w14:paraId="6B955ED9" w14:textId="77777777" w:rsidR="005B1F38" w:rsidRPr="008143A6" w:rsidRDefault="00237205" w:rsidP="0034633F">
      <w:pPr>
        <w:pStyle w:val="Heading1"/>
      </w:pPr>
      <w:bookmarkStart w:id="12" w:name="_Toc296445955"/>
      <w:bookmarkStart w:id="13" w:name="_Toc527368077"/>
      <w:r w:rsidRPr="00153968">
        <w:lastRenderedPageBreak/>
        <w:t>Introduction</w:t>
      </w:r>
      <w:bookmarkEnd w:id="12"/>
      <w:bookmarkEnd w:id="13"/>
    </w:p>
    <w:p w14:paraId="2B1658AE" w14:textId="4B0A3397" w:rsidR="00811C26" w:rsidRPr="00E500C0" w:rsidRDefault="00811C26" w:rsidP="00811C26">
      <w:r w:rsidRPr="008143A6">
        <w:t xml:space="preserve">The purpose of this document is </w:t>
      </w:r>
      <w:r w:rsidR="008C628C">
        <w:t xml:space="preserve">to </w:t>
      </w:r>
      <w:r w:rsidR="00E500C0">
        <w:t>describe</w:t>
      </w:r>
      <w:r w:rsidR="008C628C">
        <w:t xml:space="preserve"> </w:t>
      </w:r>
      <w:r w:rsidR="00C5571C">
        <w:t>the</w:t>
      </w:r>
      <w:r w:rsidR="001F7528" w:rsidRPr="001F7528">
        <w:t xml:space="preserve"> </w:t>
      </w:r>
      <w:r w:rsidR="00462450">
        <w:t>${</w:t>
      </w:r>
      <w:proofErr w:type="spellStart"/>
      <w:r w:rsidR="00462450">
        <w:t>solution_name</w:t>
      </w:r>
      <w:proofErr w:type="spellEnd"/>
      <w:r w:rsidR="00462450">
        <w:t>}</w:t>
      </w:r>
      <w:r w:rsidR="001F7528" w:rsidRPr="001F7528">
        <w:t xml:space="preserve"> </w:t>
      </w:r>
      <w:r w:rsidR="00C5571C">
        <w:t>Architecture Model</w:t>
      </w:r>
      <w:r>
        <w:t xml:space="preserve"> for</w:t>
      </w:r>
      <w:r w:rsidR="001F7528" w:rsidRPr="001F7528">
        <w:t xml:space="preserve"> </w:t>
      </w:r>
      <w:r w:rsidR="00462450">
        <w:t>${</w:t>
      </w:r>
      <w:proofErr w:type="spellStart"/>
      <w:r w:rsidR="00462450">
        <w:t>client_name</w:t>
      </w:r>
      <w:proofErr w:type="spellEnd"/>
      <w:r w:rsidR="00462450">
        <w:t>}</w:t>
      </w:r>
      <w:r w:rsidR="00C5571C">
        <w:t>.</w:t>
      </w:r>
      <w:r w:rsidR="00E500C0">
        <w:t xml:space="preserve"> It is a living document and the latest version </w:t>
      </w:r>
      <w:r w:rsidR="004161B9">
        <w:t>of the model is</w:t>
      </w:r>
      <w:r w:rsidR="00E500C0">
        <w:t xml:space="preserve"> in the </w:t>
      </w:r>
      <w:r w:rsidR="00E500C0">
        <w:rPr>
          <w:color w:val="000000"/>
        </w:rPr>
        <w:t>Cognitive Architect tool.</w:t>
      </w:r>
    </w:p>
    <w:p w14:paraId="1B3014DD" w14:textId="0B32FE13" w:rsidR="00BF4268" w:rsidRDefault="00E500C0" w:rsidP="00237205">
      <w:r>
        <w:t>The document consists of the following sections:</w:t>
      </w:r>
    </w:p>
    <w:p w14:paraId="0CEDF948" w14:textId="705B2B98" w:rsidR="00BF4268" w:rsidRDefault="00E500C0" w:rsidP="00E500C0">
      <w:pPr>
        <w:pStyle w:val="ListNumber2"/>
      </w:pPr>
      <w:r>
        <w:t>Overview</w:t>
      </w:r>
    </w:p>
    <w:p w14:paraId="3715BE3A" w14:textId="77777777" w:rsidR="00E500C0" w:rsidRDefault="00E500C0" w:rsidP="00E500C0">
      <w:pPr>
        <w:pStyle w:val="ListNumber2"/>
      </w:pPr>
      <w:r>
        <w:t>Scope</w:t>
      </w:r>
    </w:p>
    <w:p w14:paraId="7F76CE98" w14:textId="77777777" w:rsidR="00E500C0" w:rsidRDefault="00E500C0" w:rsidP="00A275DB">
      <w:pPr>
        <w:pStyle w:val="ListBullet3"/>
      </w:pPr>
      <w:r>
        <w:t>Business Challenge</w:t>
      </w:r>
    </w:p>
    <w:p w14:paraId="40574F09" w14:textId="1A2E5B71" w:rsidR="00E500C0" w:rsidRDefault="00E500C0" w:rsidP="00A275DB">
      <w:pPr>
        <w:pStyle w:val="ListBullet3"/>
      </w:pPr>
      <w:r>
        <w:t>System Context</w:t>
      </w:r>
    </w:p>
    <w:p w14:paraId="61E96C9A" w14:textId="4867809E" w:rsidR="00E500C0" w:rsidRDefault="00A275DB" w:rsidP="00A275DB">
      <w:pPr>
        <w:pStyle w:val="ListNumber2"/>
      </w:pPr>
      <w:r>
        <w:t>Requirements</w:t>
      </w:r>
    </w:p>
    <w:p w14:paraId="45BE0BA9" w14:textId="08439996" w:rsidR="00A275DB" w:rsidRDefault="00A275DB" w:rsidP="00A275DB">
      <w:pPr>
        <w:pStyle w:val="ListBullet3"/>
      </w:pPr>
      <w:r>
        <w:t>Use Case</w:t>
      </w:r>
      <w:r w:rsidR="003B732A">
        <w:t xml:space="preserve"> Model</w:t>
      </w:r>
    </w:p>
    <w:p w14:paraId="2D0D4097" w14:textId="79C7E9F2" w:rsidR="00A275DB" w:rsidRDefault="00A275DB" w:rsidP="00A275DB">
      <w:pPr>
        <w:pStyle w:val="ListBullet3"/>
      </w:pPr>
      <w:r>
        <w:t>Requirements</w:t>
      </w:r>
    </w:p>
    <w:p w14:paraId="0566D125" w14:textId="7AF23780" w:rsidR="00A275DB" w:rsidRDefault="00A275DB" w:rsidP="00A275DB">
      <w:pPr>
        <w:pStyle w:val="ListBullet3"/>
      </w:pPr>
      <w:r>
        <w:t>Non-functional Requirements</w:t>
      </w:r>
    </w:p>
    <w:p w14:paraId="203B32BA" w14:textId="1939B384" w:rsidR="004C23A6" w:rsidRDefault="004C23A6" w:rsidP="004C23A6">
      <w:pPr>
        <w:pStyle w:val="ListNumber2"/>
      </w:pPr>
      <w:r>
        <w:t>Data Model</w:t>
      </w:r>
    </w:p>
    <w:p w14:paraId="39482834" w14:textId="6F181190" w:rsidR="004C23A6" w:rsidRDefault="004C23A6" w:rsidP="004C23A6">
      <w:pPr>
        <w:pStyle w:val="ListBullet3"/>
      </w:pPr>
      <w:r>
        <w:t>Logical Data Model</w:t>
      </w:r>
    </w:p>
    <w:p w14:paraId="673467E7" w14:textId="7E16B77B" w:rsidR="00A275DB" w:rsidRDefault="00A275DB" w:rsidP="00A275DB">
      <w:pPr>
        <w:pStyle w:val="ListNumber2"/>
      </w:pPr>
      <w:r>
        <w:t>Architecture</w:t>
      </w:r>
    </w:p>
    <w:p w14:paraId="4889DCEC" w14:textId="095DFC96" w:rsidR="00A275DB" w:rsidRDefault="00A275DB" w:rsidP="00A275DB">
      <w:pPr>
        <w:pStyle w:val="ListBullet3"/>
      </w:pPr>
      <w:r>
        <w:t>Architecture Overview</w:t>
      </w:r>
    </w:p>
    <w:p w14:paraId="75AFBF96" w14:textId="33AE2ADC" w:rsidR="00A275DB" w:rsidRDefault="00A275DB" w:rsidP="00A275DB">
      <w:pPr>
        <w:pStyle w:val="ListBullet3"/>
      </w:pPr>
      <w:r>
        <w:t>Architectural Decisions</w:t>
      </w:r>
    </w:p>
    <w:p w14:paraId="3BAF1303" w14:textId="582EFE3F" w:rsidR="00A275DB" w:rsidRDefault="00A275DB" w:rsidP="00A275DB">
      <w:pPr>
        <w:pStyle w:val="ListBullet3"/>
      </w:pPr>
      <w:r>
        <w:t>Component Model</w:t>
      </w:r>
    </w:p>
    <w:p w14:paraId="1DDCA94E" w14:textId="5B68B6D2" w:rsidR="00A275DB" w:rsidRDefault="00A275DB" w:rsidP="00A275DB">
      <w:pPr>
        <w:pStyle w:val="ListBullet3"/>
      </w:pPr>
      <w:r>
        <w:t>Operational Model</w:t>
      </w:r>
    </w:p>
    <w:p w14:paraId="24A54F0D" w14:textId="575C7A39" w:rsidR="00A275DB" w:rsidRDefault="00A275DB" w:rsidP="00A275DB">
      <w:pPr>
        <w:pStyle w:val="ListNumber2"/>
      </w:pPr>
      <w:r>
        <w:t>RAID (Risks, Assumptions, Issues, Dependencies)</w:t>
      </w:r>
    </w:p>
    <w:p w14:paraId="5FD2F308" w14:textId="1862F578" w:rsidR="00A275DB" w:rsidRDefault="00A275DB" w:rsidP="00A275DB">
      <w:pPr>
        <w:pStyle w:val="ListNumber2"/>
      </w:pPr>
      <w:r>
        <w:t>Architectural Principles</w:t>
      </w:r>
    </w:p>
    <w:p w14:paraId="5ACB26ED" w14:textId="2FB290F7" w:rsidR="00BF4268" w:rsidRDefault="00A275DB" w:rsidP="00237205">
      <w:pPr>
        <w:pStyle w:val="ListNumber2"/>
      </w:pPr>
      <w:r>
        <w:t>Notes</w:t>
      </w:r>
    </w:p>
    <w:p w14:paraId="71475BEE" w14:textId="6DDA11EA" w:rsidR="008018F6" w:rsidRDefault="00CE48A7" w:rsidP="008018F6">
      <w:pPr>
        <w:pStyle w:val="Heading1"/>
      </w:pPr>
      <w:bookmarkStart w:id="14" w:name="_Toc527368078"/>
      <w:r>
        <w:lastRenderedPageBreak/>
        <w:t>Overview</w:t>
      </w:r>
      <w:bookmarkEnd w:id="14"/>
    </w:p>
    <w:p w14:paraId="691F19FE" w14:textId="3A7736C0" w:rsidR="005C642D" w:rsidRDefault="003E0576" w:rsidP="001659A7">
      <w:r>
        <w:t>${</w:t>
      </w:r>
      <w:proofErr w:type="spellStart"/>
      <w:r w:rsidR="000F77C0">
        <w:t>add_</w:t>
      </w:r>
      <w:r w:rsidR="003F74CC" w:rsidRPr="003F74CC">
        <w:t>Overview</w:t>
      </w:r>
      <w:proofErr w:type="spellEnd"/>
      <w:r>
        <w:t>}</w:t>
      </w:r>
    </w:p>
    <w:p w14:paraId="23708F8E" w14:textId="77777777" w:rsidR="0062486C" w:rsidRPr="001659A7" w:rsidRDefault="0062486C" w:rsidP="001659A7"/>
    <w:p w14:paraId="473A0A3D" w14:textId="0F5B043A" w:rsidR="00237205" w:rsidRDefault="00CE48A7" w:rsidP="008143A6">
      <w:pPr>
        <w:pStyle w:val="Heading1"/>
      </w:pPr>
      <w:bookmarkStart w:id="15" w:name="_Toc527368079"/>
      <w:r>
        <w:lastRenderedPageBreak/>
        <w:t>Scope</w:t>
      </w:r>
      <w:bookmarkEnd w:id="15"/>
    </w:p>
    <w:p w14:paraId="18A7A519" w14:textId="572DA8D6" w:rsidR="001B1240" w:rsidRDefault="00CE48A7" w:rsidP="00F12100">
      <w:pPr>
        <w:pStyle w:val="Heading2"/>
      </w:pPr>
      <w:bookmarkStart w:id="16" w:name="_Toc527368080"/>
      <w:r>
        <w:t>Business Challenge</w:t>
      </w:r>
      <w:bookmarkEnd w:id="16"/>
    </w:p>
    <w:p w14:paraId="6CF80D3A" w14:textId="5641010D" w:rsidR="003F74CC" w:rsidRDefault="003E0576" w:rsidP="003F74CC">
      <w:r>
        <w:t>${</w:t>
      </w:r>
      <w:proofErr w:type="spellStart"/>
      <w:r w:rsidR="00E406C5">
        <w:t>add_Business_</w:t>
      </w:r>
      <w:r w:rsidR="003F74CC" w:rsidRPr="003F74CC">
        <w:t>Challenge</w:t>
      </w:r>
      <w:proofErr w:type="spellEnd"/>
      <w:r>
        <w:t>}</w:t>
      </w:r>
    </w:p>
    <w:p w14:paraId="495F8E37" w14:textId="77777777" w:rsidR="00CE48A7" w:rsidRDefault="00CE48A7" w:rsidP="00E852BD"/>
    <w:p w14:paraId="06B8A978" w14:textId="64C5D50D" w:rsidR="00A80B29" w:rsidRDefault="00CE48A7" w:rsidP="00B41CAE">
      <w:pPr>
        <w:pStyle w:val="Heading2"/>
      </w:pPr>
      <w:bookmarkStart w:id="17" w:name="_Toc527368081"/>
      <w:r>
        <w:t>System Context</w:t>
      </w:r>
      <w:bookmarkEnd w:id="17"/>
    </w:p>
    <w:p w14:paraId="148B32A9" w14:textId="5D4C55BD" w:rsidR="004A3E02" w:rsidRPr="004A3E02" w:rsidRDefault="004A3E02" w:rsidP="004A3E02">
      <w:pPr>
        <w:rPr>
          <w:lang w:eastAsia="zh-CN"/>
        </w:rPr>
      </w:pPr>
      <w:r>
        <w:t>${</w:t>
      </w:r>
      <w:proofErr w:type="spellStart"/>
      <w:r w:rsidRPr="00382AB8">
        <w:t>architecture_system_context</w:t>
      </w:r>
      <w:r w:rsidR="00807A35">
        <w:t>_diagram</w:t>
      </w:r>
      <w:r w:rsidRPr="00382AB8">
        <w:t>_</w:t>
      </w:r>
      <w:r>
        <w:t>description</w:t>
      </w:r>
      <w:proofErr w:type="spellEnd"/>
      <w:r>
        <w:t>}</w:t>
      </w:r>
    </w:p>
    <w:p w14:paraId="337B4489" w14:textId="1F89C34C" w:rsidR="000555EB" w:rsidRDefault="003E0576" w:rsidP="00807F8C">
      <w:pPr>
        <w:pStyle w:val="Heading3"/>
      </w:pPr>
      <w:bookmarkStart w:id="18" w:name="_Toc527368082"/>
      <w:r>
        <w:t>${</w:t>
      </w:r>
      <w:proofErr w:type="spellStart"/>
      <w:r w:rsidR="003D366B" w:rsidRPr="003D366B">
        <w:t>architecture_system_context_diagram_name</w:t>
      </w:r>
      <w:proofErr w:type="spellEnd"/>
      <w:r>
        <w:t>}</w:t>
      </w:r>
      <w:bookmarkEnd w:id="18"/>
    </w:p>
    <w:p w14:paraId="5F466EF0" w14:textId="260DDF9B" w:rsidR="00276C97" w:rsidRDefault="003E0576" w:rsidP="00805C0D">
      <w:pPr>
        <w:pStyle w:val="NormalCenter"/>
      </w:pPr>
      <w:r>
        <w:t>${</w:t>
      </w:r>
      <w:proofErr w:type="spellStart"/>
      <w:r w:rsidR="00382AB8" w:rsidRPr="00382AB8">
        <w:t>architecture_system_context_diagram</w:t>
      </w:r>
      <w:proofErr w:type="spellEnd"/>
      <w:r>
        <w:t>}</w:t>
      </w:r>
    </w:p>
    <w:p w14:paraId="7D480C94" w14:textId="5A4AB569" w:rsidR="0001136C" w:rsidRDefault="0001136C" w:rsidP="00805C0D">
      <w:pPr>
        <w:pStyle w:val="NormalCenter"/>
      </w:pPr>
      <w:r>
        <w:t>${</w:t>
      </w:r>
      <w:proofErr w:type="spellStart"/>
      <w:r w:rsidRPr="00382AB8">
        <w:t>architecture_system_context_</w:t>
      </w:r>
      <w:r w:rsidR="00313B73">
        <w:rPr>
          <w:rFonts w:hint="eastAsia"/>
          <w:lang w:eastAsia="zh-CN"/>
        </w:rPr>
        <w:t>picture</w:t>
      </w:r>
      <w:r>
        <w:t>_name</w:t>
      </w:r>
      <w:proofErr w:type="spellEnd"/>
      <w:r>
        <w:t>}</w:t>
      </w:r>
    </w:p>
    <w:p w14:paraId="2500E12C" w14:textId="6E4FC694" w:rsidR="00276C97" w:rsidRDefault="00276C97" w:rsidP="009F3BC4"/>
    <w:p w14:paraId="6486594E" w14:textId="04E9C330" w:rsidR="002761FE" w:rsidRDefault="00504FAC" w:rsidP="002761FE">
      <w:pPr>
        <w:pStyle w:val="Heading3"/>
      </w:pPr>
      <w:bookmarkStart w:id="19" w:name="_Toc527368083"/>
      <w:r>
        <w:t>System Context Elements</w:t>
      </w:r>
      <w:bookmarkEnd w:id="19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55"/>
        <w:gridCol w:w="1710"/>
        <w:gridCol w:w="3060"/>
        <w:gridCol w:w="3330"/>
      </w:tblGrid>
      <w:tr w:rsidR="002944A2" w14:paraId="7AB797AD" w14:textId="77777777" w:rsidTr="0763716C">
        <w:trPr>
          <w:trHeight w:val="413"/>
        </w:trPr>
        <w:tc>
          <w:tcPr>
            <w:tcW w:w="1255" w:type="dxa"/>
            <w:shd w:val="clear" w:color="auto" w:fill="D9E2F3" w:themeFill="accent5" w:themeFillTint="33"/>
            <w:vAlign w:val="center"/>
          </w:tcPr>
          <w:p w14:paraId="6AC85ED2" w14:textId="0F8D7EAB" w:rsidR="002944A2" w:rsidRPr="00495459" w:rsidRDefault="002944A2" w:rsidP="002761FE">
            <w:pPr>
              <w:jc w:val="left"/>
            </w:pPr>
            <w:r w:rsidRPr="00495459">
              <w:t>Element</w:t>
            </w:r>
          </w:p>
        </w:tc>
        <w:tc>
          <w:tcPr>
            <w:tcW w:w="1710" w:type="dxa"/>
            <w:shd w:val="clear" w:color="auto" w:fill="D9E2F3" w:themeFill="accent5" w:themeFillTint="33"/>
          </w:tcPr>
          <w:p w14:paraId="7E8ACBBD" w14:textId="7B971BA3" w:rsidR="002944A2" w:rsidRPr="00495459" w:rsidRDefault="002944A2" w:rsidP="002761FE">
            <w:pPr>
              <w:jc w:val="left"/>
            </w:pPr>
            <w:r w:rsidRPr="00495459">
              <w:t>Type</w:t>
            </w:r>
          </w:p>
        </w:tc>
        <w:tc>
          <w:tcPr>
            <w:tcW w:w="3060" w:type="dxa"/>
            <w:shd w:val="clear" w:color="auto" w:fill="D9E2F3" w:themeFill="accent5" w:themeFillTint="33"/>
            <w:vAlign w:val="center"/>
          </w:tcPr>
          <w:p w14:paraId="581D8D0A" w14:textId="2C3EC14F" w:rsidR="002944A2" w:rsidRPr="00495459" w:rsidRDefault="002944A2" w:rsidP="002761FE">
            <w:pPr>
              <w:jc w:val="left"/>
            </w:pPr>
            <w:r w:rsidRPr="00495459">
              <w:t>Name</w:t>
            </w:r>
          </w:p>
        </w:tc>
        <w:tc>
          <w:tcPr>
            <w:tcW w:w="3330" w:type="dxa"/>
            <w:shd w:val="clear" w:color="auto" w:fill="D9E2F3" w:themeFill="accent5" w:themeFillTint="33"/>
            <w:vAlign w:val="center"/>
          </w:tcPr>
          <w:p w14:paraId="23EA81CC" w14:textId="73F6A4CF" w:rsidR="002944A2" w:rsidRPr="00495459" w:rsidRDefault="002944A2" w:rsidP="002761FE">
            <w:pPr>
              <w:jc w:val="left"/>
            </w:pPr>
            <w:r w:rsidRPr="00495459">
              <w:t>Description</w:t>
            </w:r>
          </w:p>
        </w:tc>
      </w:tr>
      <w:tr w:rsidR="002944A2" w14:paraId="5ECF518F" w14:textId="77777777" w:rsidTr="0763716C">
        <w:trPr>
          <w:trHeight w:val="413"/>
        </w:trPr>
        <w:tc>
          <w:tcPr>
            <w:tcW w:w="1255" w:type="dxa"/>
            <w:vAlign w:val="center"/>
          </w:tcPr>
          <w:p w14:paraId="7042C68C" w14:textId="0329030F" w:rsidR="002944A2" w:rsidRDefault="002944A2" w:rsidP="002761FE">
            <w:pPr>
              <w:jc w:val="left"/>
            </w:pPr>
          </w:p>
        </w:tc>
        <w:tc>
          <w:tcPr>
            <w:tcW w:w="1710" w:type="dxa"/>
          </w:tcPr>
          <w:p w14:paraId="5FEAE2FF" w14:textId="70E652D7" w:rsidR="002944A2" w:rsidRDefault="002944A2" w:rsidP="002761FE">
            <w:pPr>
              <w:jc w:val="left"/>
            </w:pPr>
          </w:p>
        </w:tc>
        <w:tc>
          <w:tcPr>
            <w:tcW w:w="3060" w:type="dxa"/>
            <w:vAlign w:val="center"/>
          </w:tcPr>
          <w:p w14:paraId="42CF8987" w14:textId="02959263" w:rsidR="002944A2" w:rsidRDefault="002944A2" w:rsidP="002761FE">
            <w:pPr>
              <w:jc w:val="left"/>
            </w:pPr>
          </w:p>
        </w:tc>
        <w:tc>
          <w:tcPr>
            <w:tcW w:w="3330" w:type="dxa"/>
            <w:vAlign w:val="center"/>
          </w:tcPr>
          <w:p w14:paraId="4CC7EF0E" w14:textId="124D75C2" w:rsidR="002944A2" w:rsidRDefault="002944A2" w:rsidP="002761FE">
            <w:pPr>
              <w:jc w:val="left"/>
            </w:pPr>
          </w:p>
        </w:tc>
      </w:tr>
    </w:tbl>
    <w:p w14:paraId="0581FD8D" w14:textId="05766A60" w:rsidR="00276C97" w:rsidRDefault="00CA4284" w:rsidP="00604A7A">
      <w:pPr>
        <w:pStyle w:val="NormalCenter"/>
      </w:pPr>
      <w:bookmarkStart w:id="20" w:name="_Toc527368023"/>
      <w:r>
        <w:t>${</w:t>
      </w:r>
      <w:proofErr w:type="spellStart"/>
      <w:r>
        <w:t>System_Context_</w:t>
      </w:r>
      <w:r w:rsidR="00604A7A">
        <w:t>Elements</w:t>
      </w:r>
      <w:bookmarkEnd w:id="20"/>
      <w:r w:rsidR="00AE49F1">
        <w:t>_T</w:t>
      </w:r>
      <w:r w:rsidR="003F0257">
        <w:t>able_name</w:t>
      </w:r>
      <w:proofErr w:type="spellEnd"/>
      <w:r>
        <w:t>}</w:t>
      </w:r>
    </w:p>
    <w:p w14:paraId="0183447F" w14:textId="707023C0" w:rsidR="00D42440" w:rsidRDefault="00D42440" w:rsidP="00D42440"/>
    <w:p w14:paraId="23E75A2F" w14:textId="63E4E3F7" w:rsidR="00D42440" w:rsidRDefault="00D42440" w:rsidP="00D42440">
      <w:pPr>
        <w:pStyle w:val="Heading3"/>
      </w:pPr>
      <w:bookmarkStart w:id="21" w:name="_Toc527368084"/>
      <w:r>
        <w:t>System Context Connector Relationships</w:t>
      </w:r>
      <w:bookmarkEnd w:id="21"/>
    </w:p>
    <w:tbl>
      <w:tblPr>
        <w:tblStyle w:val="TableGrid"/>
        <w:tblW w:w="8905" w:type="dxa"/>
        <w:tblLook w:val="04A0" w:firstRow="1" w:lastRow="0" w:firstColumn="1" w:lastColumn="0" w:noHBand="0" w:noVBand="1"/>
      </w:tblPr>
      <w:tblGrid>
        <w:gridCol w:w="2968"/>
        <w:gridCol w:w="2968"/>
        <w:gridCol w:w="2969"/>
      </w:tblGrid>
      <w:tr w:rsidR="00D42440" w:rsidRPr="00495459" w14:paraId="0BC9B58C" w14:textId="77777777" w:rsidTr="00D42440">
        <w:trPr>
          <w:trHeight w:val="413"/>
        </w:trPr>
        <w:tc>
          <w:tcPr>
            <w:tcW w:w="2968" w:type="dxa"/>
            <w:shd w:val="clear" w:color="auto" w:fill="D9E2F3" w:themeFill="accent5" w:themeFillTint="33"/>
            <w:vAlign w:val="center"/>
          </w:tcPr>
          <w:p w14:paraId="6AE55CF4" w14:textId="5FA5FBA4" w:rsidR="00D42440" w:rsidRPr="00495459" w:rsidRDefault="00D42440" w:rsidP="00D42440">
            <w:pPr>
              <w:jc w:val="left"/>
            </w:pPr>
            <w:r>
              <w:t>Connector</w:t>
            </w:r>
            <w:r w:rsidR="00C273A3">
              <w:t xml:space="preserve"> Name</w:t>
            </w:r>
          </w:p>
        </w:tc>
        <w:tc>
          <w:tcPr>
            <w:tcW w:w="2968" w:type="dxa"/>
            <w:shd w:val="clear" w:color="auto" w:fill="D9E2F3" w:themeFill="accent5" w:themeFillTint="33"/>
            <w:vAlign w:val="center"/>
          </w:tcPr>
          <w:p w14:paraId="3CC990A6" w14:textId="082718F8" w:rsidR="00D42440" w:rsidRPr="00495459" w:rsidRDefault="00D42440" w:rsidP="00D42440">
            <w:pPr>
              <w:jc w:val="left"/>
            </w:pPr>
            <w:r>
              <w:t>From</w:t>
            </w:r>
          </w:p>
        </w:tc>
        <w:tc>
          <w:tcPr>
            <w:tcW w:w="2969" w:type="dxa"/>
            <w:shd w:val="clear" w:color="auto" w:fill="D9E2F3" w:themeFill="accent5" w:themeFillTint="33"/>
            <w:vAlign w:val="center"/>
          </w:tcPr>
          <w:p w14:paraId="1BBF0FB1" w14:textId="08A09DCE" w:rsidR="00D42440" w:rsidRPr="00495459" w:rsidRDefault="00D42440" w:rsidP="00D42440">
            <w:pPr>
              <w:jc w:val="left"/>
            </w:pPr>
            <w:r>
              <w:t>To</w:t>
            </w:r>
          </w:p>
        </w:tc>
      </w:tr>
      <w:tr w:rsidR="00D42440" w14:paraId="2EC51732" w14:textId="77777777" w:rsidTr="00D42440">
        <w:trPr>
          <w:trHeight w:val="413"/>
        </w:trPr>
        <w:tc>
          <w:tcPr>
            <w:tcW w:w="2968" w:type="dxa"/>
            <w:vAlign w:val="center"/>
          </w:tcPr>
          <w:p w14:paraId="62055ED4" w14:textId="6020DE14" w:rsidR="00D42440" w:rsidRDefault="00D42440" w:rsidP="00D42440">
            <w:pPr>
              <w:jc w:val="left"/>
            </w:pPr>
          </w:p>
        </w:tc>
        <w:tc>
          <w:tcPr>
            <w:tcW w:w="2968" w:type="dxa"/>
            <w:vAlign w:val="center"/>
          </w:tcPr>
          <w:p w14:paraId="2B5975DE" w14:textId="67F49967" w:rsidR="00D42440" w:rsidRDefault="00D42440" w:rsidP="00D42440">
            <w:pPr>
              <w:jc w:val="left"/>
            </w:pPr>
          </w:p>
        </w:tc>
        <w:tc>
          <w:tcPr>
            <w:tcW w:w="2969" w:type="dxa"/>
            <w:vAlign w:val="center"/>
          </w:tcPr>
          <w:p w14:paraId="220B839E" w14:textId="2DADF317" w:rsidR="00D42440" w:rsidRDefault="00D42440" w:rsidP="00D42440">
            <w:pPr>
              <w:jc w:val="left"/>
            </w:pPr>
          </w:p>
        </w:tc>
      </w:tr>
    </w:tbl>
    <w:p w14:paraId="71E903C5" w14:textId="59678766" w:rsidR="00D42440" w:rsidRDefault="00744833" w:rsidP="00D42440">
      <w:pPr>
        <w:pStyle w:val="NormalCenter"/>
      </w:pPr>
      <w:bookmarkStart w:id="22" w:name="_Toc527368024"/>
      <w:r>
        <w:t>${</w:t>
      </w:r>
      <w:proofErr w:type="spellStart"/>
      <w:r>
        <w:t>System_Context_Connector_</w:t>
      </w:r>
      <w:r w:rsidR="00D42440">
        <w:t>Relationships</w:t>
      </w:r>
      <w:bookmarkEnd w:id="22"/>
      <w:r>
        <w:t>_</w:t>
      </w:r>
      <w:r w:rsidR="00AE49F1">
        <w:t>T</w:t>
      </w:r>
      <w:r>
        <w:t>able_name</w:t>
      </w:r>
      <w:proofErr w:type="spellEnd"/>
      <w:r>
        <w:t>}</w:t>
      </w:r>
    </w:p>
    <w:p w14:paraId="72055867" w14:textId="77777777" w:rsidR="00D42440" w:rsidRPr="0025671D" w:rsidRDefault="00D42440" w:rsidP="00D42440"/>
    <w:p w14:paraId="521D61DA" w14:textId="77777777" w:rsidR="00D42440" w:rsidRPr="0025671D" w:rsidRDefault="00D42440" w:rsidP="00D42440"/>
    <w:p w14:paraId="46734B40" w14:textId="1B18AC4B" w:rsidR="007C18AA" w:rsidRDefault="007C18AA" w:rsidP="007C18AA">
      <w:pPr>
        <w:pStyle w:val="Heading1"/>
      </w:pPr>
      <w:bookmarkStart w:id="23" w:name="_Toc527368085"/>
      <w:r>
        <w:lastRenderedPageBreak/>
        <w:t>Requirement</w:t>
      </w:r>
      <w:bookmarkEnd w:id="23"/>
    </w:p>
    <w:p w14:paraId="01BF75A7" w14:textId="1A9CF55F" w:rsidR="008500DC" w:rsidRDefault="008500DC" w:rsidP="008500DC">
      <w:pPr>
        <w:pStyle w:val="Heading2"/>
        <w:rPr>
          <w:lang w:eastAsia="zh-CN"/>
        </w:rPr>
      </w:pPr>
      <w:bookmarkStart w:id="24" w:name="_Toc2870062"/>
      <w:bookmarkStart w:id="25" w:name="_Toc527368086"/>
      <w:r>
        <w:rPr>
          <w:lang w:eastAsia="zh-CN"/>
        </w:rPr>
        <w:t>Use Case Model</w:t>
      </w:r>
    </w:p>
    <w:p w14:paraId="487B60AB" w14:textId="7534B2E2" w:rsidR="008500DC" w:rsidRPr="008500DC" w:rsidRDefault="0014291E" w:rsidP="008500DC">
      <w:pPr>
        <w:pStyle w:val="Heading3"/>
        <w:rPr>
          <w:lang w:eastAsia="zh-CN"/>
        </w:rPr>
      </w:pPr>
      <w:r w:rsidRPr="00EE11DE">
        <w:rPr>
          <w:lang w:eastAsia="zh-CN"/>
        </w:rPr>
        <w:t xml:space="preserve">Use Case </w:t>
      </w:r>
      <w:bookmarkEnd w:id="24"/>
      <w:r w:rsidR="00C622C0">
        <w:rPr>
          <w:lang w:eastAsia="zh-CN"/>
        </w:rPr>
        <w:t>Diagram</w:t>
      </w:r>
      <w:bookmarkStart w:id="26" w:name="_Toc2870063"/>
    </w:p>
    <w:bookmarkEnd w:id="26"/>
    <w:p w14:paraId="31EE180A" w14:textId="660B346C" w:rsidR="0014291E" w:rsidRDefault="00C622C0" w:rsidP="008500DC">
      <w:pPr>
        <w:pStyle w:val="Heading4"/>
      </w:pPr>
      <w:r>
        <w:t>${</w:t>
      </w:r>
      <w:proofErr w:type="spellStart"/>
      <w:r w:rsidR="007B7F4E">
        <w:t>use_case</w:t>
      </w:r>
      <w:r>
        <w:t>_diagram_name</w:t>
      </w:r>
      <w:proofErr w:type="spellEnd"/>
      <w:r>
        <w:t>}</w:t>
      </w:r>
    </w:p>
    <w:p w14:paraId="56E701AD" w14:textId="29EF73FE" w:rsidR="00C50E40" w:rsidRPr="00C50E40" w:rsidRDefault="00C50E40" w:rsidP="00C50E40">
      <w:pPr>
        <w:rPr>
          <w:lang w:eastAsia="zh-CN"/>
        </w:rPr>
      </w:pPr>
      <w:r>
        <w:rPr>
          <w:lang w:eastAsia="zh-CN"/>
        </w:rPr>
        <w:t>${</w:t>
      </w:r>
      <w:proofErr w:type="spellStart"/>
      <w:r>
        <w:rPr>
          <w:lang w:eastAsia="zh-CN"/>
        </w:rPr>
        <w:t>use_case_diagram_description</w:t>
      </w:r>
      <w:proofErr w:type="spellEnd"/>
      <w:r>
        <w:rPr>
          <w:lang w:eastAsia="zh-CN"/>
        </w:rPr>
        <w:t>}</w:t>
      </w:r>
    </w:p>
    <w:p w14:paraId="161D0F9A" w14:textId="1D0ED505" w:rsidR="0014291E" w:rsidRDefault="00C622C0" w:rsidP="008500DC">
      <w:pPr>
        <w:pStyle w:val="Heading5"/>
      </w:pPr>
      <w:bookmarkStart w:id="27" w:name="_Toc2870064"/>
      <w:r>
        <w:t>${</w:t>
      </w:r>
      <w:proofErr w:type="spellStart"/>
      <w:r w:rsidR="007B7F4E">
        <w:t>use_case</w:t>
      </w:r>
      <w:r>
        <w:t>_diagram_name</w:t>
      </w:r>
      <w:proofErr w:type="spellEnd"/>
      <w:r>
        <w:t>}</w:t>
      </w:r>
      <w:r w:rsidR="0014291E">
        <w:t xml:space="preserve"> Diagram</w:t>
      </w:r>
      <w:bookmarkEnd w:id="27"/>
    </w:p>
    <w:p w14:paraId="5EE20BFC" w14:textId="5C1F756A" w:rsidR="00C622C0" w:rsidRDefault="00C622C0" w:rsidP="00C622C0">
      <w:pPr>
        <w:pStyle w:val="NormalCenter"/>
      </w:pPr>
      <w:r>
        <w:t>${</w:t>
      </w:r>
      <w:proofErr w:type="spellStart"/>
      <w:r>
        <w:t>add_</w:t>
      </w:r>
      <w:r w:rsidR="007B7F4E">
        <w:t>use_case</w:t>
      </w:r>
      <w:r>
        <w:t>_</w:t>
      </w:r>
      <w:r w:rsidRPr="003F74CC">
        <w:t>diagram</w:t>
      </w:r>
      <w:proofErr w:type="spellEnd"/>
      <w:r>
        <w:t>}</w:t>
      </w:r>
    </w:p>
    <w:p w14:paraId="49F4429C" w14:textId="04335E31" w:rsidR="0014291E" w:rsidRDefault="00C622C0" w:rsidP="00C622C0">
      <w:pPr>
        <w:pStyle w:val="NormalCenter"/>
      </w:pPr>
      <w:r>
        <w:t>${</w:t>
      </w:r>
      <w:proofErr w:type="spellStart"/>
      <w:r w:rsidR="007B7F4E">
        <w:t>use_case</w:t>
      </w:r>
      <w:r>
        <w:t>_</w:t>
      </w:r>
      <w:r w:rsidR="00742F49">
        <w:t>diagram_</w:t>
      </w:r>
      <w:r w:rsidRPr="00EC753D">
        <w:t>picture</w:t>
      </w:r>
      <w:r>
        <w:t>_name</w:t>
      </w:r>
      <w:proofErr w:type="spellEnd"/>
      <w:r>
        <w:t>}</w:t>
      </w:r>
    </w:p>
    <w:p w14:paraId="3AAC45E5" w14:textId="77777777" w:rsidR="0014291E" w:rsidRPr="00504FAC" w:rsidRDefault="0014291E" w:rsidP="00C622C0">
      <w:pPr>
        <w:pStyle w:val="NormalCenter"/>
        <w:jc w:val="both"/>
      </w:pPr>
    </w:p>
    <w:p w14:paraId="7E023941" w14:textId="67B1AD49" w:rsidR="0014291E" w:rsidRDefault="00C622C0" w:rsidP="008500DC">
      <w:pPr>
        <w:pStyle w:val="Heading5"/>
      </w:pPr>
      <w:bookmarkStart w:id="28" w:name="_Toc2870065"/>
      <w:r>
        <w:t>${</w:t>
      </w:r>
      <w:proofErr w:type="spellStart"/>
      <w:r w:rsidR="007B7F4E">
        <w:t>use_case</w:t>
      </w:r>
      <w:r>
        <w:t>_diagram_name</w:t>
      </w:r>
      <w:proofErr w:type="spellEnd"/>
      <w:r>
        <w:t>}</w:t>
      </w:r>
      <w:r w:rsidR="0014291E">
        <w:t xml:space="preserve"> Elements</w:t>
      </w:r>
      <w:bookmarkEnd w:id="28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4"/>
        <w:gridCol w:w="3115"/>
        <w:gridCol w:w="3126"/>
      </w:tblGrid>
      <w:tr w:rsidR="0014291E" w14:paraId="2455D278" w14:textId="77777777" w:rsidTr="00414FB5">
        <w:tc>
          <w:tcPr>
            <w:tcW w:w="3114" w:type="dxa"/>
            <w:shd w:val="clear" w:color="auto" w:fill="D9E2F3" w:themeFill="accent5" w:themeFillTint="33"/>
          </w:tcPr>
          <w:p w14:paraId="365B755D" w14:textId="77777777" w:rsidR="0014291E" w:rsidRDefault="0014291E" w:rsidP="00414FB5">
            <w:r>
              <w:t>E</w:t>
            </w:r>
            <w:r w:rsidRPr="004C609C">
              <w:t>lement Type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14:paraId="6DB24946" w14:textId="77777777" w:rsidR="0014291E" w:rsidRDefault="0014291E" w:rsidP="00414FB5">
            <w:r>
              <w:t>Name</w:t>
            </w:r>
          </w:p>
        </w:tc>
        <w:tc>
          <w:tcPr>
            <w:tcW w:w="3126" w:type="dxa"/>
            <w:shd w:val="clear" w:color="auto" w:fill="D9E2F3" w:themeFill="accent5" w:themeFillTint="33"/>
          </w:tcPr>
          <w:p w14:paraId="6BB1F01F" w14:textId="77777777" w:rsidR="0014291E" w:rsidRDefault="0014291E" w:rsidP="00414FB5">
            <w:r>
              <w:t>Description</w:t>
            </w:r>
          </w:p>
        </w:tc>
      </w:tr>
      <w:tr w:rsidR="00C622C0" w14:paraId="5FD51F4B" w14:textId="77777777" w:rsidTr="00414FB5">
        <w:tc>
          <w:tcPr>
            <w:tcW w:w="3114" w:type="dxa"/>
          </w:tcPr>
          <w:p w14:paraId="0B780D27" w14:textId="69F50D32" w:rsidR="00C622C0" w:rsidRDefault="00C622C0" w:rsidP="00414FB5"/>
        </w:tc>
        <w:tc>
          <w:tcPr>
            <w:tcW w:w="3115" w:type="dxa"/>
          </w:tcPr>
          <w:p w14:paraId="179D568E" w14:textId="62EC59C8" w:rsidR="00C622C0" w:rsidRDefault="00C622C0" w:rsidP="00414FB5"/>
        </w:tc>
        <w:tc>
          <w:tcPr>
            <w:tcW w:w="3126" w:type="dxa"/>
          </w:tcPr>
          <w:p w14:paraId="0A0E40B5" w14:textId="77777777" w:rsidR="00C622C0" w:rsidRDefault="00C622C0" w:rsidP="00414FB5">
            <w:pPr>
              <w:rPr>
                <w:lang w:eastAsia="zh-CN"/>
              </w:rPr>
            </w:pPr>
          </w:p>
        </w:tc>
      </w:tr>
    </w:tbl>
    <w:p w14:paraId="5445A9D8" w14:textId="18C0613A" w:rsidR="00C622C0" w:rsidRDefault="00C622C0" w:rsidP="002307C5">
      <w:pPr>
        <w:pStyle w:val="NormalCenter"/>
      </w:pPr>
      <w:r>
        <w:t>${</w:t>
      </w:r>
      <w:r w:rsidR="007B7F4E">
        <w:t>use_case</w:t>
      </w:r>
      <w:r>
        <w:t>_</w:t>
      </w:r>
      <w:r w:rsidR="00977B18">
        <w:t>diagram_</w:t>
      </w:r>
      <w:r>
        <w:t>index0}: ${</w:t>
      </w:r>
      <w:proofErr w:type="spellStart"/>
      <w:r w:rsidR="00CA10EF">
        <w:t>use_case</w:t>
      </w:r>
      <w:r>
        <w:t>_diagram_name</w:t>
      </w:r>
      <w:proofErr w:type="spellEnd"/>
      <w:r>
        <w:t>} Elements</w:t>
      </w:r>
    </w:p>
    <w:p w14:paraId="41D9C9D5" w14:textId="77777777" w:rsidR="002307C5" w:rsidRPr="002307C5" w:rsidRDefault="002307C5" w:rsidP="002307C5">
      <w:pPr>
        <w:pStyle w:val="NormalCenter"/>
        <w:jc w:val="both"/>
      </w:pPr>
    </w:p>
    <w:p w14:paraId="21082AC1" w14:textId="27519365" w:rsidR="0014291E" w:rsidRDefault="00C622C0" w:rsidP="008500DC">
      <w:pPr>
        <w:pStyle w:val="Heading5"/>
      </w:pPr>
      <w:bookmarkStart w:id="29" w:name="_Toc2870066"/>
      <w:r>
        <w:t>${</w:t>
      </w:r>
      <w:proofErr w:type="spellStart"/>
      <w:r w:rsidR="007B7F4E">
        <w:t>use_case</w:t>
      </w:r>
      <w:r>
        <w:t>_diagram_name</w:t>
      </w:r>
      <w:proofErr w:type="spellEnd"/>
      <w:r>
        <w:t>}</w:t>
      </w:r>
      <w:r w:rsidR="0014291E">
        <w:t xml:space="preserve"> </w:t>
      </w:r>
      <w:r w:rsidR="0014291E" w:rsidRPr="008C3BDE">
        <w:t xml:space="preserve">Association </w:t>
      </w:r>
      <w:proofErr w:type="spellStart"/>
      <w:r w:rsidR="0014291E" w:rsidRPr="008C3BDE">
        <w:t>table</w:t>
      </w:r>
      <w:bookmarkEnd w:id="29"/>
      <w:proofErr w:type="spellEnd"/>
    </w:p>
    <w:tbl>
      <w:tblPr>
        <w:tblStyle w:val="TableGrid"/>
        <w:tblW w:w="9437" w:type="dxa"/>
        <w:tblLook w:val="04A0" w:firstRow="1" w:lastRow="0" w:firstColumn="1" w:lastColumn="0" w:noHBand="0" w:noVBand="1"/>
      </w:tblPr>
      <w:tblGrid>
        <w:gridCol w:w="2423"/>
        <w:gridCol w:w="2423"/>
        <w:gridCol w:w="2429"/>
        <w:gridCol w:w="2162"/>
      </w:tblGrid>
      <w:tr w:rsidR="0014291E" w14:paraId="2442B31D" w14:textId="77777777" w:rsidTr="00414FB5">
        <w:trPr>
          <w:trHeight w:val="418"/>
        </w:trPr>
        <w:tc>
          <w:tcPr>
            <w:tcW w:w="2423" w:type="dxa"/>
            <w:shd w:val="clear" w:color="auto" w:fill="D9E2F3" w:themeFill="accent5" w:themeFillTint="33"/>
          </w:tcPr>
          <w:p w14:paraId="515CFA64" w14:textId="77777777" w:rsidR="0014291E" w:rsidRDefault="0014291E" w:rsidP="00414FB5">
            <w:r>
              <w:rPr>
                <w:lang w:val="da-DK"/>
              </w:rPr>
              <w:t xml:space="preserve">From </w:t>
            </w:r>
            <w:proofErr w:type="spellStart"/>
            <w:r>
              <w:rPr>
                <w:lang w:val="da-DK"/>
              </w:rPr>
              <w:t>Actor</w:t>
            </w:r>
            <w:proofErr w:type="spellEnd"/>
            <w:r>
              <w:rPr>
                <w:lang w:val="da-DK"/>
              </w:rPr>
              <w:t xml:space="preserve"> </w:t>
            </w:r>
            <w:proofErr w:type="spellStart"/>
            <w:r>
              <w:rPr>
                <w:lang w:val="da-DK"/>
              </w:rPr>
              <w:t>Name</w:t>
            </w:r>
            <w:proofErr w:type="spellEnd"/>
          </w:p>
        </w:tc>
        <w:tc>
          <w:tcPr>
            <w:tcW w:w="2423" w:type="dxa"/>
            <w:shd w:val="clear" w:color="auto" w:fill="D9E2F3" w:themeFill="accent5" w:themeFillTint="33"/>
          </w:tcPr>
          <w:p w14:paraId="76FEA4B8" w14:textId="77777777" w:rsidR="0014291E" w:rsidRDefault="0014291E" w:rsidP="00414FB5">
            <w:r>
              <w:t>To Use Case Name</w:t>
            </w:r>
          </w:p>
        </w:tc>
        <w:tc>
          <w:tcPr>
            <w:tcW w:w="2429" w:type="dxa"/>
            <w:shd w:val="clear" w:color="auto" w:fill="D9E2F3" w:themeFill="accent5" w:themeFillTint="33"/>
          </w:tcPr>
          <w:p w14:paraId="2202113E" w14:textId="77777777" w:rsidR="0014291E" w:rsidRDefault="0014291E" w:rsidP="00414FB5">
            <w:r>
              <w:t>Name</w:t>
            </w:r>
          </w:p>
        </w:tc>
        <w:tc>
          <w:tcPr>
            <w:tcW w:w="2162" w:type="dxa"/>
            <w:shd w:val="clear" w:color="auto" w:fill="D9E2F3" w:themeFill="accent5" w:themeFillTint="33"/>
          </w:tcPr>
          <w:p w14:paraId="445C4EAA" w14:textId="77777777" w:rsidR="0014291E" w:rsidRDefault="0014291E" w:rsidP="00414FB5">
            <w:r>
              <w:rPr>
                <w:rFonts w:hint="eastAsia"/>
              </w:rPr>
              <w:t>Description</w:t>
            </w:r>
          </w:p>
        </w:tc>
      </w:tr>
      <w:tr w:rsidR="00C622C0" w14:paraId="6D5884C4" w14:textId="77777777" w:rsidTr="00414FB5">
        <w:trPr>
          <w:trHeight w:val="444"/>
        </w:trPr>
        <w:tc>
          <w:tcPr>
            <w:tcW w:w="2423" w:type="dxa"/>
          </w:tcPr>
          <w:p w14:paraId="2DDE33D5" w14:textId="468E1FC4" w:rsidR="00C622C0" w:rsidRDefault="00C622C0" w:rsidP="00414FB5"/>
        </w:tc>
        <w:tc>
          <w:tcPr>
            <w:tcW w:w="2423" w:type="dxa"/>
          </w:tcPr>
          <w:p w14:paraId="4077331E" w14:textId="6D8947A3" w:rsidR="00C622C0" w:rsidRDefault="00C622C0" w:rsidP="00414FB5"/>
        </w:tc>
        <w:tc>
          <w:tcPr>
            <w:tcW w:w="2429" w:type="dxa"/>
          </w:tcPr>
          <w:p w14:paraId="37F0DD57" w14:textId="77777777" w:rsidR="00C622C0" w:rsidRDefault="00C622C0" w:rsidP="00414FB5">
            <w:pPr>
              <w:rPr>
                <w:lang w:eastAsia="zh-CN"/>
              </w:rPr>
            </w:pPr>
          </w:p>
        </w:tc>
        <w:tc>
          <w:tcPr>
            <w:tcW w:w="2162" w:type="dxa"/>
          </w:tcPr>
          <w:p w14:paraId="2E682B79" w14:textId="77777777" w:rsidR="00C622C0" w:rsidRDefault="00C622C0" w:rsidP="00414FB5">
            <w:pPr>
              <w:rPr>
                <w:lang w:eastAsia="zh-CN"/>
              </w:rPr>
            </w:pPr>
          </w:p>
        </w:tc>
      </w:tr>
    </w:tbl>
    <w:p w14:paraId="07D66DDB" w14:textId="49D708EA" w:rsidR="0014291E" w:rsidRPr="002307C5" w:rsidRDefault="00C622C0" w:rsidP="002307C5">
      <w:pPr>
        <w:pStyle w:val="NormalCenter"/>
      </w:pPr>
      <w:bookmarkStart w:id="30" w:name="_Toc2870204"/>
      <w:r w:rsidRPr="00C622C0">
        <w:t>${</w:t>
      </w:r>
      <w:r w:rsidR="007B7F4E">
        <w:t>use_case</w:t>
      </w:r>
      <w:r w:rsidR="00977B18">
        <w:t>_diagram</w:t>
      </w:r>
      <w:r w:rsidRPr="00C622C0">
        <w:t>_index1}: ${</w:t>
      </w:r>
      <w:proofErr w:type="spellStart"/>
      <w:r w:rsidR="00CA10EF">
        <w:t>use_case</w:t>
      </w:r>
      <w:r w:rsidRPr="00C622C0">
        <w:t>_diagram_name</w:t>
      </w:r>
      <w:proofErr w:type="spellEnd"/>
      <w:r w:rsidRPr="00C622C0">
        <w:t xml:space="preserve">} </w:t>
      </w:r>
      <w:r>
        <w:t>Association table</w:t>
      </w:r>
      <w:bookmarkEnd w:id="30"/>
    </w:p>
    <w:p w14:paraId="484116FE" w14:textId="77777777" w:rsidR="0014291E" w:rsidRPr="00F56149" w:rsidRDefault="0014291E" w:rsidP="0014291E">
      <w:pPr>
        <w:rPr>
          <w:lang w:val="da-DK"/>
        </w:rPr>
      </w:pPr>
    </w:p>
    <w:p w14:paraId="041BDD1A" w14:textId="038EDBFB" w:rsidR="0014291E" w:rsidRDefault="00C622C0" w:rsidP="008500DC">
      <w:pPr>
        <w:pStyle w:val="Heading5"/>
      </w:pPr>
      <w:bookmarkStart w:id="31" w:name="_Toc2870067"/>
      <w:r>
        <w:t>${</w:t>
      </w:r>
      <w:proofErr w:type="spellStart"/>
      <w:r w:rsidR="007B7F4E">
        <w:t>use_case</w:t>
      </w:r>
      <w:r>
        <w:t>_diagram_name</w:t>
      </w:r>
      <w:proofErr w:type="spellEnd"/>
      <w:r>
        <w:t>}</w:t>
      </w:r>
      <w:r w:rsidR="0014291E">
        <w:t xml:space="preserve"> </w:t>
      </w:r>
      <w:proofErr w:type="spellStart"/>
      <w:r w:rsidR="0014291E" w:rsidRPr="008C3BDE">
        <w:t>Relationship</w:t>
      </w:r>
      <w:proofErr w:type="spellEnd"/>
      <w:r w:rsidR="0014291E" w:rsidRPr="008C3BDE">
        <w:t xml:space="preserve"> </w:t>
      </w:r>
      <w:proofErr w:type="spellStart"/>
      <w:r w:rsidR="0014291E" w:rsidRPr="008C3BDE">
        <w:t>table</w:t>
      </w:r>
      <w:bookmarkEnd w:id="31"/>
      <w:proofErr w:type="spellEnd"/>
    </w:p>
    <w:tbl>
      <w:tblPr>
        <w:tblStyle w:val="TableGrid"/>
        <w:tblW w:w="9187" w:type="dxa"/>
        <w:tblLook w:val="04A0" w:firstRow="1" w:lastRow="0" w:firstColumn="1" w:lastColumn="0" w:noHBand="0" w:noVBand="1"/>
      </w:tblPr>
      <w:tblGrid>
        <w:gridCol w:w="2547"/>
        <w:gridCol w:w="1843"/>
        <w:gridCol w:w="1559"/>
        <w:gridCol w:w="1417"/>
        <w:gridCol w:w="1821"/>
      </w:tblGrid>
      <w:tr w:rsidR="0014291E" w14:paraId="454AEC5F" w14:textId="77777777" w:rsidTr="00414FB5">
        <w:trPr>
          <w:trHeight w:val="424"/>
        </w:trPr>
        <w:tc>
          <w:tcPr>
            <w:tcW w:w="2547" w:type="dxa"/>
            <w:shd w:val="clear" w:color="auto" w:fill="D9E2F3" w:themeFill="accent5" w:themeFillTint="33"/>
          </w:tcPr>
          <w:p w14:paraId="3BFDE538" w14:textId="77777777" w:rsidR="0014291E" w:rsidRDefault="0014291E" w:rsidP="00414FB5">
            <w:r>
              <w:rPr>
                <w:lang w:val="da-DK"/>
              </w:rPr>
              <w:t xml:space="preserve">From </w:t>
            </w:r>
            <w:proofErr w:type="spellStart"/>
            <w:r>
              <w:rPr>
                <w:lang w:val="da-DK"/>
              </w:rPr>
              <w:t>Use</w:t>
            </w:r>
            <w:proofErr w:type="spellEnd"/>
            <w:r>
              <w:rPr>
                <w:lang w:val="da-DK"/>
              </w:rPr>
              <w:t xml:space="preserve"> Case </w:t>
            </w:r>
            <w:proofErr w:type="spellStart"/>
            <w:r>
              <w:rPr>
                <w:lang w:val="da-DK"/>
              </w:rPr>
              <w:t>Name</w:t>
            </w:r>
            <w:proofErr w:type="spellEnd"/>
          </w:p>
        </w:tc>
        <w:tc>
          <w:tcPr>
            <w:tcW w:w="1843" w:type="dxa"/>
            <w:shd w:val="clear" w:color="auto" w:fill="D9E2F3" w:themeFill="accent5" w:themeFillTint="33"/>
          </w:tcPr>
          <w:p w14:paraId="164F66B8" w14:textId="77777777" w:rsidR="0014291E" w:rsidRDefault="0014291E" w:rsidP="00414FB5">
            <w:r>
              <w:t>To Use Case Name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7F245E5B" w14:textId="77777777" w:rsidR="0014291E" w:rsidRDefault="0014291E" w:rsidP="00414FB5">
            <w:r>
              <w:t>Type</w:t>
            </w:r>
          </w:p>
        </w:tc>
        <w:tc>
          <w:tcPr>
            <w:tcW w:w="1417" w:type="dxa"/>
            <w:shd w:val="clear" w:color="auto" w:fill="D9E2F3" w:themeFill="accent5" w:themeFillTint="33"/>
          </w:tcPr>
          <w:p w14:paraId="3144CE22" w14:textId="77777777" w:rsidR="0014291E" w:rsidRPr="00EC3293" w:rsidRDefault="0014291E" w:rsidP="00414FB5">
            <w:r w:rsidRPr="003F74CC">
              <w:t>Name</w:t>
            </w:r>
          </w:p>
        </w:tc>
        <w:tc>
          <w:tcPr>
            <w:tcW w:w="1821" w:type="dxa"/>
            <w:shd w:val="clear" w:color="auto" w:fill="D9E2F3" w:themeFill="accent5" w:themeFillTint="33"/>
          </w:tcPr>
          <w:p w14:paraId="37A4B89B" w14:textId="77777777" w:rsidR="0014291E" w:rsidRPr="003F74CC" w:rsidRDefault="0014291E" w:rsidP="00414FB5">
            <w:r>
              <w:rPr>
                <w:rFonts w:hint="eastAsia"/>
              </w:rPr>
              <w:t>Description</w:t>
            </w:r>
          </w:p>
        </w:tc>
      </w:tr>
      <w:tr w:rsidR="0014291E" w14:paraId="24C8C84C" w14:textId="77777777" w:rsidTr="00414FB5">
        <w:trPr>
          <w:trHeight w:val="425"/>
        </w:trPr>
        <w:tc>
          <w:tcPr>
            <w:tcW w:w="2547" w:type="dxa"/>
          </w:tcPr>
          <w:p w14:paraId="32244D4B" w14:textId="26047696" w:rsidR="0014291E" w:rsidRDefault="0014291E" w:rsidP="00414FB5"/>
        </w:tc>
        <w:tc>
          <w:tcPr>
            <w:tcW w:w="1843" w:type="dxa"/>
          </w:tcPr>
          <w:p w14:paraId="35B609B8" w14:textId="77777777" w:rsidR="0014291E" w:rsidRDefault="0014291E" w:rsidP="00414FB5"/>
        </w:tc>
        <w:tc>
          <w:tcPr>
            <w:tcW w:w="1559" w:type="dxa"/>
          </w:tcPr>
          <w:p w14:paraId="239F98A9" w14:textId="77777777" w:rsidR="0014291E" w:rsidRDefault="0014291E" w:rsidP="00414FB5">
            <w:pPr>
              <w:rPr>
                <w:lang w:eastAsia="zh-CN"/>
              </w:rPr>
            </w:pPr>
          </w:p>
        </w:tc>
        <w:tc>
          <w:tcPr>
            <w:tcW w:w="1417" w:type="dxa"/>
          </w:tcPr>
          <w:p w14:paraId="3CB04371" w14:textId="77777777" w:rsidR="0014291E" w:rsidRDefault="0014291E" w:rsidP="00414FB5">
            <w:pPr>
              <w:rPr>
                <w:lang w:eastAsia="zh-CN"/>
              </w:rPr>
            </w:pPr>
          </w:p>
        </w:tc>
        <w:tc>
          <w:tcPr>
            <w:tcW w:w="1821" w:type="dxa"/>
          </w:tcPr>
          <w:p w14:paraId="51181ACB" w14:textId="77777777" w:rsidR="0014291E" w:rsidRDefault="0014291E" w:rsidP="00414FB5">
            <w:pPr>
              <w:rPr>
                <w:lang w:eastAsia="zh-CN"/>
              </w:rPr>
            </w:pPr>
          </w:p>
        </w:tc>
      </w:tr>
    </w:tbl>
    <w:p w14:paraId="52D652F1" w14:textId="34D49B17" w:rsidR="00C622C0" w:rsidRDefault="00C622C0" w:rsidP="002307C5">
      <w:pPr>
        <w:pStyle w:val="NormalCenter"/>
      </w:pPr>
      <w:bookmarkStart w:id="32" w:name="_Toc2870205"/>
      <w:r w:rsidRPr="00C622C0">
        <w:t>${</w:t>
      </w:r>
      <w:r w:rsidR="007B7F4E">
        <w:t>use_case</w:t>
      </w:r>
      <w:r w:rsidR="00977B18">
        <w:t>_diagram</w:t>
      </w:r>
      <w:r w:rsidRPr="00C622C0">
        <w:t>_index</w:t>
      </w:r>
      <w:r w:rsidR="00B12256">
        <w:t>2</w:t>
      </w:r>
      <w:r w:rsidRPr="00C622C0">
        <w:t>}: ${</w:t>
      </w:r>
      <w:proofErr w:type="spellStart"/>
      <w:r w:rsidR="00FD1078">
        <w:t>use_case</w:t>
      </w:r>
      <w:r w:rsidRPr="00C622C0">
        <w:t>_diagram_name</w:t>
      </w:r>
      <w:proofErr w:type="spellEnd"/>
      <w:r w:rsidRPr="00C622C0">
        <w:t>}</w:t>
      </w:r>
      <w:r w:rsidR="00B12256">
        <w:t xml:space="preserve"> </w:t>
      </w:r>
      <w:r w:rsidR="0014291E">
        <w:t>Relationship table</w:t>
      </w:r>
      <w:bookmarkEnd w:id="32"/>
    </w:p>
    <w:p w14:paraId="1E5D90B2" w14:textId="77777777" w:rsidR="002307C5" w:rsidRDefault="002307C5" w:rsidP="002307C5">
      <w:pPr>
        <w:pStyle w:val="NormalCenter"/>
        <w:jc w:val="both"/>
        <w:rPr>
          <w:lang w:eastAsia="zh-CN"/>
        </w:rPr>
      </w:pPr>
    </w:p>
    <w:p w14:paraId="1E45D66E" w14:textId="514C2AA0" w:rsidR="007C18AA" w:rsidRDefault="007C18AA" w:rsidP="008500DC">
      <w:pPr>
        <w:pStyle w:val="Heading3"/>
        <w:rPr>
          <w:lang w:eastAsia="zh-CN"/>
        </w:rPr>
      </w:pPr>
      <w:r>
        <w:rPr>
          <w:lang w:eastAsia="zh-CN"/>
        </w:rPr>
        <w:t>Use Cases</w:t>
      </w:r>
      <w:bookmarkEnd w:id="25"/>
    </w:p>
    <w:p w14:paraId="188B84EF" w14:textId="23DAF32E" w:rsidR="001A3EDA" w:rsidRPr="001A3EDA" w:rsidRDefault="001A3EDA" w:rsidP="001A3EDA">
      <w:r>
        <w:t>This is a summary of all the Use Cases in the architecture.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4"/>
        <w:gridCol w:w="3115"/>
        <w:gridCol w:w="3126"/>
      </w:tblGrid>
      <w:tr w:rsidR="007C18AA" w14:paraId="0BF9481B" w14:textId="77777777" w:rsidTr="007E5424">
        <w:tc>
          <w:tcPr>
            <w:tcW w:w="3114" w:type="dxa"/>
            <w:shd w:val="clear" w:color="auto" w:fill="D9E2F3" w:themeFill="accent5" w:themeFillTint="33"/>
          </w:tcPr>
          <w:p w14:paraId="5B6BEFC3" w14:textId="77777777" w:rsidR="007C18AA" w:rsidRPr="00495459" w:rsidRDefault="007C18AA" w:rsidP="00B41302">
            <w:pPr>
              <w:jc w:val="left"/>
            </w:pPr>
            <w:r w:rsidRPr="00495459">
              <w:t>ID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14:paraId="56DA0419" w14:textId="77777777" w:rsidR="007C18AA" w:rsidRPr="00495459" w:rsidRDefault="007C18AA" w:rsidP="00B41302">
            <w:pPr>
              <w:jc w:val="left"/>
            </w:pPr>
            <w:r w:rsidRPr="00495459">
              <w:t>Name</w:t>
            </w:r>
          </w:p>
        </w:tc>
        <w:tc>
          <w:tcPr>
            <w:tcW w:w="3126" w:type="dxa"/>
            <w:shd w:val="clear" w:color="auto" w:fill="D9E2F3" w:themeFill="accent5" w:themeFillTint="33"/>
          </w:tcPr>
          <w:p w14:paraId="04DC2161" w14:textId="4FA22B9B" w:rsidR="007C18AA" w:rsidRPr="00495459" w:rsidRDefault="007C18AA" w:rsidP="00B41302">
            <w:pPr>
              <w:jc w:val="left"/>
            </w:pPr>
            <w:r>
              <w:t>Package Name</w:t>
            </w:r>
          </w:p>
        </w:tc>
      </w:tr>
      <w:tr w:rsidR="007C18AA" w14:paraId="600974D1" w14:textId="77777777" w:rsidTr="007E5424">
        <w:tc>
          <w:tcPr>
            <w:tcW w:w="3114" w:type="dxa"/>
          </w:tcPr>
          <w:p w14:paraId="754FDA52" w14:textId="77777777" w:rsidR="007C18AA" w:rsidRDefault="007C18AA" w:rsidP="00B41302"/>
        </w:tc>
        <w:tc>
          <w:tcPr>
            <w:tcW w:w="3115" w:type="dxa"/>
          </w:tcPr>
          <w:p w14:paraId="13776391" w14:textId="77777777" w:rsidR="007C18AA" w:rsidRDefault="007C18AA" w:rsidP="00B41302"/>
        </w:tc>
        <w:tc>
          <w:tcPr>
            <w:tcW w:w="3126" w:type="dxa"/>
          </w:tcPr>
          <w:p w14:paraId="66337B2E" w14:textId="77777777" w:rsidR="007C18AA" w:rsidRDefault="007C18AA" w:rsidP="00B41302"/>
        </w:tc>
      </w:tr>
    </w:tbl>
    <w:p w14:paraId="64222655" w14:textId="145880D4" w:rsidR="007C18AA" w:rsidRPr="00A47FD8" w:rsidRDefault="00814DE8" w:rsidP="007C18AA">
      <w:pPr>
        <w:pStyle w:val="NormalCenter"/>
        <w:rPr>
          <w:lang w:val="da-DK"/>
        </w:rPr>
      </w:pPr>
      <w:r>
        <w:t>${</w:t>
      </w:r>
      <w:proofErr w:type="spellStart"/>
      <w:r w:rsidRPr="00814DE8">
        <w:t>Use_Cases_Summary_Table_name</w:t>
      </w:r>
      <w:proofErr w:type="spellEnd"/>
      <w:r>
        <w:t>}</w:t>
      </w:r>
    </w:p>
    <w:p w14:paraId="27705FAE" w14:textId="440D400A" w:rsidR="007C18AA" w:rsidRPr="009B2571" w:rsidRDefault="007C18AA" w:rsidP="007C18AA">
      <w:pPr>
        <w:rPr>
          <w:lang w:val="da-DK"/>
        </w:rPr>
      </w:pPr>
    </w:p>
    <w:p w14:paraId="3535C394" w14:textId="6D53F5C3" w:rsidR="007C18AA" w:rsidRDefault="003E0576" w:rsidP="008500DC">
      <w:pPr>
        <w:pStyle w:val="Heading4"/>
      </w:pPr>
      <w:bookmarkStart w:id="33" w:name="_Toc527368087"/>
      <w:r>
        <w:t>${</w:t>
      </w:r>
      <w:proofErr w:type="spellStart"/>
      <w:r w:rsidR="00384A15">
        <w:t>use_case_</w:t>
      </w:r>
      <w:r w:rsidR="007C18AA">
        <w:t>id</w:t>
      </w:r>
      <w:proofErr w:type="spellEnd"/>
      <w:r>
        <w:t>}</w:t>
      </w:r>
      <w:r w:rsidR="007C18AA">
        <w:t xml:space="preserve"> - </w:t>
      </w:r>
      <w:r>
        <w:t>${</w:t>
      </w:r>
      <w:proofErr w:type="spellStart"/>
      <w:r w:rsidR="007C18AA">
        <w:t>use</w:t>
      </w:r>
      <w:r w:rsidR="00384A15">
        <w:t>_case_</w:t>
      </w:r>
      <w:r w:rsidR="007C18AA">
        <w:t>name</w:t>
      </w:r>
      <w:proofErr w:type="spellEnd"/>
      <w:r>
        <w:t>}</w:t>
      </w:r>
      <w:bookmarkEnd w:id="33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055"/>
        <w:gridCol w:w="6300"/>
      </w:tblGrid>
      <w:tr w:rsidR="007C18AA" w:rsidRPr="007C18AA" w14:paraId="6BC042E6" w14:textId="695EA6C9" w:rsidTr="007E5424">
        <w:tc>
          <w:tcPr>
            <w:tcW w:w="3055" w:type="dxa"/>
            <w:shd w:val="clear" w:color="auto" w:fill="D9E2F3" w:themeFill="accent5" w:themeFillTint="33"/>
          </w:tcPr>
          <w:p w14:paraId="42344ECF" w14:textId="77777777" w:rsidR="007C18AA" w:rsidRPr="007C18AA" w:rsidRDefault="007C18AA" w:rsidP="00B41302">
            <w:r w:rsidRPr="007C18AA">
              <w:t>ID</w:t>
            </w:r>
          </w:p>
        </w:tc>
        <w:tc>
          <w:tcPr>
            <w:tcW w:w="6300" w:type="dxa"/>
          </w:tcPr>
          <w:p w14:paraId="6F31552B" w14:textId="77777777" w:rsidR="007C18AA" w:rsidRPr="007C18AA" w:rsidRDefault="007C18AA" w:rsidP="00B41302"/>
        </w:tc>
      </w:tr>
      <w:tr w:rsidR="007C18AA" w:rsidRPr="007C18AA" w14:paraId="4C3F1993" w14:textId="529D3EE4" w:rsidTr="007E5424">
        <w:tc>
          <w:tcPr>
            <w:tcW w:w="3055" w:type="dxa"/>
            <w:shd w:val="clear" w:color="auto" w:fill="D9E2F3" w:themeFill="accent5" w:themeFillTint="33"/>
          </w:tcPr>
          <w:p w14:paraId="49D35A61" w14:textId="77777777" w:rsidR="007C18AA" w:rsidRPr="007C18AA" w:rsidRDefault="007C18AA" w:rsidP="00B41302">
            <w:r w:rsidRPr="007C18AA">
              <w:lastRenderedPageBreak/>
              <w:t>Name</w:t>
            </w:r>
          </w:p>
        </w:tc>
        <w:tc>
          <w:tcPr>
            <w:tcW w:w="6300" w:type="dxa"/>
          </w:tcPr>
          <w:p w14:paraId="75829CCC" w14:textId="77777777" w:rsidR="007C18AA" w:rsidRPr="007C18AA" w:rsidRDefault="007C18AA" w:rsidP="00B41302"/>
        </w:tc>
      </w:tr>
      <w:tr w:rsidR="007C18AA" w:rsidRPr="007C18AA" w14:paraId="3C58AF04" w14:textId="2EC6347F" w:rsidTr="007E5424">
        <w:tc>
          <w:tcPr>
            <w:tcW w:w="3055" w:type="dxa"/>
            <w:shd w:val="clear" w:color="auto" w:fill="D9E2F3" w:themeFill="accent5" w:themeFillTint="33"/>
          </w:tcPr>
          <w:p w14:paraId="2BC4EA2E" w14:textId="77777777" w:rsidR="007C18AA" w:rsidRPr="007C18AA" w:rsidRDefault="007C18AA" w:rsidP="00B41302">
            <w:r w:rsidRPr="007C18AA">
              <w:t>Package Name</w:t>
            </w:r>
          </w:p>
        </w:tc>
        <w:tc>
          <w:tcPr>
            <w:tcW w:w="6300" w:type="dxa"/>
          </w:tcPr>
          <w:p w14:paraId="04D8C5AE" w14:textId="77777777" w:rsidR="007C18AA" w:rsidRPr="007C18AA" w:rsidRDefault="007C18AA" w:rsidP="00B41302"/>
        </w:tc>
      </w:tr>
      <w:tr w:rsidR="007C18AA" w:rsidRPr="007C18AA" w14:paraId="5B820A2A" w14:textId="0B245A03" w:rsidTr="007E5424">
        <w:tc>
          <w:tcPr>
            <w:tcW w:w="3055" w:type="dxa"/>
            <w:shd w:val="clear" w:color="auto" w:fill="D9E2F3" w:themeFill="accent5" w:themeFillTint="33"/>
          </w:tcPr>
          <w:p w14:paraId="313F1128" w14:textId="77777777" w:rsidR="007C18AA" w:rsidRPr="007C18AA" w:rsidRDefault="007C18AA" w:rsidP="00B41302">
            <w:r w:rsidRPr="007C18AA">
              <w:t>Description</w:t>
            </w:r>
          </w:p>
        </w:tc>
        <w:tc>
          <w:tcPr>
            <w:tcW w:w="6300" w:type="dxa"/>
          </w:tcPr>
          <w:p w14:paraId="0C9DE89B" w14:textId="77777777" w:rsidR="007C18AA" w:rsidRPr="007C18AA" w:rsidRDefault="007C18AA" w:rsidP="00B41302"/>
        </w:tc>
      </w:tr>
      <w:tr w:rsidR="007C18AA" w:rsidRPr="007C18AA" w14:paraId="1B5D6078" w14:textId="20F128AD" w:rsidTr="007E5424">
        <w:tc>
          <w:tcPr>
            <w:tcW w:w="3055" w:type="dxa"/>
            <w:shd w:val="clear" w:color="auto" w:fill="D9E2F3" w:themeFill="accent5" w:themeFillTint="33"/>
          </w:tcPr>
          <w:p w14:paraId="26CCD6E9" w14:textId="77777777" w:rsidR="007C18AA" w:rsidRPr="007C18AA" w:rsidRDefault="007C18AA" w:rsidP="00B41302">
            <w:r w:rsidRPr="007C18AA">
              <w:t>List of Actors [Actor Name]</w:t>
            </w:r>
          </w:p>
        </w:tc>
        <w:tc>
          <w:tcPr>
            <w:tcW w:w="6300" w:type="dxa"/>
          </w:tcPr>
          <w:p w14:paraId="5EB22852" w14:textId="77777777" w:rsidR="007C18AA" w:rsidRPr="007C18AA" w:rsidRDefault="007C18AA" w:rsidP="00B41302"/>
        </w:tc>
      </w:tr>
      <w:tr w:rsidR="007C18AA" w:rsidRPr="007C18AA" w14:paraId="1139C1E0" w14:textId="73C1C9D2" w:rsidTr="007E5424">
        <w:tc>
          <w:tcPr>
            <w:tcW w:w="3055" w:type="dxa"/>
            <w:shd w:val="clear" w:color="auto" w:fill="D9E2F3" w:themeFill="accent5" w:themeFillTint="33"/>
          </w:tcPr>
          <w:p w14:paraId="684A9B6E" w14:textId="77777777" w:rsidR="007C18AA" w:rsidRPr="007C18AA" w:rsidRDefault="007C18AA" w:rsidP="00B41302">
            <w:r w:rsidRPr="007C18AA">
              <w:t>Pre-Conditions</w:t>
            </w:r>
          </w:p>
        </w:tc>
        <w:tc>
          <w:tcPr>
            <w:tcW w:w="6300" w:type="dxa"/>
          </w:tcPr>
          <w:p w14:paraId="6C687D0A" w14:textId="77777777" w:rsidR="007C18AA" w:rsidRPr="007C18AA" w:rsidRDefault="007C18AA" w:rsidP="00B41302"/>
        </w:tc>
      </w:tr>
      <w:tr w:rsidR="007C18AA" w:rsidRPr="007C18AA" w14:paraId="036DC86A" w14:textId="7F91DD4B" w:rsidTr="007E5424">
        <w:tc>
          <w:tcPr>
            <w:tcW w:w="3055" w:type="dxa"/>
            <w:shd w:val="clear" w:color="auto" w:fill="D9E2F3" w:themeFill="accent5" w:themeFillTint="33"/>
          </w:tcPr>
          <w:p w14:paraId="6FCF6BF7" w14:textId="77777777" w:rsidR="007C18AA" w:rsidRPr="007C18AA" w:rsidRDefault="007C18AA" w:rsidP="00B41302">
            <w:r w:rsidRPr="007C18AA">
              <w:t>Basic Flow</w:t>
            </w:r>
          </w:p>
        </w:tc>
        <w:tc>
          <w:tcPr>
            <w:tcW w:w="6300" w:type="dxa"/>
          </w:tcPr>
          <w:p w14:paraId="19E37F68" w14:textId="77777777" w:rsidR="007C18AA" w:rsidRPr="007C18AA" w:rsidRDefault="007C18AA" w:rsidP="00B41302"/>
        </w:tc>
      </w:tr>
      <w:tr w:rsidR="007C18AA" w:rsidRPr="007C18AA" w14:paraId="259BA01B" w14:textId="479B87AE" w:rsidTr="007E5424">
        <w:tc>
          <w:tcPr>
            <w:tcW w:w="3055" w:type="dxa"/>
            <w:shd w:val="clear" w:color="auto" w:fill="D9E2F3" w:themeFill="accent5" w:themeFillTint="33"/>
          </w:tcPr>
          <w:p w14:paraId="25AE2A5B" w14:textId="77777777" w:rsidR="007C18AA" w:rsidRPr="007C18AA" w:rsidRDefault="007C18AA" w:rsidP="00B41302">
            <w:r w:rsidRPr="007C18AA">
              <w:t>Alternate Flows</w:t>
            </w:r>
          </w:p>
        </w:tc>
        <w:tc>
          <w:tcPr>
            <w:tcW w:w="6300" w:type="dxa"/>
          </w:tcPr>
          <w:p w14:paraId="34B10251" w14:textId="77777777" w:rsidR="007C18AA" w:rsidRPr="007C18AA" w:rsidRDefault="007C18AA" w:rsidP="00B41302"/>
        </w:tc>
      </w:tr>
      <w:tr w:rsidR="007C18AA" w:rsidRPr="007C18AA" w14:paraId="399B3C66" w14:textId="05B2AAAE" w:rsidTr="007E5424">
        <w:tc>
          <w:tcPr>
            <w:tcW w:w="3055" w:type="dxa"/>
            <w:shd w:val="clear" w:color="auto" w:fill="D9E2F3" w:themeFill="accent5" w:themeFillTint="33"/>
          </w:tcPr>
          <w:p w14:paraId="5E59E461" w14:textId="77777777" w:rsidR="007C18AA" w:rsidRPr="007C18AA" w:rsidRDefault="007C18AA" w:rsidP="00B41302">
            <w:r w:rsidRPr="007C18AA">
              <w:t>Successful Outcomes</w:t>
            </w:r>
          </w:p>
        </w:tc>
        <w:tc>
          <w:tcPr>
            <w:tcW w:w="6300" w:type="dxa"/>
          </w:tcPr>
          <w:p w14:paraId="324A931A" w14:textId="77777777" w:rsidR="007C18AA" w:rsidRPr="007C18AA" w:rsidRDefault="007C18AA" w:rsidP="00B41302"/>
        </w:tc>
      </w:tr>
      <w:tr w:rsidR="007C18AA" w:rsidRPr="007C18AA" w14:paraId="39CFEDD1" w14:textId="71FA27A1" w:rsidTr="007E5424">
        <w:tc>
          <w:tcPr>
            <w:tcW w:w="3055" w:type="dxa"/>
            <w:shd w:val="clear" w:color="auto" w:fill="D9E2F3" w:themeFill="accent5" w:themeFillTint="33"/>
          </w:tcPr>
          <w:p w14:paraId="1368E2C2" w14:textId="77777777" w:rsidR="007C18AA" w:rsidRPr="007C18AA" w:rsidRDefault="007C18AA" w:rsidP="00B41302">
            <w:r w:rsidRPr="007C18AA">
              <w:t>Failure Outcomes</w:t>
            </w:r>
          </w:p>
        </w:tc>
        <w:tc>
          <w:tcPr>
            <w:tcW w:w="6300" w:type="dxa"/>
          </w:tcPr>
          <w:p w14:paraId="24CF4DDE" w14:textId="77777777" w:rsidR="007C18AA" w:rsidRPr="007C18AA" w:rsidRDefault="007C18AA" w:rsidP="00B41302"/>
        </w:tc>
      </w:tr>
    </w:tbl>
    <w:p w14:paraId="361D13F2" w14:textId="2B777CE9" w:rsidR="00215881" w:rsidRDefault="009B2571" w:rsidP="00CF0ECC">
      <w:pPr>
        <w:pStyle w:val="NormalCenter"/>
      </w:pPr>
      <w:bookmarkStart w:id="34" w:name="_Toc527368026"/>
      <w:r>
        <w:t>${</w:t>
      </w:r>
      <w:proofErr w:type="spellStart"/>
      <w:r w:rsidR="00EA1EEE">
        <w:t>use_case_index</w:t>
      </w:r>
      <w:proofErr w:type="spellEnd"/>
      <w:r>
        <w:t>}</w:t>
      </w:r>
      <w:r w:rsidR="007C18AA">
        <w:t xml:space="preserve">: </w:t>
      </w:r>
      <w:r w:rsidR="003E0576">
        <w:t>${</w:t>
      </w:r>
      <w:proofErr w:type="spellStart"/>
      <w:r w:rsidR="00384A15">
        <w:t>use_case_</w:t>
      </w:r>
      <w:r w:rsidR="007C18AA">
        <w:t>id</w:t>
      </w:r>
      <w:proofErr w:type="spellEnd"/>
      <w:r w:rsidR="003E0576">
        <w:t>}</w:t>
      </w:r>
      <w:r w:rsidR="007C18AA">
        <w:t xml:space="preserve"> - </w:t>
      </w:r>
      <w:r w:rsidR="003E0576">
        <w:t>${</w:t>
      </w:r>
      <w:proofErr w:type="spellStart"/>
      <w:r w:rsidR="00384A15">
        <w:t>use_case_</w:t>
      </w:r>
      <w:r w:rsidR="007C18AA">
        <w:t>name</w:t>
      </w:r>
      <w:proofErr w:type="spellEnd"/>
      <w:r w:rsidR="003E0576">
        <w:t>}</w:t>
      </w:r>
      <w:bookmarkEnd w:id="34"/>
    </w:p>
    <w:p w14:paraId="21FFCE63" w14:textId="77777777" w:rsidR="00CF0ECC" w:rsidRPr="00CF0ECC" w:rsidRDefault="00CF0ECC" w:rsidP="00CF0ECC">
      <w:pPr>
        <w:pStyle w:val="NormalCenter"/>
      </w:pPr>
    </w:p>
    <w:p w14:paraId="10F29972" w14:textId="69772BE6" w:rsidR="00B41302" w:rsidRDefault="007C18AA" w:rsidP="00D42440">
      <w:pPr>
        <w:pStyle w:val="Heading2"/>
      </w:pPr>
      <w:bookmarkStart w:id="35" w:name="_Toc527368088"/>
      <w:r>
        <w:t>Functional Requirements</w:t>
      </w:r>
      <w:bookmarkEnd w:id="35"/>
    </w:p>
    <w:p w14:paraId="1BDC0154" w14:textId="07CC30B6" w:rsidR="001A3EDA" w:rsidRPr="001A3EDA" w:rsidRDefault="001A3EDA" w:rsidP="001A3EDA">
      <w:r>
        <w:t>This is a summary of all the Functional Requirements in the architecture.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677"/>
        <w:gridCol w:w="4678"/>
      </w:tblGrid>
      <w:tr w:rsidR="00B41302" w14:paraId="06DB1A6C" w14:textId="77777777" w:rsidTr="007E5424">
        <w:tc>
          <w:tcPr>
            <w:tcW w:w="4677" w:type="dxa"/>
            <w:shd w:val="clear" w:color="auto" w:fill="D9E2F3" w:themeFill="accent5" w:themeFillTint="33"/>
          </w:tcPr>
          <w:p w14:paraId="45F5557F" w14:textId="77777777" w:rsidR="00B41302" w:rsidRPr="00495459" w:rsidRDefault="00B41302" w:rsidP="00B41302">
            <w:pPr>
              <w:jc w:val="left"/>
            </w:pPr>
            <w:r w:rsidRPr="00495459">
              <w:t>ID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6FDDD3FB" w14:textId="77777777" w:rsidR="00B41302" w:rsidRPr="00495459" w:rsidRDefault="00B41302" w:rsidP="00B41302">
            <w:pPr>
              <w:jc w:val="left"/>
            </w:pPr>
            <w:r w:rsidRPr="00495459">
              <w:t>Name</w:t>
            </w:r>
          </w:p>
        </w:tc>
      </w:tr>
      <w:tr w:rsidR="00B41302" w14:paraId="74CF6D16" w14:textId="77777777" w:rsidTr="007E5424">
        <w:tc>
          <w:tcPr>
            <w:tcW w:w="4677" w:type="dxa"/>
          </w:tcPr>
          <w:p w14:paraId="1E915862" w14:textId="77777777" w:rsidR="00B41302" w:rsidRDefault="00B41302" w:rsidP="00B41302"/>
        </w:tc>
        <w:tc>
          <w:tcPr>
            <w:tcW w:w="4678" w:type="dxa"/>
          </w:tcPr>
          <w:p w14:paraId="48F87574" w14:textId="77777777" w:rsidR="00B41302" w:rsidRDefault="00B41302" w:rsidP="00B41302"/>
        </w:tc>
      </w:tr>
    </w:tbl>
    <w:p w14:paraId="77E5BE8C" w14:textId="47AA685E" w:rsidR="00B41302" w:rsidRPr="00A47FD8" w:rsidRDefault="005A513E" w:rsidP="00B41302">
      <w:pPr>
        <w:pStyle w:val="NormalCenter"/>
        <w:rPr>
          <w:lang w:val="da-DK"/>
        </w:rPr>
      </w:pPr>
      <w:bookmarkStart w:id="36" w:name="_Toc527368027"/>
      <w:r>
        <w:t>${</w:t>
      </w:r>
      <w:bookmarkEnd w:id="36"/>
      <w:proofErr w:type="spellStart"/>
      <w:r w:rsidR="00E525A8" w:rsidRPr="00E525A8">
        <w:t>Functional_Requirements_Summary_Table_name</w:t>
      </w:r>
      <w:proofErr w:type="spellEnd"/>
      <w:r w:rsidR="00AE49F1">
        <w:t>}</w:t>
      </w:r>
    </w:p>
    <w:p w14:paraId="43CBFF1D" w14:textId="77777777" w:rsidR="00B41302" w:rsidRDefault="00B41302" w:rsidP="00B41302"/>
    <w:p w14:paraId="15965127" w14:textId="0ABEE39A" w:rsidR="00B41302" w:rsidRDefault="003E0576" w:rsidP="00D42440">
      <w:pPr>
        <w:pStyle w:val="Heading3"/>
      </w:pPr>
      <w:bookmarkStart w:id="37" w:name="_Toc527368089"/>
      <w:r>
        <w:t>${</w:t>
      </w:r>
      <w:proofErr w:type="spellStart"/>
      <w:r w:rsidR="00A0432A">
        <w:t>functional_requirement_</w:t>
      </w:r>
      <w:r w:rsidR="00B41302">
        <w:t>id</w:t>
      </w:r>
      <w:proofErr w:type="spellEnd"/>
      <w:r>
        <w:t>}</w:t>
      </w:r>
      <w:r w:rsidR="00B41302">
        <w:t xml:space="preserve"> - </w:t>
      </w:r>
      <w:r>
        <w:t>${</w:t>
      </w:r>
      <w:proofErr w:type="spellStart"/>
      <w:r w:rsidR="00A0432A">
        <w:t>functional_requirement_</w:t>
      </w:r>
      <w:r w:rsidR="00B41302">
        <w:t>name</w:t>
      </w:r>
      <w:proofErr w:type="spellEnd"/>
      <w:r>
        <w:t>}</w:t>
      </w:r>
      <w:bookmarkEnd w:id="37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45"/>
        <w:gridCol w:w="6210"/>
      </w:tblGrid>
      <w:tr w:rsidR="007E5424" w:rsidRPr="007E5424" w14:paraId="5E2E9D33" w14:textId="7D1AE71A" w:rsidTr="007E5424">
        <w:tc>
          <w:tcPr>
            <w:tcW w:w="3145" w:type="dxa"/>
          </w:tcPr>
          <w:p w14:paraId="0B5F32DA" w14:textId="77777777" w:rsidR="007E5424" w:rsidRPr="007E5424" w:rsidRDefault="007E5424" w:rsidP="001D1424">
            <w:r w:rsidRPr="007E5424">
              <w:t>ID</w:t>
            </w:r>
          </w:p>
        </w:tc>
        <w:tc>
          <w:tcPr>
            <w:tcW w:w="6210" w:type="dxa"/>
          </w:tcPr>
          <w:p w14:paraId="0C20D48C" w14:textId="77777777" w:rsidR="007E5424" w:rsidRPr="007E5424" w:rsidRDefault="007E5424" w:rsidP="001D1424"/>
        </w:tc>
      </w:tr>
      <w:tr w:rsidR="007E5424" w:rsidRPr="007E5424" w14:paraId="7EF62DF5" w14:textId="6286BB53" w:rsidTr="007E5424">
        <w:tc>
          <w:tcPr>
            <w:tcW w:w="3145" w:type="dxa"/>
          </w:tcPr>
          <w:p w14:paraId="3D519CB9" w14:textId="77777777" w:rsidR="007E5424" w:rsidRPr="007E5424" w:rsidRDefault="007E5424" w:rsidP="001D1424">
            <w:r w:rsidRPr="007E5424">
              <w:t>Name</w:t>
            </w:r>
          </w:p>
        </w:tc>
        <w:tc>
          <w:tcPr>
            <w:tcW w:w="6210" w:type="dxa"/>
          </w:tcPr>
          <w:p w14:paraId="65CD4F65" w14:textId="77777777" w:rsidR="007E5424" w:rsidRPr="007E5424" w:rsidRDefault="007E5424" w:rsidP="001D1424"/>
        </w:tc>
      </w:tr>
      <w:tr w:rsidR="007E5424" w:rsidRPr="007E5424" w14:paraId="60F59A5F" w14:textId="106BB348" w:rsidTr="007E5424">
        <w:tc>
          <w:tcPr>
            <w:tcW w:w="3145" w:type="dxa"/>
          </w:tcPr>
          <w:p w14:paraId="454E1E84" w14:textId="77777777" w:rsidR="007E5424" w:rsidRPr="007E5424" w:rsidRDefault="007E5424" w:rsidP="001D1424">
            <w:r w:rsidRPr="007E5424">
              <w:t>Description</w:t>
            </w:r>
          </w:p>
        </w:tc>
        <w:tc>
          <w:tcPr>
            <w:tcW w:w="6210" w:type="dxa"/>
          </w:tcPr>
          <w:p w14:paraId="0EC97F9D" w14:textId="77777777" w:rsidR="007E5424" w:rsidRPr="007E5424" w:rsidRDefault="007E5424" w:rsidP="001D1424"/>
        </w:tc>
      </w:tr>
      <w:tr w:rsidR="007E5424" w:rsidRPr="007E5424" w14:paraId="57889F25" w14:textId="63317530" w:rsidTr="007E5424">
        <w:tc>
          <w:tcPr>
            <w:tcW w:w="3145" w:type="dxa"/>
          </w:tcPr>
          <w:p w14:paraId="49302858" w14:textId="77777777" w:rsidR="007E5424" w:rsidRPr="007E5424" w:rsidRDefault="007E5424" w:rsidP="001D1424">
            <w:r w:rsidRPr="007E5424">
              <w:t>Impact</w:t>
            </w:r>
          </w:p>
        </w:tc>
        <w:tc>
          <w:tcPr>
            <w:tcW w:w="6210" w:type="dxa"/>
          </w:tcPr>
          <w:p w14:paraId="7B699364" w14:textId="77777777" w:rsidR="007E5424" w:rsidRPr="007E5424" w:rsidRDefault="007E5424" w:rsidP="001D1424"/>
        </w:tc>
      </w:tr>
      <w:tr w:rsidR="007E5424" w:rsidRPr="007E5424" w14:paraId="651B7BF0" w14:textId="1C48652E" w:rsidTr="007E5424">
        <w:tc>
          <w:tcPr>
            <w:tcW w:w="3145" w:type="dxa"/>
          </w:tcPr>
          <w:p w14:paraId="2F4E2CDA" w14:textId="77777777" w:rsidR="007E5424" w:rsidRPr="007E5424" w:rsidRDefault="007E5424" w:rsidP="001D1424">
            <w:r w:rsidRPr="007E5424">
              <w:t>Weight</w:t>
            </w:r>
          </w:p>
        </w:tc>
        <w:tc>
          <w:tcPr>
            <w:tcW w:w="6210" w:type="dxa"/>
          </w:tcPr>
          <w:p w14:paraId="205E674F" w14:textId="77777777" w:rsidR="007E5424" w:rsidRPr="007E5424" w:rsidRDefault="007E5424" w:rsidP="001D1424"/>
        </w:tc>
      </w:tr>
      <w:tr w:rsidR="007E5424" w:rsidRPr="007E5424" w14:paraId="2EB36160" w14:textId="60AE141E" w:rsidTr="007E5424">
        <w:tc>
          <w:tcPr>
            <w:tcW w:w="3145" w:type="dxa"/>
          </w:tcPr>
          <w:p w14:paraId="6A6E90BC" w14:textId="77777777" w:rsidR="007E5424" w:rsidRPr="007E5424" w:rsidRDefault="007E5424" w:rsidP="001D1424">
            <w:r w:rsidRPr="007E5424">
              <w:t>Owner</w:t>
            </w:r>
          </w:p>
        </w:tc>
        <w:tc>
          <w:tcPr>
            <w:tcW w:w="6210" w:type="dxa"/>
          </w:tcPr>
          <w:p w14:paraId="1146BB9C" w14:textId="77777777" w:rsidR="007E5424" w:rsidRPr="007E5424" w:rsidRDefault="007E5424" w:rsidP="001D1424"/>
        </w:tc>
      </w:tr>
      <w:tr w:rsidR="007E5424" w:rsidRPr="007E5424" w14:paraId="779A10F3" w14:textId="61981B0C" w:rsidTr="007E5424">
        <w:tc>
          <w:tcPr>
            <w:tcW w:w="3145" w:type="dxa"/>
          </w:tcPr>
          <w:p w14:paraId="32AB7AFD" w14:textId="77777777" w:rsidR="007E5424" w:rsidRPr="007E5424" w:rsidRDefault="007E5424" w:rsidP="001D1424">
            <w:r w:rsidRPr="007E5424">
              <w:t>List of LCs [LC Name]</w:t>
            </w:r>
          </w:p>
        </w:tc>
        <w:tc>
          <w:tcPr>
            <w:tcW w:w="6210" w:type="dxa"/>
          </w:tcPr>
          <w:p w14:paraId="23529139" w14:textId="77777777" w:rsidR="007E5424" w:rsidRPr="007E5424" w:rsidRDefault="007E5424" w:rsidP="001D1424"/>
        </w:tc>
      </w:tr>
      <w:tr w:rsidR="007E5424" w:rsidRPr="007E5424" w14:paraId="6883E7C5" w14:textId="319A06D5" w:rsidTr="007E5424">
        <w:tc>
          <w:tcPr>
            <w:tcW w:w="3145" w:type="dxa"/>
          </w:tcPr>
          <w:p w14:paraId="6C8940B2" w14:textId="77777777" w:rsidR="007E5424" w:rsidRPr="007E5424" w:rsidRDefault="007E5424" w:rsidP="001D1424">
            <w:r w:rsidRPr="007E5424">
              <w:t>Review Date</w:t>
            </w:r>
          </w:p>
        </w:tc>
        <w:tc>
          <w:tcPr>
            <w:tcW w:w="6210" w:type="dxa"/>
          </w:tcPr>
          <w:p w14:paraId="7D04EC05" w14:textId="77777777" w:rsidR="007E5424" w:rsidRPr="007E5424" w:rsidRDefault="007E5424" w:rsidP="001D1424"/>
        </w:tc>
      </w:tr>
    </w:tbl>
    <w:p w14:paraId="65546AF9" w14:textId="4D240A44" w:rsidR="007C18AA" w:rsidRDefault="008633E4" w:rsidP="00072507">
      <w:pPr>
        <w:pStyle w:val="NormalCenter"/>
      </w:pPr>
      <w:bookmarkStart w:id="38" w:name="_Toc527368028"/>
      <w:r>
        <w:t>${</w:t>
      </w:r>
      <w:proofErr w:type="spellStart"/>
      <w:r>
        <w:t>functional_requirement_index</w:t>
      </w:r>
      <w:proofErr w:type="spellEnd"/>
      <w:r>
        <w:t>}:</w:t>
      </w:r>
      <w:r w:rsidR="00B41302">
        <w:t xml:space="preserve"> </w:t>
      </w:r>
      <w:r w:rsidR="003E0576">
        <w:t>${</w:t>
      </w:r>
      <w:proofErr w:type="spellStart"/>
      <w:r w:rsidR="00A0432A">
        <w:t>functional_requirement_</w:t>
      </w:r>
      <w:r w:rsidR="00B41302">
        <w:t>id</w:t>
      </w:r>
      <w:proofErr w:type="spellEnd"/>
      <w:r w:rsidR="003E0576">
        <w:t>}</w:t>
      </w:r>
      <w:r w:rsidR="00B41302">
        <w:t xml:space="preserve"> - </w:t>
      </w:r>
      <w:r w:rsidR="003E0576">
        <w:t>${</w:t>
      </w:r>
      <w:proofErr w:type="spellStart"/>
      <w:r w:rsidR="00A0432A">
        <w:t>functional_requirement_</w:t>
      </w:r>
      <w:r w:rsidR="00B41302">
        <w:t>name</w:t>
      </w:r>
      <w:proofErr w:type="spellEnd"/>
      <w:r w:rsidR="003E0576">
        <w:t>}</w:t>
      </w:r>
      <w:bookmarkEnd w:id="38"/>
    </w:p>
    <w:p w14:paraId="7AAAC0D8" w14:textId="77777777" w:rsidR="00072507" w:rsidRPr="00072507" w:rsidRDefault="00072507" w:rsidP="00072507">
      <w:pPr>
        <w:pStyle w:val="NormalCenter"/>
        <w:jc w:val="both"/>
        <w:rPr>
          <w:lang w:val="da-DK"/>
        </w:rPr>
      </w:pPr>
    </w:p>
    <w:p w14:paraId="1B0B94C7" w14:textId="4879CF31" w:rsidR="00A0242B" w:rsidRDefault="007C18AA" w:rsidP="00D42440">
      <w:pPr>
        <w:pStyle w:val="Heading2"/>
      </w:pPr>
      <w:bookmarkStart w:id="39" w:name="_Toc527368090"/>
      <w:r>
        <w:t>Non-Functional Requirements</w:t>
      </w:r>
      <w:r w:rsidR="001A3EDA">
        <w:t xml:space="preserve"> (NFR)</w:t>
      </w:r>
      <w:bookmarkEnd w:id="39"/>
    </w:p>
    <w:p w14:paraId="77945B57" w14:textId="605843A7" w:rsidR="001A3EDA" w:rsidRPr="001A3EDA" w:rsidRDefault="001A3EDA" w:rsidP="001A3EDA">
      <w:r>
        <w:t>This is a summary of all the NFRs in the architecture.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1A3EDA" w14:paraId="77B7707D" w14:textId="5A632CA8" w:rsidTr="001A3EDA">
        <w:tc>
          <w:tcPr>
            <w:tcW w:w="3118" w:type="dxa"/>
            <w:shd w:val="clear" w:color="auto" w:fill="D9E2F3" w:themeFill="accent5" w:themeFillTint="33"/>
          </w:tcPr>
          <w:p w14:paraId="26575576" w14:textId="77777777" w:rsidR="001A3EDA" w:rsidRPr="00495459" w:rsidRDefault="001A3EDA" w:rsidP="001D1424">
            <w:pPr>
              <w:jc w:val="left"/>
            </w:pPr>
            <w:r w:rsidRPr="00495459">
              <w:t>ID</w:t>
            </w:r>
          </w:p>
        </w:tc>
        <w:tc>
          <w:tcPr>
            <w:tcW w:w="3118" w:type="dxa"/>
            <w:shd w:val="clear" w:color="auto" w:fill="D9E2F3" w:themeFill="accent5" w:themeFillTint="33"/>
          </w:tcPr>
          <w:p w14:paraId="7F76480F" w14:textId="77777777" w:rsidR="001A3EDA" w:rsidRPr="00495459" w:rsidRDefault="001A3EDA" w:rsidP="001D1424">
            <w:pPr>
              <w:jc w:val="left"/>
            </w:pPr>
            <w:r w:rsidRPr="00495459">
              <w:t>Name</w:t>
            </w:r>
          </w:p>
        </w:tc>
        <w:tc>
          <w:tcPr>
            <w:tcW w:w="3119" w:type="dxa"/>
            <w:shd w:val="clear" w:color="auto" w:fill="D9E2F3" w:themeFill="accent5" w:themeFillTint="33"/>
          </w:tcPr>
          <w:p w14:paraId="29B50139" w14:textId="5E2C50D8" w:rsidR="001A3EDA" w:rsidRPr="00495459" w:rsidRDefault="001A3EDA" w:rsidP="001D1424">
            <w:pPr>
              <w:jc w:val="left"/>
            </w:pPr>
            <w:r>
              <w:t>Theme</w:t>
            </w:r>
          </w:p>
        </w:tc>
      </w:tr>
      <w:tr w:rsidR="001A3EDA" w14:paraId="2BD7FB8D" w14:textId="1FFCB988" w:rsidTr="001A3EDA">
        <w:tc>
          <w:tcPr>
            <w:tcW w:w="3118" w:type="dxa"/>
          </w:tcPr>
          <w:p w14:paraId="53637427" w14:textId="77777777" w:rsidR="001A3EDA" w:rsidRDefault="001A3EDA" w:rsidP="001D1424"/>
        </w:tc>
        <w:tc>
          <w:tcPr>
            <w:tcW w:w="3118" w:type="dxa"/>
          </w:tcPr>
          <w:p w14:paraId="296BE90A" w14:textId="77777777" w:rsidR="001A3EDA" w:rsidRDefault="001A3EDA" w:rsidP="001D1424"/>
        </w:tc>
        <w:tc>
          <w:tcPr>
            <w:tcW w:w="3119" w:type="dxa"/>
          </w:tcPr>
          <w:p w14:paraId="3D66575F" w14:textId="77777777" w:rsidR="001A3EDA" w:rsidRDefault="001A3EDA" w:rsidP="001D1424"/>
        </w:tc>
      </w:tr>
    </w:tbl>
    <w:p w14:paraId="342CEF18" w14:textId="46097136" w:rsidR="00A0242B" w:rsidRPr="00A47FD8" w:rsidRDefault="00AF6B21" w:rsidP="00A0242B">
      <w:pPr>
        <w:pStyle w:val="NormalCenter"/>
        <w:rPr>
          <w:lang w:val="da-DK"/>
        </w:rPr>
      </w:pPr>
      <w:bookmarkStart w:id="40" w:name="_Toc527368029"/>
      <w:r>
        <w:t>${</w:t>
      </w:r>
      <w:bookmarkEnd w:id="40"/>
      <w:proofErr w:type="spellStart"/>
      <w:r w:rsidRPr="00AF6B21">
        <w:t>FNon-Functional_Requirements_Summary_Table_name</w:t>
      </w:r>
      <w:proofErr w:type="spellEnd"/>
      <w:r>
        <w:t>}</w:t>
      </w:r>
    </w:p>
    <w:p w14:paraId="3ADD35AC" w14:textId="77777777" w:rsidR="00A0242B" w:rsidRDefault="00A0242B" w:rsidP="00A0242B"/>
    <w:p w14:paraId="484C0C55" w14:textId="5ADDA0E4" w:rsidR="00A0242B" w:rsidRDefault="003E0576" w:rsidP="00D42440">
      <w:pPr>
        <w:pStyle w:val="Heading3"/>
      </w:pPr>
      <w:bookmarkStart w:id="41" w:name="_Toc527368091"/>
      <w:r>
        <w:lastRenderedPageBreak/>
        <w:t>${</w:t>
      </w:r>
      <w:r w:rsidR="0039166E">
        <w:t>non-</w:t>
      </w:r>
      <w:proofErr w:type="spellStart"/>
      <w:r w:rsidR="0039166E">
        <w:t>functional_requirement_</w:t>
      </w:r>
      <w:r w:rsidR="00A0242B">
        <w:t>id</w:t>
      </w:r>
      <w:proofErr w:type="spellEnd"/>
      <w:r>
        <w:t>}</w:t>
      </w:r>
      <w:r w:rsidR="00A0242B">
        <w:t xml:space="preserve">- </w:t>
      </w:r>
      <w:r>
        <w:t>${</w:t>
      </w:r>
      <w:r w:rsidR="0039166E">
        <w:t>non-</w:t>
      </w:r>
      <w:proofErr w:type="spellStart"/>
      <w:r w:rsidR="0039166E">
        <w:t>functional_requirement_</w:t>
      </w:r>
      <w:r w:rsidR="00A0242B">
        <w:t>name</w:t>
      </w:r>
      <w:proofErr w:type="spellEnd"/>
      <w:r>
        <w:t>}</w:t>
      </w:r>
      <w:bookmarkEnd w:id="41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45"/>
        <w:gridCol w:w="6210"/>
      </w:tblGrid>
      <w:tr w:rsidR="00A0242B" w:rsidRPr="00A0242B" w14:paraId="63372DCE" w14:textId="26804E2C" w:rsidTr="00A0242B">
        <w:tc>
          <w:tcPr>
            <w:tcW w:w="3145" w:type="dxa"/>
            <w:shd w:val="clear" w:color="auto" w:fill="D9E2F3" w:themeFill="accent5" w:themeFillTint="33"/>
          </w:tcPr>
          <w:p w14:paraId="33C3378F" w14:textId="77777777" w:rsidR="00A0242B" w:rsidRPr="00A0242B" w:rsidRDefault="00A0242B" w:rsidP="001D1424">
            <w:r w:rsidRPr="00A0242B">
              <w:t>ID</w:t>
            </w:r>
          </w:p>
        </w:tc>
        <w:tc>
          <w:tcPr>
            <w:tcW w:w="6210" w:type="dxa"/>
          </w:tcPr>
          <w:p w14:paraId="2343B5FE" w14:textId="77777777" w:rsidR="00A0242B" w:rsidRPr="00A0242B" w:rsidRDefault="00A0242B" w:rsidP="001D1424"/>
        </w:tc>
      </w:tr>
      <w:tr w:rsidR="00A0242B" w:rsidRPr="00A0242B" w14:paraId="32394E17" w14:textId="77A99A1A" w:rsidTr="00A0242B">
        <w:tc>
          <w:tcPr>
            <w:tcW w:w="3145" w:type="dxa"/>
            <w:shd w:val="clear" w:color="auto" w:fill="D9E2F3" w:themeFill="accent5" w:themeFillTint="33"/>
          </w:tcPr>
          <w:p w14:paraId="56E53544" w14:textId="77777777" w:rsidR="00A0242B" w:rsidRPr="00A0242B" w:rsidRDefault="00A0242B" w:rsidP="001D1424">
            <w:r w:rsidRPr="00A0242B">
              <w:t>Name</w:t>
            </w:r>
          </w:p>
        </w:tc>
        <w:tc>
          <w:tcPr>
            <w:tcW w:w="6210" w:type="dxa"/>
          </w:tcPr>
          <w:p w14:paraId="4089C690" w14:textId="77777777" w:rsidR="00A0242B" w:rsidRPr="00A0242B" w:rsidRDefault="00A0242B" w:rsidP="001D1424"/>
        </w:tc>
      </w:tr>
      <w:tr w:rsidR="00A0242B" w:rsidRPr="00A0242B" w14:paraId="4AA58C4B" w14:textId="00936A8B" w:rsidTr="00A0242B">
        <w:tc>
          <w:tcPr>
            <w:tcW w:w="3145" w:type="dxa"/>
            <w:shd w:val="clear" w:color="auto" w:fill="D9E2F3" w:themeFill="accent5" w:themeFillTint="33"/>
          </w:tcPr>
          <w:p w14:paraId="5B75A0C5" w14:textId="77777777" w:rsidR="00A0242B" w:rsidRPr="00A0242B" w:rsidRDefault="00A0242B" w:rsidP="001D1424">
            <w:r w:rsidRPr="00A0242B">
              <w:t>Description</w:t>
            </w:r>
          </w:p>
        </w:tc>
        <w:tc>
          <w:tcPr>
            <w:tcW w:w="6210" w:type="dxa"/>
          </w:tcPr>
          <w:p w14:paraId="326AFD03" w14:textId="77777777" w:rsidR="00A0242B" w:rsidRPr="00A0242B" w:rsidRDefault="00A0242B" w:rsidP="001D1424"/>
        </w:tc>
      </w:tr>
      <w:tr w:rsidR="00A0242B" w:rsidRPr="00A0242B" w14:paraId="4EBC82B9" w14:textId="4D791D81" w:rsidTr="00A0242B">
        <w:tc>
          <w:tcPr>
            <w:tcW w:w="3145" w:type="dxa"/>
            <w:shd w:val="clear" w:color="auto" w:fill="D9E2F3" w:themeFill="accent5" w:themeFillTint="33"/>
          </w:tcPr>
          <w:p w14:paraId="4C03F435" w14:textId="77777777" w:rsidR="00A0242B" w:rsidRPr="00A0242B" w:rsidRDefault="00A0242B" w:rsidP="001D1424">
            <w:r w:rsidRPr="00A0242B">
              <w:t>Theme</w:t>
            </w:r>
          </w:p>
        </w:tc>
        <w:tc>
          <w:tcPr>
            <w:tcW w:w="6210" w:type="dxa"/>
          </w:tcPr>
          <w:p w14:paraId="3A6DB2CC" w14:textId="77777777" w:rsidR="00A0242B" w:rsidRPr="00A0242B" w:rsidRDefault="00A0242B" w:rsidP="001D1424"/>
        </w:tc>
      </w:tr>
      <w:tr w:rsidR="00A0242B" w:rsidRPr="00A0242B" w14:paraId="7CC4DE11" w14:textId="1D70FE80" w:rsidTr="00A0242B">
        <w:tc>
          <w:tcPr>
            <w:tcW w:w="3145" w:type="dxa"/>
            <w:shd w:val="clear" w:color="auto" w:fill="D9E2F3" w:themeFill="accent5" w:themeFillTint="33"/>
          </w:tcPr>
          <w:p w14:paraId="30EFDB82" w14:textId="77777777" w:rsidR="00A0242B" w:rsidRPr="00A0242B" w:rsidRDefault="00A0242B" w:rsidP="001D1424">
            <w:r w:rsidRPr="00A0242B">
              <w:t>Context</w:t>
            </w:r>
          </w:p>
        </w:tc>
        <w:tc>
          <w:tcPr>
            <w:tcW w:w="6210" w:type="dxa"/>
          </w:tcPr>
          <w:p w14:paraId="12E0256E" w14:textId="77777777" w:rsidR="00A0242B" w:rsidRPr="00A0242B" w:rsidRDefault="00A0242B" w:rsidP="001D1424"/>
        </w:tc>
      </w:tr>
      <w:tr w:rsidR="00A0242B" w:rsidRPr="00A0242B" w14:paraId="307A141F" w14:textId="3C08B7E4" w:rsidTr="00A0242B">
        <w:tc>
          <w:tcPr>
            <w:tcW w:w="3145" w:type="dxa"/>
            <w:shd w:val="clear" w:color="auto" w:fill="D9E2F3" w:themeFill="accent5" w:themeFillTint="33"/>
          </w:tcPr>
          <w:p w14:paraId="27883C32" w14:textId="77777777" w:rsidR="00A0242B" w:rsidRPr="00A0242B" w:rsidRDefault="00A0242B" w:rsidP="001D1424">
            <w:r w:rsidRPr="00A0242B">
              <w:t>Value</w:t>
            </w:r>
          </w:p>
        </w:tc>
        <w:tc>
          <w:tcPr>
            <w:tcW w:w="6210" w:type="dxa"/>
          </w:tcPr>
          <w:p w14:paraId="358371E2" w14:textId="77777777" w:rsidR="00A0242B" w:rsidRPr="00A0242B" w:rsidRDefault="00A0242B" w:rsidP="001D1424"/>
        </w:tc>
      </w:tr>
      <w:tr w:rsidR="00A0242B" w:rsidRPr="00A0242B" w14:paraId="21BEDDD7" w14:textId="0EB4AC98" w:rsidTr="00A0242B">
        <w:tc>
          <w:tcPr>
            <w:tcW w:w="3145" w:type="dxa"/>
            <w:shd w:val="clear" w:color="auto" w:fill="D9E2F3" w:themeFill="accent5" w:themeFillTint="33"/>
          </w:tcPr>
          <w:p w14:paraId="5662A773" w14:textId="77777777" w:rsidR="00A0242B" w:rsidRPr="00A0242B" w:rsidRDefault="00A0242B" w:rsidP="001D1424">
            <w:r w:rsidRPr="00A0242B">
              <w:t>Growth Rate</w:t>
            </w:r>
          </w:p>
        </w:tc>
        <w:tc>
          <w:tcPr>
            <w:tcW w:w="6210" w:type="dxa"/>
          </w:tcPr>
          <w:p w14:paraId="444DED41" w14:textId="77777777" w:rsidR="00A0242B" w:rsidRPr="00A0242B" w:rsidRDefault="00A0242B" w:rsidP="001D1424"/>
        </w:tc>
      </w:tr>
      <w:tr w:rsidR="00A0242B" w:rsidRPr="00A0242B" w14:paraId="73F5C049" w14:textId="7C93ACA1" w:rsidTr="00A0242B">
        <w:tc>
          <w:tcPr>
            <w:tcW w:w="3145" w:type="dxa"/>
            <w:shd w:val="clear" w:color="auto" w:fill="D9E2F3" w:themeFill="accent5" w:themeFillTint="33"/>
          </w:tcPr>
          <w:p w14:paraId="32514CA2" w14:textId="77777777" w:rsidR="00A0242B" w:rsidRPr="00A0242B" w:rsidRDefault="00A0242B" w:rsidP="001D1424">
            <w:r w:rsidRPr="00A0242B">
              <w:t>Acceptance Criteria</w:t>
            </w:r>
          </w:p>
        </w:tc>
        <w:tc>
          <w:tcPr>
            <w:tcW w:w="6210" w:type="dxa"/>
          </w:tcPr>
          <w:p w14:paraId="48528A68" w14:textId="77777777" w:rsidR="00A0242B" w:rsidRPr="00A0242B" w:rsidRDefault="00A0242B" w:rsidP="001D1424"/>
        </w:tc>
      </w:tr>
      <w:tr w:rsidR="00A0242B" w:rsidRPr="00A0242B" w14:paraId="38573BC0" w14:textId="2194A39B" w:rsidTr="00A0242B">
        <w:tc>
          <w:tcPr>
            <w:tcW w:w="3145" w:type="dxa"/>
            <w:shd w:val="clear" w:color="auto" w:fill="D9E2F3" w:themeFill="accent5" w:themeFillTint="33"/>
          </w:tcPr>
          <w:p w14:paraId="35DE9DC4" w14:textId="77777777" w:rsidR="00A0242B" w:rsidRPr="00A0242B" w:rsidRDefault="00A0242B" w:rsidP="001D1424">
            <w:r w:rsidRPr="00A0242B">
              <w:t>Priority</w:t>
            </w:r>
          </w:p>
        </w:tc>
        <w:tc>
          <w:tcPr>
            <w:tcW w:w="6210" w:type="dxa"/>
          </w:tcPr>
          <w:p w14:paraId="5E553365" w14:textId="77777777" w:rsidR="00A0242B" w:rsidRPr="00A0242B" w:rsidRDefault="00A0242B" w:rsidP="001D1424"/>
        </w:tc>
      </w:tr>
      <w:tr w:rsidR="00A0242B" w:rsidRPr="00A0242B" w14:paraId="4C33C7B2" w14:textId="05A18B7A" w:rsidTr="00A0242B">
        <w:tc>
          <w:tcPr>
            <w:tcW w:w="3145" w:type="dxa"/>
            <w:shd w:val="clear" w:color="auto" w:fill="D9E2F3" w:themeFill="accent5" w:themeFillTint="33"/>
          </w:tcPr>
          <w:p w14:paraId="059BFC89" w14:textId="77777777" w:rsidR="00A0242B" w:rsidRPr="00A0242B" w:rsidRDefault="00A0242B" w:rsidP="001D1424">
            <w:r w:rsidRPr="00A0242B">
              <w:t>Source</w:t>
            </w:r>
          </w:p>
        </w:tc>
        <w:tc>
          <w:tcPr>
            <w:tcW w:w="6210" w:type="dxa"/>
          </w:tcPr>
          <w:p w14:paraId="21707C5F" w14:textId="77777777" w:rsidR="00A0242B" w:rsidRPr="00A0242B" w:rsidRDefault="00A0242B" w:rsidP="001D1424"/>
        </w:tc>
      </w:tr>
      <w:tr w:rsidR="00A0242B" w:rsidRPr="00A0242B" w14:paraId="5D3CFBAE" w14:textId="73601310" w:rsidTr="00A0242B">
        <w:tc>
          <w:tcPr>
            <w:tcW w:w="3145" w:type="dxa"/>
            <w:shd w:val="clear" w:color="auto" w:fill="D9E2F3" w:themeFill="accent5" w:themeFillTint="33"/>
          </w:tcPr>
          <w:p w14:paraId="7980CCC8" w14:textId="77777777" w:rsidR="00A0242B" w:rsidRPr="00A0242B" w:rsidRDefault="00A0242B" w:rsidP="001D1424">
            <w:r w:rsidRPr="00A0242B">
              <w:t>Reference</w:t>
            </w:r>
          </w:p>
        </w:tc>
        <w:tc>
          <w:tcPr>
            <w:tcW w:w="6210" w:type="dxa"/>
          </w:tcPr>
          <w:p w14:paraId="47C842C0" w14:textId="77777777" w:rsidR="00A0242B" w:rsidRPr="00A0242B" w:rsidRDefault="00A0242B" w:rsidP="001D1424"/>
        </w:tc>
      </w:tr>
      <w:tr w:rsidR="00A0242B" w:rsidRPr="00A0242B" w14:paraId="42EC3E37" w14:textId="68B595FE" w:rsidTr="00A0242B">
        <w:tc>
          <w:tcPr>
            <w:tcW w:w="3145" w:type="dxa"/>
            <w:shd w:val="clear" w:color="auto" w:fill="D9E2F3" w:themeFill="accent5" w:themeFillTint="33"/>
          </w:tcPr>
          <w:p w14:paraId="07903920" w14:textId="77777777" w:rsidR="00A0242B" w:rsidRPr="00A0242B" w:rsidRDefault="00A0242B" w:rsidP="001D1424">
            <w:r w:rsidRPr="00A0242B">
              <w:t>Test Method</w:t>
            </w:r>
          </w:p>
        </w:tc>
        <w:tc>
          <w:tcPr>
            <w:tcW w:w="6210" w:type="dxa"/>
          </w:tcPr>
          <w:p w14:paraId="19480DBD" w14:textId="77777777" w:rsidR="00A0242B" w:rsidRPr="00A0242B" w:rsidRDefault="00A0242B" w:rsidP="001D1424"/>
        </w:tc>
      </w:tr>
      <w:tr w:rsidR="00A0242B" w:rsidRPr="00A0242B" w14:paraId="4C487E87" w14:textId="7C43C4AD" w:rsidTr="00A0242B">
        <w:tc>
          <w:tcPr>
            <w:tcW w:w="3145" w:type="dxa"/>
            <w:shd w:val="clear" w:color="auto" w:fill="D9E2F3" w:themeFill="accent5" w:themeFillTint="33"/>
          </w:tcPr>
          <w:p w14:paraId="7C1BA9A8" w14:textId="77777777" w:rsidR="00A0242B" w:rsidRPr="00A0242B" w:rsidRDefault="00A0242B" w:rsidP="001D1424">
            <w:r w:rsidRPr="00A0242B">
              <w:t xml:space="preserve">Owner </w:t>
            </w:r>
          </w:p>
        </w:tc>
        <w:tc>
          <w:tcPr>
            <w:tcW w:w="6210" w:type="dxa"/>
          </w:tcPr>
          <w:p w14:paraId="4EDD29D1" w14:textId="77777777" w:rsidR="00A0242B" w:rsidRPr="00A0242B" w:rsidRDefault="00A0242B" w:rsidP="001D1424"/>
        </w:tc>
      </w:tr>
      <w:tr w:rsidR="00A0242B" w:rsidRPr="00A0242B" w14:paraId="4B32E0BD" w14:textId="159A1244" w:rsidTr="00A0242B">
        <w:tc>
          <w:tcPr>
            <w:tcW w:w="3145" w:type="dxa"/>
            <w:shd w:val="clear" w:color="auto" w:fill="D9E2F3" w:themeFill="accent5" w:themeFillTint="33"/>
          </w:tcPr>
          <w:p w14:paraId="142ADB7C" w14:textId="77777777" w:rsidR="00A0242B" w:rsidRPr="00A0242B" w:rsidRDefault="00A0242B" w:rsidP="001D1424">
            <w:r w:rsidRPr="00A0242B">
              <w:t>Review Data</w:t>
            </w:r>
          </w:p>
        </w:tc>
        <w:tc>
          <w:tcPr>
            <w:tcW w:w="6210" w:type="dxa"/>
          </w:tcPr>
          <w:p w14:paraId="52BB7E4A" w14:textId="77777777" w:rsidR="00A0242B" w:rsidRPr="00A0242B" w:rsidRDefault="00A0242B" w:rsidP="001D1424"/>
        </w:tc>
      </w:tr>
    </w:tbl>
    <w:p w14:paraId="01E58E2E" w14:textId="759F7D0B" w:rsidR="00A0242B" w:rsidRPr="00A47FD8" w:rsidRDefault="00C47185" w:rsidP="00A0242B">
      <w:pPr>
        <w:pStyle w:val="NormalCenter"/>
        <w:rPr>
          <w:lang w:val="da-DK"/>
        </w:rPr>
      </w:pPr>
      <w:bookmarkStart w:id="42" w:name="_Toc527368030"/>
      <w:r>
        <w:t>${non-</w:t>
      </w:r>
      <w:proofErr w:type="spellStart"/>
      <w:r>
        <w:t>functional_requirement_index</w:t>
      </w:r>
      <w:proofErr w:type="spellEnd"/>
      <w:r>
        <w:t>}:</w:t>
      </w:r>
      <w:r w:rsidR="00A0242B">
        <w:t xml:space="preserve"> </w:t>
      </w:r>
      <w:r w:rsidR="003E0576">
        <w:t>${</w:t>
      </w:r>
      <w:r w:rsidR="0039166E">
        <w:t>non-</w:t>
      </w:r>
      <w:proofErr w:type="spellStart"/>
      <w:r w:rsidR="0039166E">
        <w:t>functional_requirement_</w:t>
      </w:r>
      <w:r w:rsidR="00A0242B">
        <w:t>id</w:t>
      </w:r>
      <w:proofErr w:type="spellEnd"/>
      <w:r w:rsidR="003E0576">
        <w:t>}</w:t>
      </w:r>
      <w:r w:rsidR="00A0242B">
        <w:t xml:space="preserve"> - </w:t>
      </w:r>
      <w:r w:rsidR="003E0576">
        <w:t>${</w:t>
      </w:r>
      <w:r w:rsidR="0039166E">
        <w:t>non-</w:t>
      </w:r>
      <w:proofErr w:type="spellStart"/>
      <w:r w:rsidR="0039166E">
        <w:t>functional_requirement_</w:t>
      </w:r>
      <w:r w:rsidR="00A0242B">
        <w:t>name</w:t>
      </w:r>
      <w:proofErr w:type="spellEnd"/>
      <w:r w:rsidR="003E0576">
        <w:t>}</w:t>
      </w:r>
      <w:bookmarkEnd w:id="42"/>
    </w:p>
    <w:p w14:paraId="092046DF" w14:textId="7169AA95" w:rsidR="00A0242B" w:rsidRDefault="00A0242B" w:rsidP="007C18AA"/>
    <w:p w14:paraId="1A0180D4" w14:textId="3457F73D" w:rsidR="002B2D32" w:rsidRDefault="002B2D32" w:rsidP="002B2D32">
      <w:pPr>
        <w:pStyle w:val="Heading1"/>
      </w:pPr>
      <w:bookmarkStart w:id="43" w:name="_Toc2870101"/>
      <w:r>
        <w:lastRenderedPageBreak/>
        <w:t>Data Mo</w:t>
      </w:r>
      <w:bookmarkEnd w:id="43"/>
      <w:r>
        <w:t>del</w:t>
      </w:r>
    </w:p>
    <w:p w14:paraId="5405FA6D" w14:textId="441AB715" w:rsidR="00343241" w:rsidRDefault="002B2D32" w:rsidP="00343241">
      <w:pPr>
        <w:pStyle w:val="Heading2"/>
      </w:pPr>
      <w:bookmarkStart w:id="44" w:name="_Toc2870102"/>
      <w:r>
        <w:t>Logical Data Model</w:t>
      </w:r>
      <w:bookmarkEnd w:id="44"/>
    </w:p>
    <w:p w14:paraId="3F4EA5F7" w14:textId="037C5131" w:rsidR="00343241" w:rsidRDefault="00343241" w:rsidP="00343241">
      <w:pPr>
        <w:pStyle w:val="Heading3"/>
        <w:rPr>
          <w:lang w:eastAsia="zh-CN"/>
        </w:rPr>
      </w:pPr>
      <w:r>
        <w:rPr>
          <w:lang w:eastAsia="zh-CN"/>
        </w:rPr>
        <w:t>${</w:t>
      </w:r>
      <w:proofErr w:type="spellStart"/>
      <w:r>
        <w:rPr>
          <w:lang w:eastAsia="zh-CN"/>
        </w:rPr>
        <w:t>logical_ERD_diagram_name</w:t>
      </w:r>
      <w:proofErr w:type="spellEnd"/>
      <w:r>
        <w:rPr>
          <w:lang w:eastAsia="zh-CN"/>
        </w:rPr>
        <w:t>}</w:t>
      </w:r>
    </w:p>
    <w:p w14:paraId="534372CE" w14:textId="4EE38698" w:rsidR="00485ED3" w:rsidRPr="00485ED3" w:rsidRDefault="00485ED3" w:rsidP="00485ED3">
      <w:pPr>
        <w:rPr>
          <w:lang w:eastAsia="zh-CN"/>
        </w:rPr>
      </w:pPr>
      <w:r>
        <w:rPr>
          <w:lang w:eastAsia="zh-CN"/>
        </w:rPr>
        <w:t>${</w:t>
      </w:r>
      <w:proofErr w:type="spellStart"/>
      <w:r>
        <w:rPr>
          <w:lang w:eastAsia="zh-CN"/>
        </w:rPr>
        <w:t>logical_ERD_diagram_description</w:t>
      </w:r>
      <w:proofErr w:type="spellEnd"/>
      <w:r>
        <w:rPr>
          <w:lang w:eastAsia="zh-CN"/>
        </w:rPr>
        <w:t>}</w:t>
      </w:r>
    </w:p>
    <w:p w14:paraId="4741DB15" w14:textId="77777777" w:rsidR="00343241" w:rsidRDefault="00343241" w:rsidP="00343241">
      <w:pPr>
        <w:pStyle w:val="Heading4"/>
      </w:pPr>
      <w:r>
        <w:t>${</w:t>
      </w:r>
      <w:proofErr w:type="spellStart"/>
      <w:r>
        <w:t>logical_ERD_diagram_name</w:t>
      </w:r>
      <w:proofErr w:type="spellEnd"/>
      <w:r>
        <w:t>} Diagram</w:t>
      </w:r>
    </w:p>
    <w:p w14:paraId="447E931D" w14:textId="77777777" w:rsidR="00343241" w:rsidRDefault="00343241" w:rsidP="00343241">
      <w:pPr>
        <w:pStyle w:val="NormalCenter"/>
      </w:pPr>
      <w:r>
        <w:t>${</w:t>
      </w:r>
      <w:proofErr w:type="spellStart"/>
      <w:r>
        <w:t>add_logical_ERD_</w:t>
      </w:r>
      <w:r w:rsidRPr="003F74CC">
        <w:t>diagram</w:t>
      </w:r>
      <w:proofErr w:type="spellEnd"/>
      <w:r>
        <w:t>}</w:t>
      </w:r>
    </w:p>
    <w:p w14:paraId="46DE9B3F" w14:textId="2A5E747A" w:rsidR="00343241" w:rsidRDefault="00343241" w:rsidP="00343241">
      <w:pPr>
        <w:pStyle w:val="NormalCenter"/>
      </w:pPr>
      <w:r>
        <w:t>${</w:t>
      </w:r>
      <w:proofErr w:type="spellStart"/>
      <w:r>
        <w:t>logical_ERD_</w:t>
      </w:r>
      <w:r w:rsidRPr="00EC753D">
        <w:t>picture</w:t>
      </w:r>
      <w:r>
        <w:t>_name</w:t>
      </w:r>
      <w:proofErr w:type="spellEnd"/>
      <w:r>
        <w:t>}</w:t>
      </w:r>
    </w:p>
    <w:p w14:paraId="64F6A650" w14:textId="77777777" w:rsidR="00343241" w:rsidRPr="00504FAC" w:rsidRDefault="00343241" w:rsidP="00343241">
      <w:pPr>
        <w:pStyle w:val="NormalCenter"/>
        <w:jc w:val="both"/>
      </w:pPr>
    </w:p>
    <w:p w14:paraId="65573083" w14:textId="7776C5EF" w:rsidR="00343241" w:rsidRDefault="00343241" w:rsidP="00343241">
      <w:pPr>
        <w:pStyle w:val="Heading4"/>
      </w:pPr>
      <w:r>
        <w:t>${</w:t>
      </w:r>
      <w:proofErr w:type="spellStart"/>
      <w:r>
        <w:t>logical_ERD_diagram_name</w:t>
      </w:r>
      <w:proofErr w:type="spellEnd"/>
      <w:r>
        <w:t xml:space="preserve">} </w:t>
      </w:r>
      <w:r w:rsidRPr="00343241">
        <w:t>Entity table</w:t>
      </w:r>
    </w:p>
    <w:tbl>
      <w:tblPr>
        <w:tblStyle w:val="TableGrid"/>
        <w:tblW w:w="9264" w:type="dxa"/>
        <w:tblLook w:val="04A0" w:firstRow="1" w:lastRow="0" w:firstColumn="1" w:lastColumn="0" w:noHBand="0" w:noVBand="1"/>
      </w:tblPr>
      <w:tblGrid>
        <w:gridCol w:w="4624"/>
        <w:gridCol w:w="4640"/>
      </w:tblGrid>
      <w:tr w:rsidR="00343241" w14:paraId="71DE164A" w14:textId="77777777" w:rsidTr="00343241">
        <w:trPr>
          <w:trHeight w:val="406"/>
        </w:trPr>
        <w:tc>
          <w:tcPr>
            <w:tcW w:w="4624" w:type="dxa"/>
            <w:shd w:val="clear" w:color="auto" w:fill="D9E2F3" w:themeFill="accent5" w:themeFillTint="33"/>
          </w:tcPr>
          <w:p w14:paraId="7F48DDDD" w14:textId="77777777" w:rsidR="00343241" w:rsidRDefault="00343241" w:rsidP="00414FB5">
            <w:r>
              <w:t>Name</w:t>
            </w:r>
          </w:p>
        </w:tc>
        <w:tc>
          <w:tcPr>
            <w:tcW w:w="4640" w:type="dxa"/>
            <w:shd w:val="clear" w:color="auto" w:fill="D9E2F3" w:themeFill="accent5" w:themeFillTint="33"/>
          </w:tcPr>
          <w:p w14:paraId="2974689D" w14:textId="77777777" w:rsidR="00343241" w:rsidRDefault="00343241" w:rsidP="00414FB5">
            <w:r>
              <w:t>Description</w:t>
            </w:r>
          </w:p>
        </w:tc>
      </w:tr>
      <w:tr w:rsidR="00343241" w14:paraId="1E2B1582" w14:textId="77777777" w:rsidTr="00414FB5">
        <w:trPr>
          <w:trHeight w:val="472"/>
        </w:trPr>
        <w:tc>
          <w:tcPr>
            <w:tcW w:w="4624" w:type="dxa"/>
          </w:tcPr>
          <w:p w14:paraId="700A0B1E" w14:textId="652580C2" w:rsidR="00343241" w:rsidRDefault="00343241" w:rsidP="00414FB5"/>
        </w:tc>
        <w:tc>
          <w:tcPr>
            <w:tcW w:w="4640" w:type="dxa"/>
          </w:tcPr>
          <w:p w14:paraId="4C597004" w14:textId="77777777" w:rsidR="00343241" w:rsidRDefault="00343241" w:rsidP="00414FB5">
            <w:pPr>
              <w:rPr>
                <w:lang w:eastAsia="zh-CN"/>
              </w:rPr>
            </w:pPr>
          </w:p>
        </w:tc>
      </w:tr>
    </w:tbl>
    <w:p w14:paraId="4FD64F4E" w14:textId="30B2819A" w:rsidR="00343241" w:rsidRDefault="00343241" w:rsidP="00343241">
      <w:pPr>
        <w:pStyle w:val="NormalCenter"/>
      </w:pPr>
      <w:r>
        <w:t>${logical_ERD_index0}: ${</w:t>
      </w:r>
      <w:proofErr w:type="spellStart"/>
      <w:r>
        <w:t>logical_ERD_diagram_name</w:t>
      </w:r>
      <w:proofErr w:type="spellEnd"/>
      <w:r>
        <w:t xml:space="preserve">} </w:t>
      </w:r>
      <w:r w:rsidRPr="00343241">
        <w:t>Entity table</w:t>
      </w:r>
    </w:p>
    <w:p w14:paraId="6BAD5646" w14:textId="77777777" w:rsidR="00343241" w:rsidRPr="00C622C0" w:rsidRDefault="00343241" w:rsidP="00343241">
      <w:pPr>
        <w:pStyle w:val="NormalCenter"/>
        <w:jc w:val="both"/>
        <w:rPr>
          <w:lang w:val="da-DK"/>
        </w:rPr>
      </w:pPr>
    </w:p>
    <w:p w14:paraId="73D3ADB1" w14:textId="4C44622F" w:rsidR="00343241" w:rsidRDefault="00343241" w:rsidP="00343241">
      <w:pPr>
        <w:pStyle w:val="Heading4"/>
      </w:pPr>
      <w:r>
        <w:t>${</w:t>
      </w:r>
      <w:proofErr w:type="spellStart"/>
      <w:r>
        <w:t>logical_ERD_diagram_name</w:t>
      </w:r>
      <w:proofErr w:type="spellEnd"/>
      <w:r>
        <w:t xml:space="preserve">} </w:t>
      </w:r>
      <w:r w:rsidR="00D113AF" w:rsidRPr="00D113AF">
        <w:t>Entity Attribute table</w:t>
      </w:r>
    </w:p>
    <w:tbl>
      <w:tblPr>
        <w:tblStyle w:val="TableGrid"/>
        <w:tblW w:w="9171" w:type="dxa"/>
        <w:tblLook w:val="04A0" w:firstRow="1" w:lastRow="0" w:firstColumn="1" w:lastColumn="0" w:noHBand="0" w:noVBand="1"/>
      </w:tblPr>
      <w:tblGrid>
        <w:gridCol w:w="2331"/>
        <w:gridCol w:w="2348"/>
        <w:gridCol w:w="2176"/>
        <w:gridCol w:w="2316"/>
      </w:tblGrid>
      <w:tr w:rsidR="00343241" w14:paraId="62368B14" w14:textId="77777777" w:rsidTr="00414FB5">
        <w:trPr>
          <w:trHeight w:val="448"/>
        </w:trPr>
        <w:tc>
          <w:tcPr>
            <w:tcW w:w="2331" w:type="dxa"/>
            <w:shd w:val="clear" w:color="auto" w:fill="D9E2F3" w:themeFill="accent5" w:themeFillTint="33"/>
          </w:tcPr>
          <w:p w14:paraId="2751ED59" w14:textId="77777777" w:rsidR="00343241" w:rsidRDefault="00343241" w:rsidP="00414FB5">
            <w:r>
              <w:t>Entity Name</w:t>
            </w:r>
          </w:p>
        </w:tc>
        <w:tc>
          <w:tcPr>
            <w:tcW w:w="2348" w:type="dxa"/>
            <w:shd w:val="clear" w:color="auto" w:fill="D9E2F3" w:themeFill="accent5" w:themeFillTint="33"/>
          </w:tcPr>
          <w:p w14:paraId="0D0B49C6" w14:textId="77777777" w:rsidR="00343241" w:rsidRDefault="00343241" w:rsidP="00414FB5">
            <w:r>
              <w:t>Attribute Name</w:t>
            </w:r>
          </w:p>
        </w:tc>
        <w:tc>
          <w:tcPr>
            <w:tcW w:w="2176" w:type="dxa"/>
            <w:shd w:val="clear" w:color="auto" w:fill="D9E2F3" w:themeFill="accent5" w:themeFillTint="33"/>
          </w:tcPr>
          <w:p w14:paraId="0519EDA0" w14:textId="77777777" w:rsidR="00343241" w:rsidRDefault="00343241" w:rsidP="00414FB5">
            <w:r>
              <w:t>Attribute Type</w:t>
            </w:r>
          </w:p>
        </w:tc>
        <w:tc>
          <w:tcPr>
            <w:tcW w:w="2316" w:type="dxa"/>
            <w:shd w:val="clear" w:color="auto" w:fill="D9E2F3" w:themeFill="accent5" w:themeFillTint="33"/>
          </w:tcPr>
          <w:p w14:paraId="4EBDCB8C" w14:textId="77777777" w:rsidR="00343241" w:rsidRDefault="00343241" w:rsidP="00414FB5">
            <w:r>
              <w:rPr>
                <w:rFonts w:hint="eastAsia"/>
              </w:rPr>
              <w:t>Attribute Description</w:t>
            </w:r>
          </w:p>
        </w:tc>
      </w:tr>
      <w:tr w:rsidR="00343241" w14:paraId="2F14177B" w14:textId="77777777" w:rsidTr="00414FB5">
        <w:trPr>
          <w:trHeight w:val="390"/>
        </w:trPr>
        <w:tc>
          <w:tcPr>
            <w:tcW w:w="2331" w:type="dxa"/>
          </w:tcPr>
          <w:p w14:paraId="61827A92" w14:textId="0AC694D6" w:rsidR="00343241" w:rsidRDefault="00343241" w:rsidP="00414FB5"/>
        </w:tc>
        <w:tc>
          <w:tcPr>
            <w:tcW w:w="2348" w:type="dxa"/>
          </w:tcPr>
          <w:p w14:paraId="65A519FD" w14:textId="4259D17E" w:rsidR="00343241" w:rsidRDefault="00343241" w:rsidP="00414FB5"/>
        </w:tc>
        <w:tc>
          <w:tcPr>
            <w:tcW w:w="2176" w:type="dxa"/>
          </w:tcPr>
          <w:p w14:paraId="09E2EEC8" w14:textId="77777777" w:rsidR="00343241" w:rsidRDefault="00343241" w:rsidP="00414FB5">
            <w:pPr>
              <w:rPr>
                <w:lang w:eastAsia="zh-CN"/>
              </w:rPr>
            </w:pPr>
          </w:p>
        </w:tc>
        <w:tc>
          <w:tcPr>
            <w:tcW w:w="2316" w:type="dxa"/>
          </w:tcPr>
          <w:p w14:paraId="61EF2966" w14:textId="77777777" w:rsidR="00343241" w:rsidRDefault="00343241" w:rsidP="00414FB5">
            <w:pPr>
              <w:rPr>
                <w:lang w:eastAsia="zh-CN"/>
              </w:rPr>
            </w:pPr>
          </w:p>
        </w:tc>
      </w:tr>
    </w:tbl>
    <w:p w14:paraId="24648E74" w14:textId="271ADAB0" w:rsidR="00343241" w:rsidRDefault="00343241" w:rsidP="00343241">
      <w:pPr>
        <w:pStyle w:val="NormalCenter"/>
      </w:pPr>
      <w:r w:rsidRPr="00C622C0">
        <w:t>${</w:t>
      </w:r>
      <w:r>
        <w:t>logical_ERD</w:t>
      </w:r>
      <w:r w:rsidRPr="00C622C0">
        <w:t>_index1}: ${</w:t>
      </w:r>
      <w:proofErr w:type="spellStart"/>
      <w:r>
        <w:t>logical_ERD</w:t>
      </w:r>
      <w:r w:rsidRPr="00C622C0">
        <w:t>_diagram_name</w:t>
      </w:r>
      <w:proofErr w:type="spellEnd"/>
      <w:r w:rsidRPr="00C622C0">
        <w:t xml:space="preserve">} </w:t>
      </w:r>
      <w:r w:rsidR="00D113AF" w:rsidRPr="00D113AF">
        <w:t>Entity Attribute table</w:t>
      </w:r>
    </w:p>
    <w:p w14:paraId="333AE18C" w14:textId="7F424F7C" w:rsidR="00343241" w:rsidRPr="00F56149" w:rsidRDefault="00343241" w:rsidP="00E01CAE">
      <w:pPr>
        <w:pStyle w:val="NormalCenter"/>
        <w:jc w:val="both"/>
        <w:rPr>
          <w:lang w:val="da-DK"/>
        </w:rPr>
      </w:pPr>
      <w:r>
        <w:t xml:space="preserve"> </w:t>
      </w:r>
    </w:p>
    <w:p w14:paraId="74EB86C2" w14:textId="5BC8BA8C" w:rsidR="00343241" w:rsidRDefault="00343241" w:rsidP="00343241">
      <w:pPr>
        <w:pStyle w:val="Heading4"/>
      </w:pPr>
      <w:r>
        <w:t>${</w:t>
      </w:r>
      <w:proofErr w:type="spellStart"/>
      <w:r>
        <w:t>logical_ERD_diagram_name</w:t>
      </w:r>
      <w:proofErr w:type="spellEnd"/>
      <w:r>
        <w:t xml:space="preserve">} </w:t>
      </w:r>
      <w:r w:rsidR="00D113AF" w:rsidRPr="00D113AF">
        <w:t>Relationship table</w:t>
      </w:r>
    </w:p>
    <w:tbl>
      <w:tblPr>
        <w:tblStyle w:val="TableGrid"/>
        <w:tblW w:w="9227" w:type="dxa"/>
        <w:tblLook w:val="04A0" w:firstRow="1" w:lastRow="0" w:firstColumn="1" w:lastColumn="0" w:noHBand="0" w:noVBand="1"/>
      </w:tblPr>
      <w:tblGrid>
        <w:gridCol w:w="2382"/>
        <w:gridCol w:w="2381"/>
        <w:gridCol w:w="2162"/>
        <w:gridCol w:w="2302"/>
      </w:tblGrid>
      <w:tr w:rsidR="00D113AF" w14:paraId="38699742" w14:textId="77777777" w:rsidTr="00D113AF">
        <w:trPr>
          <w:trHeight w:val="430"/>
        </w:trPr>
        <w:tc>
          <w:tcPr>
            <w:tcW w:w="2382" w:type="dxa"/>
            <w:shd w:val="clear" w:color="auto" w:fill="D9E2F3" w:themeFill="accent5" w:themeFillTint="33"/>
          </w:tcPr>
          <w:p w14:paraId="762529A4" w14:textId="77777777" w:rsidR="00D113AF" w:rsidRDefault="00D113AF" w:rsidP="00414FB5">
            <w:r>
              <w:t>Relationship Name</w:t>
            </w:r>
          </w:p>
        </w:tc>
        <w:tc>
          <w:tcPr>
            <w:tcW w:w="2381" w:type="dxa"/>
            <w:shd w:val="clear" w:color="auto" w:fill="D9E2F3" w:themeFill="accent5" w:themeFillTint="33"/>
          </w:tcPr>
          <w:p w14:paraId="0ABB750A" w14:textId="77777777" w:rsidR="00D113AF" w:rsidRDefault="00D113AF" w:rsidP="00414FB5">
            <w:r>
              <w:t>Relationship Description</w:t>
            </w:r>
          </w:p>
        </w:tc>
        <w:tc>
          <w:tcPr>
            <w:tcW w:w="2162" w:type="dxa"/>
            <w:shd w:val="clear" w:color="auto" w:fill="D9E2F3" w:themeFill="accent5" w:themeFillTint="33"/>
          </w:tcPr>
          <w:p w14:paraId="5485A8DE" w14:textId="77777777" w:rsidR="00D113AF" w:rsidRDefault="00D113AF" w:rsidP="00414FB5">
            <w:r>
              <w:t>Entity Name</w:t>
            </w:r>
          </w:p>
        </w:tc>
        <w:tc>
          <w:tcPr>
            <w:tcW w:w="2302" w:type="dxa"/>
            <w:shd w:val="clear" w:color="auto" w:fill="D9E2F3" w:themeFill="accent5" w:themeFillTint="33"/>
          </w:tcPr>
          <w:p w14:paraId="26AC3B3F" w14:textId="77777777" w:rsidR="00D113AF" w:rsidRDefault="00D113AF" w:rsidP="00414FB5">
            <w:r>
              <w:rPr>
                <w:rFonts w:hint="eastAsia"/>
              </w:rPr>
              <w:t>Entity Multiplicity</w:t>
            </w:r>
          </w:p>
        </w:tc>
      </w:tr>
      <w:tr w:rsidR="00D113AF" w14:paraId="27781774" w14:textId="77777777" w:rsidTr="00414FB5">
        <w:trPr>
          <w:trHeight w:val="395"/>
        </w:trPr>
        <w:tc>
          <w:tcPr>
            <w:tcW w:w="0" w:type="auto"/>
          </w:tcPr>
          <w:p w14:paraId="2166045D" w14:textId="62D160E1" w:rsidR="00D113AF" w:rsidRDefault="00D113AF" w:rsidP="00414FB5"/>
        </w:tc>
        <w:tc>
          <w:tcPr>
            <w:tcW w:w="0" w:type="auto"/>
          </w:tcPr>
          <w:p w14:paraId="61C21709" w14:textId="77777777" w:rsidR="00D113AF" w:rsidRPr="00870FF5" w:rsidRDefault="00D113AF" w:rsidP="00414FB5"/>
        </w:tc>
        <w:tc>
          <w:tcPr>
            <w:tcW w:w="0" w:type="auto"/>
          </w:tcPr>
          <w:p w14:paraId="6DFA9766" w14:textId="77777777" w:rsidR="00D113AF" w:rsidRDefault="00D113AF" w:rsidP="00414FB5"/>
        </w:tc>
        <w:tc>
          <w:tcPr>
            <w:tcW w:w="0" w:type="auto"/>
          </w:tcPr>
          <w:p w14:paraId="418F09CF" w14:textId="77777777" w:rsidR="00D113AF" w:rsidRDefault="00D113AF" w:rsidP="00414FB5">
            <w:pPr>
              <w:rPr>
                <w:lang w:eastAsia="zh-CN"/>
              </w:rPr>
            </w:pPr>
          </w:p>
        </w:tc>
      </w:tr>
    </w:tbl>
    <w:p w14:paraId="638066E4" w14:textId="77777777" w:rsidR="00343241" w:rsidRDefault="00343241" w:rsidP="00343241">
      <w:pPr>
        <w:pStyle w:val="NormalCenter"/>
      </w:pPr>
      <w:r w:rsidRPr="00C622C0">
        <w:t>${</w:t>
      </w:r>
      <w:r>
        <w:t>logical_ERD</w:t>
      </w:r>
      <w:r w:rsidRPr="00C622C0">
        <w:t>_index</w:t>
      </w:r>
      <w:r>
        <w:t>2</w:t>
      </w:r>
      <w:r w:rsidRPr="00C622C0">
        <w:t>}: ${</w:t>
      </w:r>
      <w:proofErr w:type="spellStart"/>
      <w:r>
        <w:t>logical_ERD</w:t>
      </w:r>
      <w:r w:rsidRPr="00C622C0">
        <w:t>_diagram_name</w:t>
      </w:r>
      <w:proofErr w:type="spellEnd"/>
      <w:r w:rsidRPr="00C622C0">
        <w:t>}</w:t>
      </w:r>
      <w:r>
        <w:t xml:space="preserve"> Relationship table</w:t>
      </w:r>
    </w:p>
    <w:p w14:paraId="62C90C64" w14:textId="77777777" w:rsidR="00E01CAE" w:rsidRDefault="00E01CAE" w:rsidP="007C18AA"/>
    <w:p w14:paraId="6A6CC488" w14:textId="237D99C5" w:rsidR="00E01CAE" w:rsidRDefault="00E01CAE" w:rsidP="00E01CAE">
      <w:pPr>
        <w:pStyle w:val="Heading4"/>
      </w:pPr>
      <w:r>
        <w:t>${</w:t>
      </w:r>
      <w:proofErr w:type="spellStart"/>
      <w:r>
        <w:t>logical_ERD_diagram_name</w:t>
      </w:r>
      <w:proofErr w:type="spellEnd"/>
      <w:r>
        <w:t xml:space="preserve">} </w:t>
      </w:r>
      <w:r w:rsidRPr="00D113AF">
        <w:t>Relationship Attribute table</w:t>
      </w:r>
    </w:p>
    <w:tbl>
      <w:tblPr>
        <w:tblStyle w:val="TableGrid"/>
        <w:tblW w:w="9171" w:type="dxa"/>
        <w:tblLook w:val="04A0" w:firstRow="1" w:lastRow="0" w:firstColumn="1" w:lastColumn="0" w:noHBand="0" w:noVBand="1"/>
      </w:tblPr>
      <w:tblGrid>
        <w:gridCol w:w="2331"/>
        <w:gridCol w:w="2348"/>
        <w:gridCol w:w="2176"/>
        <w:gridCol w:w="2316"/>
      </w:tblGrid>
      <w:tr w:rsidR="00E01CAE" w14:paraId="3C2258E1" w14:textId="77777777" w:rsidTr="00E51E26">
        <w:trPr>
          <w:trHeight w:val="448"/>
        </w:trPr>
        <w:tc>
          <w:tcPr>
            <w:tcW w:w="2331" w:type="dxa"/>
            <w:shd w:val="clear" w:color="auto" w:fill="D9E2F3" w:themeFill="accent5" w:themeFillTint="33"/>
          </w:tcPr>
          <w:p w14:paraId="69BC850C" w14:textId="6C78D617" w:rsidR="00E01CAE" w:rsidRDefault="00E01CAE" w:rsidP="00E51E26">
            <w:r>
              <w:t>Relationship Name</w:t>
            </w:r>
          </w:p>
        </w:tc>
        <w:tc>
          <w:tcPr>
            <w:tcW w:w="2348" w:type="dxa"/>
            <w:shd w:val="clear" w:color="auto" w:fill="D9E2F3" w:themeFill="accent5" w:themeFillTint="33"/>
          </w:tcPr>
          <w:p w14:paraId="00490FEE" w14:textId="77777777" w:rsidR="00E01CAE" w:rsidRDefault="00E01CAE" w:rsidP="00E51E26">
            <w:r>
              <w:t>Attribute Name</w:t>
            </w:r>
          </w:p>
        </w:tc>
        <w:tc>
          <w:tcPr>
            <w:tcW w:w="2176" w:type="dxa"/>
            <w:shd w:val="clear" w:color="auto" w:fill="D9E2F3" w:themeFill="accent5" w:themeFillTint="33"/>
          </w:tcPr>
          <w:p w14:paraId="0DF4C686" w14:textId="77777777" w:rsidR="00E01CAE" w:rsidRDefault="00E01CAE" w:rsidP="00E51E26">
            <w:r>
              <w:t>Attribute Type</w:t>
            </w:r>
          </w:p>
        </w:tc>
        <w:tc>
          <w:tcPr>
            <w:tcW w:w="2316" w:type="dxa"/>
            <w:shd w:val="clear" w:color="auto" w:fill="D9E2F3" w:themeFill="accent5" w:themeFillTint="33"/>
          </w:tcPr>
          <w:p w14:paraId="0270CAD7" w14:textId="77777777" w:rsidR="00E01CAE" w:rsidRDefault="00E01CAE" w:rsidP="00E51E26">
            <w:r>
              <w:rPr>
                <w:rFonts w:hint="eastAsia"/>
              </w:rPr>
              <w:t>Attribute Description</w:t>
            </w:r>
          </w:p>
        </w:tc>
      </w:tr>
      <w:tr w:rsidR="00E01CAE" w14:paraId="41EC5C64" w14:textId="77777777" w:rsidTr="00E51E26">
        <w:trPr>
          <w:trHeight w:val="390"/>
        </w:trPr>
        <w:tc>
          <w:tcPr>
            <w:tcW w:w="2331" w:type="dxa"/>
          </w:tcPr>
          <w:p w14:paraId="0CB87350" w14:textId="77777777" w:rsidR="00E01CAE" w:rsidRDefault="00E01CAE" w:rsidP="00E51E26"/>
        </w:tc>
        <w:tc>
          <w:tcPr>
            <w:tcW w:w="2348" w:type="dxa"/>
          </w:tcPr>
          <w:p w14:paraId="1B2C69E7" w14:textId="77777777" w:rsidR="00E01CAE" w:rsidRDefault="00E01CAE" w:rsidP="00E51E26"/>
        </w:tc>
        <w:tc>
          <w:tcPr>
            <w:tcW w:w="2176" w:type="dxa"/>
          </w:tcPr>
          <w:p w14:paraId="11E79258" w14:textId="77777777" w:rsidR="00E01CAE" w:rsidRDefault="00E01CAE" w:rsidP="00E51E26">
            <w:pPr>
              <w:rPr>
                <w:lang w:eastAsia="zh-CN"/>
              </w:rPr>
            </w:pPr>
          </w:p>
        </w:tc>
        <w:tc>
          <w:tcPr>
            <w:tcW w:w="2316" w:type="dxa"/>
          </w:tcPr>
          <w:p w14:paraId="7BE6021F" w14:textId="77777777" w:rsidR="00E01CAE" w:rsidRDefault="00E01CAE" w:rsidP="00E51E26">
            <w:pPr>
              <w:rPr>
                <w:lang w:eastAsia="zh-CN"/>
              </w:rPr>
            </w:pPr>
          </w:p>
        </w:tc>
      </w:tr>
    </w:tbl>
    <w:p w14:paraId="23A14F5B" w14:textId="7460A112" w:rsidR="00E01CAE" w:rsidRDefault="00E01CAE" w:rsidP="00E01CAE">
      <w:pPr>
        <w:pStyle w:val="NormalCenter"/>
      </w:pPr>
      <w:r w:rsidRPr="00C622C0">
        <w:t>${</w:t>
      </w:r>
      <w:r>
        <w:t>logical_ERD</w:t>
      </w:r>
      <w:r w:rsidRPr="00C622C0">
        <w:t>_index</w:t>
      </w:r>
      <w:r>
        <w:t>3</w:t>
      </w:r>
      <w:r w:rsidRPr="00C622C0">
        <w:t>}: ${</w:t>
      </w:r>
      <w:proofErr w:type="spellStart"/>
      <w:r>
        <w:t>logical_ERD</w:t>
      </w:r>
      <w:r w:rsidRPr="00C622C0">
        <w:t>_diagram_name</w:t>
      </w:r>
      <w:proofErr w:type="spellEnd"/>
      <w:r w:rsidRPr="00C622C0">
        <w:t xml:space="preserve">} </w:t>
      </w:r>
      <w:r>
        <w:t>Relationship</w:t>
      </w:r>
      <w:r w:rsidRPr="00D113AF">
        <w:t xml:space="preserve"> Attribute table</w:t>
      </w:r>
    </w:p>
    <w:p w14:paraId="5E7FDDCC" w14:textId="3A1034D6" w:rsidR="00E01CAE" w:rsidRDefault="00E01CAE" w:rsidP="007C18AA"/>
    <w:p w14:paraId="1AC7D4FB" w14:textId="77777777" w:rsidR="00E01CAE" w:rsidRDefault="00E01CAE" w:rsidP="007C18AA"/>
    <w:p w14:paraId="6FB1073D" w14:textId="512BDACE" w:rsidR="007975E3" w:rsidRDefault="00300462" w:rsidP="007975E3">
      <w:pPr>
        <w:pStyle w:val="Heading1"/>
      </w:pPr>
      <w:bookmarkStart w:id="45" w:name="_Toc527368092"/>
      <w:r>
        <w:lastRenderedPageBreak/>
        <w:t>Architecture</w:t>
      </w:r>
      <w:bookmarkEnd w:id="45"/>
    </w:p>
    <w:p w14:paraId="2E896AB4" w14:textId="0C98805E" w:rsidR="00470A16" w:rsidRDefault="00470A16" w:rsidP="00470A16">
      <w:pPr>
        <w:pStyle w:val="Heading2"/>
      </w:pPr>
      <w:bookmarkStart w:id="46" w:name="_Toc527368093"/>
      <w:bookmarkStart w:id="47" w:name="_Toc421996800"/>
      <w:r>
        <w:t>Architecture-Wide Elements</w:t>
      </w:r>
      <w:bookmarkEnd w:id="46"/>
    </w:p>
    <w:p w14:paraId="7C03B78C" w14:textId="020BD75B" w:rsidR="00851F58" w:rsidRPr="00A52AD8" w:rsidRDefault="00851F58" w:rsidP="00A52AD8">
      <w:pPr>
        <w:pStyle w:val="Heading3"/>
      </w:pPr>
      <w:bookmarkStart w:id="48" w:name="_Toc527368094"/>
      <w:r>
        <w:t>Logical Components</w:t>
      </w:r>
      <w:bookmarkEnd w:id="48"/>
    </w:p>
    <w:tbl>
      <w:tblPr>
        <w:tblStyle w:val="TableGrid"/>
        <w:tblW w:w="4928" w:type="pct"/>
        <w:tblLook w:val="04A0" w:firstRow="1" w:lastRow="0" w:firstColumn="1" w:lastColumn="0" w:noHBand="0" w:noVBand="1"/>
      </w:tblPr>
      <w:tblGrid>
        <w:gridCol w:w="1287"/>
        <w:gridCol w:w="2818"/>
        <w:gridCol w:w="1702"/>
        <w:gridCol w:w="1700"/>
        <w:gridCol w:w="1702"/>
      </w:tblGrid>
      <w:tr w:rsidR="007967CD" w14:paraId="3082CAF6" w14:textId="3D5C87B9" w:rsidTr="006076B7">
        <w:trPr>
          <w:trHeight w:val="272"/>
        </w:trPr>
        <w:tc>
          <w:tcPr>
            <w:tcW w:w="699" w:type="pct"/>
            <w:shd w:val="clear" w:color="auto" w:fill="D9E2F3" w:themeFill="accent5" w:themeFillTint="33"/>
          </w:tcPr>
          <w:p w14:paraId="10DE2060" w14:textId="3C23B19A" w:rsidR="007967CD" w:rsidRPr="00F8549E" w:rsidRDefault="007967CD" w:rsidP="00115A37">
            <w:pPr>
              <w:jc w:val="left"/>
              <w:rPr>
                <w:lang w:eastAsia="zh-CN"/>
              </w:rPr>
            </w:pP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1530" w:type="pct"/>
            <w:shd w:val="clear" w:color="auto" w:fill="D9E2F3" w:themeFill="accent5" w:themeFillTint="33"/>
          </w:tcPr>
          <w:p w14:paraId="348CB561" w14:textId="20FA80FD" w:rsidR="007967CD" w:rsidRPr="00495459" w:rsidRDefault="007967CD" w:rsidP="00115A37">
            <w:pPr>
              <w:jc w:val="left"/>
            </w:pPr>
            <w:r w:rsidRPr="003F74CC">
              <w:t>Description</w:t>
            </w:r>
          </w:p>
        </w:tc>
        <w:tc>
          <w:tcPr>
            <w:tcW w:w="924" w:type="pct"/>
            <w:shd w:val="clear" w:color="auto" w:fill="D9E2F3" w:themeFill="accent5" w:themeFillTint="33"/>
          </w:tcPr>
          <w:p w14:paraId="15170E0D" w14:textId="0FCECE56" w:rsidR="007967CD" w:rsidRPr="00495459" w:rsidRDefault="007967CD" w:rsidP="00115A37">
            <w:pPr>
              <w:jc w:val="left"/>
            </w:pPr>
            <w:r>
              <w:t>List of Implementations</w:t>
            </w:r>
          </w:p>
        </w:tc>
        <w:tc>
          <w:tcPr>
            <w:tcW w:w="923" w:type="pct"/>
            <w:shd w:val="clear" w:color="auto" w:fill="D9E2F3" w:themeFill="accent5" w:themeFillTint="33"/>
          </w:tcPr>
          <w:p w14:paraId="222F3A4D" w14:textId="4C3959CB" w:rsidR="007967CD" w:rsidRDefault="007967CD" w:rsidP="00115A37">
            <w:pPr>
              <w:jc w:val="left"/>
            </w:pPr>
            <w:r>
              <w:t>List of Associated NFRs</w:t>
            </w:r>
          </w:p>
        </w:tc>
        <w:tc>
          <w:tcPr>
            <w:tcW w:w="924" w:type="pct"/>
            <w:shd w:val="clear" w:color="auto" w:fill="D9E2F3" w:themeFill="accent5" w:themeFillTint="33"/>
          </w:tcPr>
          <w:p w14:paraId="21CF8745" w14:textId="215AA28F" w:rsidR="007967CD" w:rsidRDefault="007967CD" w:rsidP="00115A37">
            <w:pPr>
              <w:jc w:val="left"/>
            </w:pPr>
            <w:r>
              <w:t>List of Associated Ads</w:t>
            </w:r>
          </w:p>
        </w:tc>
      </w:tr>
      <w:tr w:rsidR="007967CD" w14:paraId="566E3507" w14:textId="31852B59" w:rsidTr="006076B7">
        <w:trPr>
          <w:trHeight w:val="272"/>
        </w:trPr>
        <w:tc>
          <w:tcPr>
            <w:tcW w:w="699" w:type="pct"/>
          </w:tcPr>
          <w:p w14:paraId="24B108B9" w14:textId="77777777" w:rsidR="007967CD" w:rsidRDefault="007967CD" w:rsidP="00115A37"/>
        </w:tc>
        <w:tc>
          <w:tcPr>
            <w:tcW w:w="1530" w:type="pct"/>
          </w:tcPr>
          <w:p w14:paraId="36A87461" w14:textId="77777777" w:rsidR="007967CD" w:rsidRDefault="007967CD" w:rsidP="00115A37"/>
        </w:tc>
        <w:tc>
          <w:tcPr>
            <w:tcW w:w="924" w:type="pct"/>
          </w:tcPr>
          <w:p w14:paraId="7785788A" w14:textId="77777777" w:rsidR="007967CD" w:rsidRDefault="007967CD" w:rsidP="00115A37"/>
        </w:tc>
        <w:tc>
          <w:tcPr>
            <w:tcW w:w="923" w:type="pct"/>
          </w:tcPr>
          <w:p w14:paraId="06CCA15C" w14:textId="77777777" w:rsidR="007967CD" w:rsidRDefault="007967CD" w:rsidP="00115A37"/>
        </w:tc>
        <w:tc>
          <w:tcPr>
            <w:tcW w:w="924" w:type="pct"/>
          </w:tcPr>
          <w:p w14:paraId="5CDCC188" w14:textId="77777777" w:rsidR="007967CD" w:rsidRDefault="007967CD" w:rsidP="00115A37"/>
        </w:tc>
      </w:tr>
      <w:tr w:rsidR="007967CD" w14:paraId="1945FEAC" w14:textId="1BF97432" w:rsidTr="006076B7">
        <w:trPr>
          <w:trHeight w:val="272"/>
        </w:trPr>
        <w:tc>
          <w:tcPr>
            <w:tcW w:w="699" w:type="pct"/>
          </w:tcPr>
          <w:p w14:paraId="5CF520C9" w14:textId="77777777" w:rsidR="007967CD" w:rsidRDefault="007967CD" w:rsidP="00115A37"/>
        </w:tc>
        <w:tc>
          <w:tcPr>
            <w:tcW w:w="1530" w:type="pct"/>
          </w:tcPr>
          <w:p w14:paraId="42F7B7A7" w14:textId="77777777" w:rsidR="007967CD" w:rsidRDefault="007967CD" w:rsidP="00115A37"/>
        </w:tc>
        <w:tc>
          <w:tcPr>
            <w:tcW w:w="924" w:type="pct"/>
          </w:tcPr>
          <w:p w14:paraId="344D6C71" w14:textId="77777777" w:rsidR="007967CD" w:rsidRDefault="007967CD" w:rsidP="00115A37"/>
        </w:tc>
        <w:tc>
          <w:tcPr>
            <w:tcW w:w="923" w:type="pct"/>
          </w:tcPr>
          <w:p w14:paraId="693F6F6D" w14:textId="77777777" w:rsidR="007967CD" w:rsidRDefault="007967CD" w:rsidP="00115A37"/>
        </w:tc>
        <w:tc>
          <w:tcPr>
            <w:tcW w:w="924" w:type="pct"/>
          </w:tcPr>
          <w:p w14:paraId="4BEB6A52" w14:textId="77777777" w:rsidR="007967CD" w:rsidRDefault="007967CD" w:rsidP="00115A37"/>
        </w:tc>
      </w:tr>
    </w:tbl>
    <w:p w14:paraId="35A5710B" w14:textId="595969C0" w:rsidR="00851F58" w:rsidRPr="00B002DB" w:rsidRDefault="00DC4BF1" w:rsidP="007967CD">
      <w:pPr>
        <w:pStyle w:val="NormalCenter"/>
        <w:ind w:left="2880"/>
        <w:jc w:val="both"/>
        <w:rPr>
          <w:lang w:val="da-DK"/>
        </w:rPr>
      </w:pPr>
      <w:bookmarkStart w:id="49" w:name="_Toc527368031"/>
      <w:r>
        <w:t>${</w:t>
      </w:r>
      <w:bookmarkEnd w:id="49"/>
      <w:proofErr w:type="spellStart"/>
      <w:r w:rsidR="00566E88" w:rsidRPr="00566E88">
        <w:t>Logical_Components_Table_name</w:t>
      </w:r>
      <w:proofErr w:type="spellEnd"/>
      <w:r>
        <w:t>}</w:t>
      </w:r>
    </w:p>
    <w:p w14:paraId="26EE7E27" w14:textId="77777777" w:rsidR="00851F58" w:rsidRDefault="00851F58" w:rsidP="00851F58"/>
    <w:p w14:paraId="58DC0C53" w14:textId="4F2328ED" w:rsidR="00851F58" w:rsidRPr="00A52AD8" w:rsidRDefault="00851F58" w:rsidP="00A52AD8">
      <w:pPr>
        <w:pStyle w:val="Heading3"/>
      </w:pPr>
      <w:bookmarkStart w:id="50" w:name="_Toc527368095"/>
      <w:r w:rsidRPr="00851F58">
        <w:t>Physical Components (Implementations)</w:t>
      </w:r>
      <w:bookmarkEnd w:id="5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69"/>
        <w:gridCol w:w="3810"/>
        <w:gridCol w:w="3438"/>
      </w:tblGrid>
      <w:tr w:rsidR="000470D7" w:rsidRPr="00495459" w14:paraId="0EAA8E94" w14:textId="77777777" w:rsidTr="0034633F">
        <w:trPr>
          <w:trHeight w:val="354"/>
        </w:trPr>
        <w:tc>
          <w:tcPr>
            <w:tcW w:w="1969" w:type="dxa"/>
            <w:shd w:val="clear" w:color="auto" w:fill="D9E2F3" w:themeFill="accent5" w:themeFillTint="33"/>
          </w:tcPr>
          <w:p w14:paraId="5FA2D405" w14:textId="0898D41C" w:rsidR="000470D7" w:rsidRPr="00495459" w:rsidRDefault="00BA42E2" w:rsidP="00115A37">
            <w:pPr>
              <w:jc w:val="left"/>
            </w:pP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3810" w:type="dxa"/>
            <w:shd w:val="clear" w:color="auto" w:fill="D9E2F3" w:themeFill="accent5" w:themeFillTint="33"/>
          </w:tcPr>
          <w:p w14:paraId="04ACB5C9" w14:textId="4B30D9F6" w:rsidR="000470D7" w:rsidRPr="00495459" w:rsidRDefault="00BA42E2" w:rsidP="00115A37">
            <w:pPr>
              <w:jc w:val="left"/>
            </w:pPr>
            <w:r w:rsidRPr="003F74CC">
              <w:t>Description</w:t>
            </w:r>
          </w:p>
        </w:tc>
        <w:tc>
          <w:tcPr>
            <w:tcW w:w="3438" w:type="dxa"/>
            <w:shd w:val="clear" w:color="auto" w:fill="D9E2F3" w:themeFill="accent5" w:themeFillTint="33"/>
          </w:tcPr>
          <w:p w14:paraId="70C69E0F" w14:textId="2F3A6D9D" w:rsidR="000470D7" w:rsidRPr="00495459" w:rsidRDefault="00BA42E2" w:rsidP="00115A37">
            <w:pPr>
              <w:jc w:val="left"/>
            </w:pPr>
            <w:r>
              <w:t>URL</w:t>
            </w:r>
          </w:p>
        </w:tc>
      </w:tr>
      <w:tr w:rsidR="000470D7" w14:paraId="7C74EF96" w14:textId="77777777" w:rsidTr="0034633F">
        <w:trPr>
          <w:trHeight w:val="354"/>
        </w:trPr>
        <w:tc>
          <w:tcPr>
            <w:tcW w:w="1969" w:type="dxa"/>
          </w:tcPr>
          <w:p w14:paraId="402C713F" w14:textId="6A0DF7CF" w:rsidR="000470D7" w:rsidRDefault="000470D7" w:rsidP="00115A37"/>
        </w:tc>
        <w:tc>
          <w:tcPr>
            <w:tcW w:w="3810" w:type="dxa"/>
          </w:tcPr>
          <w:p w14:paraId="0401618C" w14:textId="77777777" w:rsidR="000470D7" w:rsidRDefault="000470D7" w:rsidP="00115A37"/>
        </w:tc>
        <w:tc>
          <w:tcPr>
            <w:tcW w:w="3438" w:type="dxa"/>
          </w:tcPr>
          <w:p w14:paraId="4407DB4D" w14:textId="77777777" w:rsidR="000470D7" w:rsidRDefault="000470D7" w:rsidP="00115A37"/>
        </w:tc>
      </w:tr>
      <w:tr w:rsidR="000470D7" w14:paraId="5CC27788" w14:textId="77777777" w:rsidTr="0034633F">
        <w:trPr>
          <w:trHeight w:val="354"/>
        </w:trPr>
        <w:tc>
          <w:tcPr>
            <w:tcW w:w="1969" w:type="dxa"/>
          </w:tcPr>
          <w:p w14:paraId="2D184CCC" w14:textId="77777777" w:rsidR="000470D7" w:rsidRDefault="000470D7" w:rsidP="00115A37"/>
        </w:tc>
        <w:tc>
          <w:tcPr>
            <w:tcW w:w="3810" w:type="dxa"/>
          </w:tcPr>
          <w:p w14:paraId="1846F8F7" w14:textId="77777777" w:rsidR="000470D7" w:rsidRDefault="000470D7" w:rsidP="00115A37"/>
        </w:tc>
        <w:tc>
          <w:tcPr>
            <w:tcW w:w="3438" w:type="dxa"/>
          </w:tcPr>
          <w:p w14:paraId="75C9E0D0" w14:textId="77777777" w:rsidR="000470D7" w:rsidRDefault="000470D7" w:rsidP="00115A37"/>
        </w:tc>
      </w:tr>
    </w:tbl>
    <w:p w14:paraId="0CD1C40B" w14:textId="70CA95D1" w:rsidR="00851F58" w:rsidRPr="00B002DB" w:rsidRDefault="005A75C7" w:rsidP="00BA42E2">
      <w:pPr>
        <w:pStyle w:val="NormalCenter"/>
        <w:rPr>
          <w:lang w:val="da-DK"/>
        </w:rPr>
      </w:pPr>
      <w:r>
        <w:t>${</w:t>
      </w:r>
      <w:proofErr w:type="spellStart"/>
      <w:r w:rsidRPr="005A75C7">
        <w:t>Physical_Components_Table_name</w:t>
      </w:r>
      <w:proofErr w:type="spellEnd"/>
      <w:r>
        <w:t>}</w:t>
      </w:r>
    </w:p>
    <w:p w14:paraId="665A7F15" w14:textId="77777777" w:rsidR="00851F58" w:rsidRDefault="00851F58" w:rsidP="00851F58"/>
    <w:p w14:paraId="31CEC96F" w14:textId="457D352C" w:rsidR="00851F58" w:rsidRPr="00A52AD8" w:rsidRDefault="00851F58" w:rsidP="00A52AD8">
      <w:pPr>
        <w:pStyle w:val="Heading3"/>
      </w:pPr>
      <w:bookmarkStart w:id="51" w:name="_Toc527368096"/>
      <w:r>
        <w:t>Logical Nodes</w:t>
      </w:r>
      <w:bookmarkEnd w:id="51"/>
    </w:p>
    <w:tbl>
      <w:tblPr>
        <w:tblStyle w:val="TableGrid"/>
        <w:tblW w:w="9344" w:type="dxa"/>
        <w:tblLook w:val="04A0" w:firstRow="1" w:lastRow="0" w:firstColumn="1" w:lastColumn="0" w:noHBand="0" w:noVBand="1"/>
      </w:tblPr>
      <w:tblGrid>
        <w:gridCol w:w="992"/>
        <w:gridCol w:w="1344"/>
        <w:gridCol w:w="1351"/>
        <w:gridCol w:w="1270"/>
        <w:gridCol w:w="2268"/>
        <w:gridCol w:w="2119"/>
      </w:tblGrid>
      <w:tr w:rsidR="0001024C" w14:paraId="6CACD31D" w14:textId="77777777" w:rsidTr="0001024C">
        <w:trPr>
          <w:trHeight w:val="290"/>
        </w:trPr>
        <w:tc>
          <w:tcPr>
            <w:tcW w:w="992" w:type="dxa"/>
            <w:shd w:val="clear" w:color="auto" w:fill="D9E2F3" w:themeFill="accent5" w:themeFillTint="33"/>
          </w:tcPr>
          <w:p w14:paraId="6D049158" w14:textId="77777777" w:rsidR="0001024C" w:rsidRPr="00495459" w:rsidRDefault="0001024C" w:rsidP="00115A37">
            <w:pPr>
              <w:jc w:val="left"/>
            </w:pP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1344" w:type="dxa"/>
            <w:shd w:val="clear" w:color="auto" w:fill="D9E2F3" w:themeFill="accent5" w:themeFillTint="33"/>
          </w:tcPr>
          <w:p w14:paraId="6348DA66" w14:textId="77777777" w:rsidR="0001024C" w:rsidRPr="00495459" w:rsidRDefault="0001024C" w:rsidP="00115A37">
            <w:pPr>
              <w:jc w:val="left"/>
            </w:pPr>
            <w:r w:rsidRPr="003F74CC">
              <w:t>Description</w:t>
            </w:r>
          </w:p>
        </w:tc>
        <w:tc>
          <w:tcPr>
            <w:tcW w:w="1351" w:type="dxa"/>
            <w:shd w:val="clear" w:color="auto" w:fill="D9E2F3" w:themeFill="accent5" w:themeFillTint="33"/>
          </w:tcPr>
          <w:p w14:paraId="0CF1BEE7" w14:textId="757EA3CA" w:rsidR="0001024C" w:rsidRDefault="0001024C" w:rsidP="00115A37">
            <w:pPr>
              <w:jc w:val="left"/>
            </w:pPr>
            <w:r>
              <w:rPr>
                <w:rFonts w:hint="eastAsia"/>
                <w:lang w:eastAsia="zh-CN"/>
              </w:rPr>
              <w:t>C</w:t>
            </w:r>
            <w:r w:rsidRPr="0001024C">
              <w:t>ardinality</w:t>
            </w:r>
          </w:p>
        </w:tc>
        <w:tc>
          <w:tcPr>
            <w:tcW w:w="1270" w:type="dxa"/>
            <w:shd w:val="clear" w:color="auto" w:fill="D9E2F3" w:themeFill="accent5" w:themeFillTint="33"/>
          </w:tcPr>
          <w:p w14:paraId="7CEF5796" w14:textId="6C261B49" w:rsidR="0001024C" w:rsidRPr="00495459" w:rsidRDefault="0001024C" w:rsidP="00115A37">
            <w:pPr>
              <w:jc w:val="left"/>
            </w:pPr>
            <w:r>
              <w:t>List of DUs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14:paraId="05002236" w14:textId="3D7AC6D0" w:rsidR="0001024C" w:rsidRDefault="0001024C" w:rsidP="00115A37">
            <w:pPr>
              <w:jc w:val="left"/>
            </w:pPr>
            <w:r>
              <w:t>List of Associated NFRs</w:t>
            </w:r>
          </w:p>
        </w:tc>
        <w:tc>
          <w:tcPr>
            <w:tcW w:w="2119" w:type="dxa"/>
            <w:shd w:val="clear" w:color="auto" w:fill="D9E2F3" w:themeFill="accent5" w:themeFillTint="33"/>
          </w:tcPr>
          <w:p w14:paraId="712D29E3" w14:textId="428E2572" w:rsidR="0001024C" w:rsidRDefault="0001024C" w:rsidP="00115A37">
            <w:pPr>
              <w:jc w:val="left"/>
            </w:pPr>
            <w:r>
              <w:t>List of Associated ADs</w:t>
            </w:r>
          </w:p>
        </w:tc>
      </w:tr>
      <w:tr w:rsidR="0001024C" w14:paraId="506F38A2" w14:textId="77777777" w:rsidTr="0001024C">
        <w:trPr>
          <w:trHeight w:val="290"/>
        </w:trPr>
        <w:tc>
          <w:tcPr>
            <w:tcW w:w="992" w:type="dxa"/>
          </w:tcPr>
          <w:p w14:paraId="3D2BDDDF" w14:textId="77777777" w:rsidR="0001024C" w:rsidRDefault="0001024C" w:rsidP="00115A37"/>
        </w:tc>
        <w:tc>
          <w:tcPr>
            <w:tcW w:w="1344" w:type="dxa"/>
          </w:tcPr>
          <w:p w14:paraId="56EB81DC" w14:textId="77777777" w:rsidR="0001024C" w:rsidRDefault="0001024C" w:rsidP="00115A37"/>
        </w:tc>
        <w:tc>
          <w:tcPr>
            <w:tcW w:w="1351" w:type="dxa"/>
          </w:tcPr>
          <w:p w14:paraId="65301D54" w14:textId="77777777" w:rsidR="0001024C" w:rsidRDefault="0001024C" w:rsidP="00115A37"/>
        </w:tc>
        <w:tc>
          <w:tcPr>
            <w:tcW w:w="1270" w:type="dxa"/>
          </w:tcPr>
          <w:p w14:paraId="23E1CA90" w14:textId="31354F4D" w:rsidR="0001024C" w:rsidRDefault="0001024C" w:rsidP="00115A37"/>
        </w:tc>
        <w:tc>
          <w:tcPr>
            <w:tcW w:w="2268" w:type="dxa"/>
          </w:tcPr>
          <w:p w14:paraId="2824B089" w14:textId="77777777" w:rsidR="0001024C" w:rsidRDefault="0001024C" w:rsidP="00115A37"/>
        </w:tc>
        <w:tc>
          <w:tcPr>
            <w:tcW w:w="2119" w:type="dxa"/>
          </w:tcPr>
          <w:p w14:paraId="2295306B" w14:textId="77777777" w:rsidR="0001024C" w:rsidRDefault="0001024C" w:rsidP="00115A37"/>
        </w:tc>
      </w:tr>
    </w:tbl>
    <w:p w14:paraId="1E8B9CA1" w14:textId="537F1D81" w:rsidR="00977C62" w:rsidRPr="00F56149" w:rsidRDefault="00530AFC" w:rsidP="00851F58">
      <w:pPr>
        <w:pStyle w:val="NormalCenter"/>
        <w:rPr>
          <w:lang w:val="da-DK"/>
        </w:rPr>
      </w:pPr>
      <w:r>
        <w:t>${</w:t>
      </w:r>
      <w:proofErr w:type="spellStart"/>
      <w:r w:rsidR="002529F3" w:rsidRPr="002529F3">
        <w:t>Logical_Nodes_Table_name</w:t>
      </w:r>
      <w:proofErr w:type="spellEnd"/>
      <w:r>
        <w:t>}</w:t>
      </w:r>
    </w:p>
    <w:p w14:paraId="2BBE1F74" w14:textId="77777777" w:rsidR="00E548A3" w:rsidRDefault="00E548A3" w:rsidP="00E548A3"/>
    <w:p w14:paraId="698E736A" w14:textId="23908CFE" w:rsidR="00D9587F" w:rsidRDefault="00CE6DC4" w:rsidP="00D9587F">
      <w:pPr>
        <w:pStyle w:val="Heading2"/>
      </w:pPr>
      <w:bookmarkStart w:id="52" w:name="_Toc527368097"/>
      <w:r>
        <w:t>Diagram Instance Summary</w:t>
      </w:r>
      <w:bookmarkEnd w:id="52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4"/>
        <w:gridCol w:w="3115"/>
        <w:gridCol w:w="3126"/>
      </w:tblGrid>
      <w:tr w:rsidR="00D9587F" w14:paraId="0B040C39" w14:textId="77777777" w:rsidTr="007E5424">
        <w:tc>
          <w:tcPr>
            <w:tcW w:w="3114" w:type="dxa"/>
            <w:shd w:val="clear" w:color="auto" w:fill="D9E2F3" w:themeFill="accent5" w:themeFillTint="33"/>
          </w:tcPr>
          <w:p w14:paraId="491BCEB7" w14:textId="0D60250F" w:rsidR="00D9587F" w:rsidRDefault="00D9587F" w:rsidP="00851F58">
            <w:r>
              <w:t>Diagram type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14:paraId="4AD62D7A" w14:textId="6A8BDCE4" w:rsidR="00D9587F" w:rsidRDefault="00D9587F" w:rsidP="00851F58">
            <w:r>
              <w:t>Diagram Instance Name</w:t>
            </w:r>
          </w:p>
        </w:tc>
        <w:tc>
          <w:tcPr>
            <w:tcW w:w="3126" w:type="dxa"/>
            <w:shd w:val="clear" w:color="auto" w:fill="D9E2F3" w:themeFill="accent5" w:themeFillTint="33"/>
          </w:tcPr>
          <w:p w14:paraId="159B89D9" w14:textId="0DF11A53" w:rsidR="00D9587F" w:rsidRDefault="00D9587F" w:rsidP="00851F58">
            <w:r>
              <w:t>Diagram Instance Description</w:t>
            </w:r>
          </w:p>
        </w:tc>
      </w:tr>
      <w:tr w:rsidR="00D9587F" w14:paraId="19E84FA0" w14:textId="77777777" w:rsidTr="007E5424">
        <w:tc>
          <w:tcPr>
            <w:tcW w:w="3114" w:type="dxa"/>
          </w:tcPr>
          <w:p w14:paraId="355597A3" w14:textId="77777777" w:rsidR="00D9587F" w:rsidRDefault="00D9587F" w:rsidP="00851F58"/>
        </w:tc>
        <w:tc>
          <w:tcPr>
            <w:tcW w:w="3115" w:type="dxa"/>
          </w:tcPr>
          <w:p w14:paraId="2FA71325" w14:textId="77777777" w:rsidR="00D9587F" w:rsidRDefault="00D9587F" w:rsidP="00851F58"/>
        </w:tc>
        <w:tc>
          <w:tcPr>
            <w:tcW w:w="3126" w:type="dxa"/>
          </w:tcPr>
          <w:p w14:paraId="37963E7F" w14:textId="77777777" w:rsidR="00D9587F" w:rsidRDefault="00D9587F" w:rsidP="00851F58"/>
        </w:tc>
      </w:tr>
    </w:tbl>
    <w:p w14:paraId="47C09685" w14:textId="345F333E" w:rsidR="0061671C" w:rsidRPr="0081434B" w:rsidRDefault="006F7531" w:rsidP="0081434B">
      <w:pPr>
        <w:pStyle w:val="NormalCenter"/>
      </w:pPr>
      <w:bookmarkStart w:id="53" w:name="_Toc527368034"/>
      <w:r>
        <w:t>${</w:t>
      </w:r>
      <w:bookmarkEnd w:id="53"/>
      <w:proofErr w:type="spellStart"/>
      <w:r w:rsidRPr="006F7531">
        <w:t>Diagram_Instance_Summary_Table_name</w:t>
      </w:r>
      <w:proofErr w:type="spellEnd"/>
      <w:r>
        <w:t>}</w:t>
      </w:r>
      <w:bookmarkStart w:id="54" w:name="_Toc527368098"/>
    </w:p>
    <w:p w14:paraId="3EC43E93" w14:textId="3CA39938" w:rsidR="004F2522" w:rsidRDefault="00300462" w:rsidP="00DA3962">
      <w:pPr>
        <w:pStyle w:val="Heading2"/>
      </w:pPr>
      <w:r>
        <w:t>Architecture Overview</w:t>
      </w:r>
      <w:bookmarkEnd w:id="54"/>
    </w:p>
    <w:p w14:paraId="009B5B15" w14:textId="6A974E5B" w:rsidR="000E7D7C" w:rsidRDefault="00300462" w:rsidP="004F2522">
      <w:pPr>
        <w:pStyle w:val="Heading3"/>
      </w:pPr>
      <w:bookmarkStart w:id="55" w:name="_Toc527368099"/>
      <w:r>
        <w:t>Services View</w:t>
      </w:r>
      <w:bookmarkEnd w:id="55"/>
    </w:p>
    <w:p w14:paraId="49A5F2F7" w14:textId="6F688636" w:rsidR="001179EA" w:rsidRPr="001179EA" w:rsidRDefault="001179EA" w:rsidP="001179EA">
      <w:r>
        <w:t>${</w:t>
      </w:r>
      <w:proofErr w:type="spellStart"/>
      <w:r w:rsidRPr="001179EA">
        <w:t>services_view_diagram_</w:t>
      </w:r>
      <w:r>
        <w:t>description</w:t>
      </w:r>
      <w:proofErr w:type="spellEnd"/>
      <w:r>
        <w:t>}</w:t>
      </w:r>
    </w:p>
    <w:p w14:paraId="7B011DF7" w14:textId="2C0FA9A6" w:rsidR="00604A7A" w:rsidRDefault="003E0576" w:rsidP="00604A7A">
      <w:pPr>
        <w:pStyle w:val="Heading4"/>
      </w:pPr>
      <w:bookmarkStart w:id="56" w:name="_Toc527368100"/>
      <w:r>
        <w:t>${</w:t>
      </w:r>
      <w:proofErr w:type="spellStart"/>
      <w:r w:rsidR="00504FAC">
        <w:t>services</w:t>
      </w:r>
      <w:r w:rsidR="00B22327">
        <w:t>_</w:t>
      </w:r>
      <w:r w:rsidR="00504FAC">
        <w:t>view</w:t>
      </w:r>
      <w:r w:rsidR="00B22327">
        <w:t>_</w:t>
      </w:r>
      <w:r w:rsidR="00604A7A">
        <w:t>diagram</w:t>
      </w:r>
      <w:r w:rsidR="00B22327">
        <w:t>_</w:t>
      </w:r>
      <w:r w:rsidR="00504FAC">
        <w:t>name</w:t>
      </w:r>
      <w:proofErr w:type="spellEnd"/>
      <w:r>
        <w:t>}</w:t>
      </w:r>
      <w:bookmarkEnd w:id="56"/>
    </w:p>
    <w:p w14:paraId="726AA473" w14:textId="088665E9" w:rsidR="000C39F6" w:rsidRDefault="003E0576" w:rsidP="000C39F6">
      <w:pPr>
        <w:pStyle w:val="Heading5"/>
      </w:pPr>
      <w:bookmarkStart w:id="57" w:name="_Toc527368101"/>
      <w:r>
        <w:t>${</w:t>
      </w:r>
      <w:proofErr w:type="spellStart"/>
      <w:r w:rsidR="00BA74AE">
        <w:t>services_view_diagram</w:t>
      </w:r>
      <w:proofErr w:type="spellEnd"/>
      <w:r w:rsidR="00BA74AE">
        <w:rPr>
          <w:lang w:val="en-US" w:eastAsia="zh-CN"/>
        </w:rPr>
        <w:t>_</w:t>
      </w:r>
      <w:proofErr w:type="spellStart"/>
      <w:r w:rsidR="00807CDB">
        <w:t>name</w:t>
      </w:r>
      <w:proofErr w:type="spellEnd"/>
      <w:r>
        <w:t>}</w:t>
      </w:r>
      <w:bookmarkEnd w:id="57"/>
      <w:r w:rsidR="00AE645F">
        <w:t xml:space="preserve"> Diagram</w:t>
      </w:r>
    </w:p>
    <w:p w14:paraId="06033323" w14:textId="13D4C729" w:rsidR="00604A7A" w:rsidRDefault="003E0576" w:rsidP="00604A7A">
      <w:pPr>
        <w:pStyle w:val="NormalCenter"/>
      </w:pPr>
      <w:r>
        <w:t>${</w:t>
      </w:r>
      <w:proofErr w:type="spellStart"/>
      <w:r w:rsidR="000E44E4">
        <w:t>add_services_view_</w:t>
      </w:r>
      <w:r w:rsidR="00604A7A" w:rsidRPr="003F74CC">
        <w:t>diagram</w:t>
      </w:r>
      <w:proofErr w:type="spellEnd"/>
      <w:r>
        <w:t>}</w:t>
      </w:r>
    </w:p>
    <w:p w14:paraId="04B2E7F0" w14:textId="04A739CD" w:rsidR="00FE5C8F" w:rsidRDefault="003E0576" w:rsidP="007E706D">
      <w:pPr>
        <w:pStyle w:val="NormalCenter"/>
      </w:pPr>
      <w:bookmarkStart w:id="58" w:name="_Toc527368069"/>
      <w:r>
        <w:t>${</w:t>
      </w:r>
      <w:proofErr w:type="spellStart"/>
      <w:r w:rsidR="000E44E4">
        <w:t>services_view_</w:t>
      </w:r>
      <w:r w:rsidR="00EC753D" w:rsidRPr="00EC753D">
        <w:t>picture</w:t>
      </w:r>
      <w:r w:rsidR="000E44E4">
        <w:t>_</w:t>
      </w:r>
      <w:r w:rsidR="00604A7A">
        <w:t>name</w:t>
      </w:r>
      <w:proofErr w:type="spellEnd"/>
      <w:r>
        <w:t>}</w:t>
      </w:r>
      <w:bookmarkEnd w:id="58"/>
    </w:p>
    <w:p w14:paraId="5749FB54" w14:textId="77777777" w:rsidR="007E706D" w:rsidRPr="00504FAC" w:rsidRDefault="007E706D" w:rsidP="007E706D">
      <w:pPr>
        <w:pStyle w:val="NormalCenter"/>
        <w:jc w:val="both"/>
      </w:pPr>
    </w:p>
    <w:p w14:paraId="6BFDDA87" w14:textId="01DF3130" w:rsidR="00504FAC" w:rsidRDefault="003E0576" w:rsidP="000C39F6">
      <w:pPr>
        <w:pStyle w:val="Heading5"/>
      </w:pPr>
      <w:bookmarkStart w:id="59" w:name="_Toc527368102"/>
      <w:r>
        <w:lastRenderedPageBreak/>
        <w:t>${</w:t>
      </w:r>
      <w:proofErr w:type="spellStart"/>
      <w:r w:rsidR="00504FAC">
        <w:t>services</w:t>
      </w:r>
      <w:r w:rsidR="00BA74AE">
        <w:t>_</w:t>
      </w:r>
      <w:r w:rsidR="00504FAC">
        <w:t>view</w:t>
      </w:r>
      <w:r w:rsidR="00BA74AE">
        <w:t>_</w:t>
      </w:r>
      <w:r w:rsidR="00504FAC">
        <w:t>diagram</w:t>
      </w:r>
      <w:proofErr w:type="spellEnd"/>
      <w:r w:rsidR="00BA74AE">
        <w:rPr>
          <w:lang w:val="en-US" w:eastAsia="zh-CN"/>
        </w:rPr>
        <w:t>_</w:t>
      </w:r>
      <w:proofErr w:type="spellStart"/>
      <w:r w:rsidR="0065794E">
        <w:t>name</w:t>
      </w:r>
      <w:proofErr w:type="spellEnd"/>
      <w:r>
        <w:t>}</w:t>
      </w:r>
      <w:bookmarkEnd w:id="59"/>
      <w:r w:rsidR="00707C4A">
        <w:t xml:space="preserve"> </w:t>
      </w:r>
      <w:r w:rsidR="0014484C">
        <w:t>Elements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4"/>
        <w:gridCol w:w="3115"/>
        <w:gridCol w:w="3126"/>
      </w:tblGrid>
      <w:tr w:rsidR="00BA74AE" w14:paraId="76C29444" w14:textId="77777777" w:rsidTr="00BA74AE">
        <w:tc>
          <w:tcPr>
            <w:tcW w:w="3114" w:type="dxa"/>
            <w:shd w:val="clear" w:color="auto" w:fill="D9E2F3" w:themeFill="accent5" w:themeFillTint="33"/>
          </w:tcPr>
          <w:p w14:paraId="615861EC" w14:textId="77777777" w:rsidR="00BA74AE" w:rsidRDefault="00BA74AE" w:rsidP="00BA74AE">
            <w:bookmarkStart w:id="60" w:name="_Toc527368035"/>
            <w:r>
              <w:t>E</w:t>
            </w:r>
            <w:r w:rsidRPr="004C609C">
              <w:t>lement Type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14:paraId="16B1819D" w14:textId="77777777" w:rsidR="00BA74AE" w:rsidRDefault="00BA74AE" w:rsidP="00BA74AE">
            <w:r>
              <w:t>Name</w:t>
            </w:r>
          </w:p>
        </w:tc>
        <w:tc>
          <w:tcPr>
            <w:tcW w:w="3126" w:type="dxa"/>
            <w:shd w:val="clear" w:color="auto" w:fill="D9E2F3" w:themeFill="accent5" w:themeFillTint="33"/>
          </w:tcPr>
          <w:p w14:paraId="32C62693" w14:textId="77777777" w:rsidR="00BA74AE" w:rsidRDefault="00BA74AE" w:rsidP="00BA74AE">
            <w:r>
              <w:t>Description</w:t>
            </w:r>
          </w:p>
        </w:tc>
      </w:tr>
      <w:tr w:rsidR="00BA74AE" w14:paraId="4AE54942" w14:textId="77777777" w:rsidTr="00BA74AE">
        <w:tc>
          <w:tcPr>
            <w:tcW w:w="3114" w:type="dxa"/>
          </w:tcPr>
          <w:p w14:paraId="21BEDDC1" w14:textId="00171BD9" w:rsidR="00BA74AE" w:rsidRDefault="00BA74AE" w:rsidP="00BA74AE"/>
        </w:tc>
        <w:tc>
          <w:tcPr>
            <w:tcW w:w="3115" w:type="dxa"/>
          </w:tcPr>
          <w:p w14:paraId="324E0211" w14:textId="77777777" w:rsidR="00BA74AE" w:rsidRDefault="00BA74AE" w:rsidP="00BA74AE"/>
        </w:tc>
        <w:tc>
          <w:tcPr>
            <w:tcW w:w="3126" w:type="dxa"/>
          </w:tcPr>
          <w:p w14:paraId="75B20E8E" w14:textId="77777777" w:rsidR="00BA74AE" w:rsidRDefault="00BA74AE" w:rsidP="00BA74AE">
            <w:pPr>
              <w:rPr>
                <w:lang w:eastAsia="zh-CN"/>
              </w:rPr>
            </w:pPr>
          </w:p>
        </w:tc>
      </w:tr>
    </w:tbl>
    <w:p w14:paraId="7980FEAB" w14:textId="54224998" w:rsidR="00300462" w:rsidRDefault="00426748" w:rsidP="007E706D">
      <w:pPr>
        <w:pStyle w:val="NormalCenter"/>
      </w:pPr>
      <w:r>
        <w:t>${services_view_index</w:t>
      </w:r>
      <w:r w:rsidR="001F1F54">
        <w:t>0</w:t>
      </w:r>
      <w:r>
        <w:t>}</w:t>
      </w:r>
      <w:r w:rsidR="00B002DB">
        <w:t xml:space="preserve">: </w:t>
      </w:r>
      <w:r w:rsidR="003E0576">
        <w:t>${</w:t>
      </w:r>
      <w:proofErr w:type="spellStart"/>
      <w:r w:rsidR="00FA59CF">
        <w:t>services_view_diagram_name</w:t>
      </w:r>
      <w:proofErr w:type="spellEnd"/>
      <w:r w:rsidR="003E0576">
        <w:t>}</w:t>
      </w:r>
      <w:r w:rsidR="00B002DB">
        <w:t xml:space="preserve"> Elements</w:t>
      </w:r>
      <w:bookmarkEnd w:id="60"/>
    </w:p>
    <w:p w14:paraId="426E41DB" w14:textId="77777777" w:rsidR="007E706D" w:rsidRPr="007E706D" w:rsidRDefault="007E706D" w:rsidP="007E706D">
      <w:pPr>
        <w:pStyle w:val="NormalCenter"/>
        <w:jc w:val="both"/>
        <w:rPr>
          <w:lang w:val="da-DK"/>
        </w:rPr>
      </w:pPr>
    </w:p>
    <w:p w14:paraId="08A55E48" w14:textId="31A10738" w:rsidR="00750759" w:rsidRDefault="003E0576" w:rsidP="00750759">
      <w:pPr>
        <w:pStyle w:val="Heading5"/>
      </w:pPr>
      <w:bookmarkStart w:id="61" w:name="_Toc527368103"/>
      <w:r>
        <w:t>${</w:t>
      </w:r>
      <w:proofErr w:type="spellStart"/>
      <w:r w:rsidR="00750759">
        <w:t>services</w:t>
      </w:r>
      <w:r w:rsidR="00BA74AE">
        <w:t>_</w:t>
      </w:r>
      <w:r w:rsidR="00750759">
        <w:t>view</w:t>
      </w:r>
      <w:r w:rsidR="00BA74AE">
        <w:t>_</w:t>
      </w:r>
      <w:r w:rsidR="00750759">
        <w:t>diagram</w:t>
      </w:r>
      <w:r w:rsidR="00BA74AE">
        <w:t>_</w:t>
      </w:r>
      <w:r w:rsidR="0065794E">
        <w:t>name</w:t>
      </w:r>
      <w:proofErr w:type="spellEnd"/>
      <w:r>
        <w:t>}</w:t>
      </w:r>
      <w:r w:rsidR="00750759">
        <w:t xml:space="preserve"> </w:t>
      </w:r>
      <w:bookmarkEnd w:id="61"/>
      <w:r w:rsidR="0014484C">
        <w:t xml:space="preserve">Subsystem </w:t>
      </w:r>
      <w:proofErr w:type="spellStart"/>
      <w:r w:rsidR="0014484C">
        <w:t>Containment</w:t>
      </w:r>
      <w:proofErr w:type="spellEnd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4"/>
        <w:gridCol w:w="3115"/>
        <w:gridCol w:w="3126"/>
      </w:tblGrid>
      <w:tr w:rsidR="00BA74AE" w14:paraId="5A7CA79A" w14:textId="77777777" w:rsidTr="00BA74AE">
        <w:tc>
          <w:tcPr>
            <w:tcW w:w="3114" w:type="dxa"/>
            <w:shd w:val="clear" w:color="auto" w:fill="D9E2F3" w:themeFill="accent5" w:themeFillTint="33"/>
          </w:tcPr>
          <w:p w14:paraId="64DBDF72" w14:textId="77777777" w:rsidR="00BA74AE" w:rsidRDefault="00BA74AE" w:rsidP="00BA74AE">
            <w:bookmarkStart w:id="62" w:name="_Toc527368036"/>
            <w:proofErr w:type="spellStart"/>
            <w:r w:rsidRPr="003F74CC">
              <w:rPr>
                <w:lang w:val="da-DK"/>
              </w:rPr>
              <w:t>Parent</w:t>
            </w:r>
            <w:proofErr w:type="spellEnd"/>
            <w:r w:rsidRPr="003F74CC">
              <w:rPr>
                <w:lang w:val="da-DK"/>
              </w:rPr>
              <w:t xml:space="preserve"> Subsystem </w:t>
            </w: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3115" w:type="dxa"/>
            <w:shd w:val="clear" w:color="auto" w:fill="D9E2F3" w:themeFill="accent5" w:themeFillTint="33"/>
          </w:tcPr>
          <w:p w14:paraId="6217FCBE" w14:textId="77777777" w:rsidR="00BA74AE" w:rsidRDefault="00BA74AE" w:rsidP="00BA74AE">
            <w:r w:rsidRPr="004E4940">
              <w:t>Contained Element Name</w:t>
            </w:r>
          </w:p>
        </w:tc>
        <w:tc>
          <w:tcPr>
            <w:tcW w:w="3126" w:type="dxa"/>
            <w:shd w:val="clear" w:color="auto" w:fill="D9E2F3" w:themeFill="accent5" w:themeFillTint="33"/>
          </w:tcPr>
          <w:p w14:paraId="4D47E72E" w14:textId="77777777" w:rsidR="00BA74AE" w:rsidRDefault="00BA74AE" w:rsidP="00BA74AE">
            <w:r w:rsidRPr="004E4940">
              <w:t>Contained Element Type</w:t>
            </w:r>
          </w:p>
        </w:tc>
      </w:tr>
      <w:tr w:rsidR="00BA74AE" w14:paraId="2C1F762A" w14:textId="77777777" w:rsidTr="00BA74AE">
        <w:tc>
          <w:tcPr>
            <w:tcW w:w="3114" w:type="dxa"/>
          </w:tcPr>
          <w:p w14:paraId="7B369B41" w14:textId="209FB282" w:rsidR="00BA74AE" w:rsidRDefault="00BA74AE" w:rsidP="00BA74AE"/>
        </w:tc>
        <w:tc>
          <w:tcPr>
            <w:tcW w:w="3115" w:type="dxa"/>
          </w:tcPr>
          <w:p w14:paraId="78EF046C" w14:textId="77777777" w:rsidR="00BA74AE" w:rsidRDefault="00BA74AE" w:rsidP="00BA74AE"/>
        </w:tc>
        <w:tc>
          <w:tcPr>
            <w:tcW w:w="3126" w:type="dxa"/>
          </w:tcPr>
          <w:p w14:paraId="04898E29" w14:textId="77777777" w:rsidR="00BA74AE" w:rsidRDefault="00BA74AE" w:rsidP="00BA74AE">
            <w:pPr>
              <w:rPr>
                <w:lang w:eastAsia="zh-CN"/>
              </w:rPr>
            </w:pPr>
          </w:p>
        </w:tc>
      </w:tr>
    </w:tbl>
    <w:p w14:paraId="1FB6468F" w14:textId="7A0987D7" w:rsidR="00F56149" w:rsidRDefault="001F1F54" w:rsidP="007E706D">
      <w:pPr>
        <w:pStyle w:val="NormalCenter"/>
      </w:pPr>
      <w:r>
        <w:t>${services_view_index1}</w:t>
      </w:r>
      <w:r w:rsidR="00F56149">
        <w:t xml:space="preserve">: </w:t>
      </w:r>
      <w:r w:rsidR="003E0576">
        <w:t>${</w:t>
      </w:r>
      <w:proofErr w:type="spellStart"/>
      <w:r w:rsidR="00FA59CF">
        <w:t>services_view_diagram_name</w:t>
      </w:r>
      <w:proofErr w:type="spellEnd"/>
      <w:r w:rsidR="003E0576">
        <w:t>}</w:t>
      </w:r>
      <w:r w:rsidR="00F56149">
        <w:t xml:space="preserve"> Subsystem Containment</w:t>
      </w:r>
      <w:bookmarkEnd w:id="62"/>
    </w:p>
    <w:p w14:paraId="5AAD2B2E" w14:textId="77777777" w:rsidR="007E706D" w:rsidRPr="00F56149" w:rsidRDefault="007E706D" w:rsidP="007E706D">
      <w:pPr>
        <w:pStyle w:val="NormalCenter"/>
        <w:jc w:val="both"/>
        <w:rPr>
          <w:lang w:val="da-DK"/>
        </w:rPr>
      </w:pPr>
    </w:p>
    <w:p w14:paraId="1C3F2121" w14:textId="2C64F891" w:rsidR="00750759" w:rsidRDefault="003E0576" w:rsidP="00750759">
      <w:pPr>
        <w:pStyle w:val="Heading5"/>
      </w:pPr>
      <w:bookmarkStart w:id="63" w:name="_Toc527368104"/>
      <w:r>
        <w:t>${</w:t>
      </w:r>
      <w:proofErr w:type="spellStart"/>
      <w:r w:rsidR="00750759">
        <w:t>services</w:t>
      </w:r>
      <w:r w:rsidR="00BA74AE">
        <w:t>_</w:t>
      </w:r>
      <w:r w:rsidR="00750759">
        <w:t>view</w:t>
      </w:r>
      <w:r w:rsidR="00BA74AE">
        <w:t>_</w:t>
      </w:r>
      <w:r w:rsidR="00750759">
        <w:t>diagram</w:t>
      </w:r>
      <w:r w:rsidR="00BA74AE">
        <w:t>_n</w:t>
      </w:r>
      <w:r w:rsidR="0014484C">
        <w:t>ame</w:t>
      </w:r>
      <w:proofErr w:type="spellEnd"/>
      <w:r>
        <w:t>}</w:t>
      </w:r>
      <w:r w:rsidR="00707C4A">
        <w:t xml:space="preserve"> </w:t>
      </w:r>
      <w:proofErr w:type="spellStart"/>
      <w:r w:rsidR="00750759">
        <w:t>Logical</w:t>
      </w:r>
      <w:proofErr w:type="spellEnd"/>
      <w:r w:rsidR="00750759">
        <w:t xml:space="preserve"> Connectors</w:t>
      </w:r>
      <w:bookmarkEnd w:id="63"/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263"/>
        <w:gridCol w:w="2977"/>
        <w:gridCol w:w="2126"/>
        <w:gridCol w:w="1985"/>
      </w:tblGrid>
      <w:tr w:rsidR="00BA74AE" w14:paraId="02B5AEC4" w14:textId="77777777" w:rsidTr="00BA74AE">
        <w:tc>
          <w:tcPr>
            <w:tcW w:w="2263" w:type="dxa"/>
            <w:shd w:val="clear" w:color="auto" w:fill="D9E2F3" w:themeFill="accent5" w:themeFillTint="33"/>
          </w:tcPr>
          <w:p w14:paraId="29CA2D1D" w14:textId="77777777" w:rsidR="00BA74AE" w:rsidRDefault="00BA74AE" w:rsidP="00BA74AE">
            <w:bookmarkStart w:id="64" w:name="_Toc527368037"/>
            <w:proofErr w:type="spellStart"/>
            <w:r w:rsidRPr="00EC3293">
              <w:rPr>
                <w:lang w:val="da-DK"/>
              </w:rPr>
              <w:t>Logical</w:t>
            </w:r>
            <w:proofErr w:type="spellEnd"/>
            <w:r w:rsidRPr="00EC3293">
              <w:rPr>
                <w:lang w:val="da-DK"/>
              </w:rPr>
              <w:t xml:space="preserve"> Connector </w:t>
            </w:r>
            <w:proofErr w:type="spellStart"/>
            <w:r w:rsidRPr="00EC3293">
              <w:rPr>
                <w:lang w:val="da-DK"/>
              </w:rPr>
              <w:t>Name</w:t>
            </w:r>
            <w:proofErr w:type="spellEnd"/>
          </w:p>
        </w:tc>
        <w:tc>
          <w:tcPr>
            <w:tcW w:w="2977" w:type="dxa"/>
            <w:shd w:val="clear" w:color="auto" w:fill="D9E2F3" w:themeFill="accent5" w:themeFillTint="33"/>
          </w:tcPr>
          <w:p w14:paraId="4C317D70" w14:textId="77777777" w:rsidR="00BA74AE" w:rsidRDefault="00BA74AE" w:rsidP="00BA74AE">
            <w:r w:rsidRPr="00EC3293">
              <w:t>Logical Connector Description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21A60B9B" w14:textId="77777777" w:rsidR="00BA74AE" w:rsidRDefault="00BA74AE" w:rsidP="00BA74AE">
            <w:r w:rsidRPr="00EC3293">
              <w:t>From Element Name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14:paraId="7A17EB95" w14:textId="77777777" w:rsidR="00BA74AE" w:rsidRPr="00EC3293" w:rsidRDefault="00BA74AE" w:rsidP="00BA74AE">
            <w:r w:rsidRPr="003F74CC">
              <w:t>To Element Name</w:t>
            </w:r>
          </w:p>
        </w:tc>
      </w:tr>
      <w:tr w:rsidR="00BA74AE" w14:paraId="53602093" w14:textId="77777777" w:rsidTr="00BA74AE">
        <w:tc>
          <w:tcPr>
            <w:tcW w:w="2263" w:type="dxa"/>
          </w:tcPr>
          <w:p w14:paraId="0EFE3D98" w14:textId="77777777" w:rsidR="00BA74AE" w:rsidRDefault="00BA74AE" w:rsidP="00BA74AE"/>
        </w:tc>
        <w:tc>
          <w:tcPr>
            <w:tcW w:w="2977" w:type="dxa"/>
          </w:tcPr>
          <w:p w14:paraId="4A8DA006" w14:textId="77777777" w:rsidR="00BA74AE" w:rsidRDefault="00BA74AE" w:rsidP="00BA74AE"/>
        </w:tc>
        <w:tc>
          <w:tcPr>
            <w:tcW w:w="2126" w:type="dxa"/>
          </w:tcPr>
          <w:p w14:paraId="3640F2AD" w14:textId="77777777" w:rsidR="00BA74AE" w:rsidRDefault="00BA74AE" w:rsidP="00BA74AE">
            <w:pPr>
              <w:rPr>
                <w:lang w:eastAsia="zh-CN"/>
              </w:rPr>
            </w:pPr>
          </w:p>
        </w:tc>
        <w:tc>
          <w:tcPr>
            <w:tcW w:w="1985" w:type="dxa"/>
          </w:tcPr>
          <w:p w14:paraId="74AAB149" w14:textId="77777777" w:rsidR="00BA74AE" w:rsidRDefault="00BA74AE" w:rsidP="00BA74AE">
            <w:pPr>
              <w:rPr>
                <w:lang w:eastAsia="zh-CN"/>
              </w:rPr>
            </w:pPr>
          </w:p>
        </w:tc>
      </w:tr>
    </w:tbl>
    <w:p w14:paraId="538BAA3D" w14:textId="043A7696" w:rsidR="0007193A" w:rsidRDefault="001F1F54" w:rsidP="007E706D">
      <w:pPr>
        <w:pStyle w:val="NormalCenter"/>
      </w:pPr>
      <w:r>
        <w:t>${services_view_index2}</w:t>
      </w:r>
      <w:r w:rsidR="00750759">
        <w:t xml:space="preserve">: </w:t>
      </w:r>
      <w:r w:rsidR="003E0576">
        <w:t>${</w:t>
      </w:r>
      <w:proofErr w:type="spellStart"/>
      <w:r w:rsidR="00FA59CF">
        <w:t>services_view_diagram_name</w:t>
      </w:r>
      <w:proofErr w:type="spellEnd"/>
      <w:r w:rsidR="003E0576">
        <w:t>}</w:t>
      </w:r>
      <w:r w:rsidR="00750759">
        <w:t xml:space="preserve"> Logical Connectors</w:t>
      </w:r>
      <w:bookmarkEnd w:id="64"/>
    </w:p>
    <w:p w14:paraId="51E4042D" w14:textId="1DF83AF8" w:rsidR="007E706D" w:rsidRDefault="007E706D" w:rsidP="007E706D">
      <w:pPr>
        <w:pStyle w:val="NormalCenter"/>
        <w:jc w:val="both"/>
        <w:rPr>
          <w:lang w:val="da-DK"/>
        </w:rPr>
      </w:pPr>
    </w:p>
    <w:p w14:paraId="56FAF87C" w14:textId="77777777" w:rsidR="00F64B87" w:rsidRPr="007E706D" w:rsidRDefault="00F64B87" w:rsidP="007E706D">
      <w:pPr>
        <w:pStyle w:val="NormalCenter"/>
        <w:jc w:val="both"/>
        <w:rPr>
          <w:lang w:val="da-DK"/>
        </w:rPr>
      </w:pPr>
    </w:p>
    <w:p w14:paraId="381B554C" w14:textId="23208A6E" w:rsidR="00300462" w:rsidRDefault="00300462" w:rsidP="00300462">
      <w:pPr>
        <w:pStyle w:val="Heading3"/>
      </w:pPr>
      <w:bookmarkStart w:id="65" w:name="_Toc527368105"/>
      <w:r>
        <w:t>Enterprise View</w:t>
      </w:r>
      <w:bookmarkEnd w:id="65"/>
    </w:p>
    <w:p w14:paraId="7A6FBC63" w14:textId="05D1EE4E" w:rsidR="001069EA" w:rsidRDefault="003E0576" w:rsidP="001069EA">
      <w:pPr>
        <w:pStyle w:val="Heading4"/>
      </w:pPr>
      <w:bookmarkStart w:id="66" w:name="_Toc527368106"/>
      <w:r>
        <w:t>${</w:t>
      </w:r>
      <w:proofErr w:type="spellStart"/>
      <w:r w:rsidR="001069EA">
        <w:t>enterprise</w:t>
      </w:r>
      <w:r w:rsidR="00B22327">
        <w:t>_</w:t>
      </w:r>
      <w:r w:rsidR="001069EA">
        <w:t>view</w:t>
      </w:r>
      <w:r w:rsidR="00B22327">
        <w:t>_</w:t>
      </w:r>
      <w:r w:rsidR="001069EA">
        <w:t>diagram</w:t>
      </w:r>
      <w:r w:rsidR="00B22327">
        <w:t>_</w:t>
      </w:r>
      <w:r w:rsidR="001069EA">
        <w:t>name</w:t>
      </w:r>
      <w:proofErr w:type="spellEnd"/>
      <w:r>
        <w:t>}</w:t>
      </w:r>
      <w:bookmarkEnd w:id="66"/>
    </w:p>
    <w:p w14:paraId="61AFD5B0" w14:textId="5BDDA2DF" w:rsidR="00B0683F" w:rsidRPr="00B0683F" w:rsidRDefault="00B0683F" w:rsidP="00B0683F">
      <w:r>
        <w:t>${</w:t>
      </w:r>
      <w:proofErr w:type="spellStart"/>
      <w:r w:rsidRPr="00B0683F">
        <w:t>enterprise_view_diagram_</w:t>
      </w:r>
      <w:r>
        <w:t>description</w:t>
      </w:r>
      <w:proofErr w:type="spellEnd"/>
      <w:r>
        <w:t>}</w:t>
      </w:r>
    </w:p>
    <w:p w14:paraId="581F8290" w14:textId="63443040" w:rsidR="000C39F6" w:rsidRDefault="003E0576" w:rsidP="000C39F6">
      <w:pPr>
        <w:pStyle w:val="Heading5"/>
      </w:pPr>
      <w:bookmarkStart w:id="67" w:name="_Toc527368107"/>
      <w:r>
        <w:t>${</w:t>
      </w:r>
      <w:proofErr w:type="spellStart"/>
      <w:r w:rsidR="000C39F6">
        <w:t>enterprise</w:t>
      </w:r>
      <w:r w:rsidR="00B22327">
        <w:t>_</w:t>
      </w:r>
      <w:r w:rsidR="000C39F6">
        <w:t>view</w:t>
      </w:r>
      <w:r w:rsidR="00B22327">
        <w:t>_</w:t>
      </w:r>
      <w:r w:rsidR="000C39F6">
        <w:t>diagram</w:t>
      </w:r>
      <w:r w:rsidR="00B22327">
        <w:t>_</w:t>
      </w:r>
      <w:r w:rsidR="000C39F6">
        <w:t>name</w:t>
      </w:r>
      <w:proofErr w:type="spellEnd"/>
      <w:r>
        <w:t>}</w:t>
      </w:r>
      <w:r w:rsidR="000C39F6">
        <w:t xml:space="preserve"> Diagram</w:t>
      </w:r>
      <w:bookmarkEnd w:id="67"/>
    </w:p>
    <w:p w14:paraId="0829291B" w14:textId="649FA016" w:rsidR="000C39F6" w:rsidRDefault="003E0576" w:rsidP="000C39F6">
      <w:pPr>
        <w:pStyle w:val="NormalCenter"/>
      </w:pPr>
      <w:r>
        <w:t>${</w:t>
      </w:r>
      <w:proofErr w:type="spellStart"/>
      <w:r w:rsidR="00713D72">
        <w:t>add_enterprise_view_diagram</w:t>
      </w:r>
      <w:proofErr w:type="spellEnd"/>
      <w:r>
        <w:t>}</w:t>
      </w:r>
    </w:p>
    <w:p w14:paraId="0BA41995" w14:textId="3550CC86" w:rsidR="00300462" w:rsidRDefault="003E0576" w:rsidP="000C39F6">
      <w:pPr>
        <w:pStyle w:val="NormalCenter"/>
      </w:pPr>
      <w:bookmarkStart w:id="68" w:name="_Toc527368070"/>
      <w:r>
        <w:t>${</w:t>
      </w:r>
      <w:proofErr w:type="spellStart"/>
      <w:r w:rsidR="00CF76E8">
        <w:t>enterprise_view_</w:t>
      </w:r>
      <w:r w:rsidR="00CF76E8" w:rsidRPr="00EC753D">
        <w:t>picture</w:t>
      </w:r>
      <w:r w:rsidR="00CF76E8">
        <w:t>_</w:t>
      </w:r>
      <w:r w:rsidR="000C39F6">
        <w:t>name</w:t>
      </w:r>
      <w:proofErr w:type="spellEnd"/>
      <w:r>
        <w:t>}</w:t>
      </w:r>
      <w:bookmarkEnd w:id="68"/>
    </w:p>
    <w:p w14:paraId="2CF32058" w14:textId="77777777" w:rsidR="001069EA" w:rsidRPr="00504FAC" w:rsidRDefault="001069EA" w:rsidP="001069EA"/>
    <w:p w14:paraId="5F2A98A3" w14:textId="0A6B7E33" w:rsidR="000C39F6" w:rsidRDefault="003E0576" w:rsidP="00C64A74">
      <w:pPr>
        <w:pStyle w:val="Heading5"/>
      </w:pPr>
      <w:bookmarkStart w:id="69" w:name="_Toc527368108"/>
      <w:r>
        <w:t>${</w:t>
      </w:r>
      <w:proofErr w:type="spellStart"/>
      <w:r w:rsidR="000E6017">
        <w:t>enterprise_view_diagram_</w:t>
      </w:r>
      <w:r w:rsidR="0065794E">
        <w:t>name</w:t>
      </w:r>
      <w:proofErr w:type="spellEnd"/>
      <w:r>
        <w:t>}</w:t>
      </w:r>
      <w:r w:rsidR="000C39F6">
        <w:t xml:space="preserve"> Elements</w:t>
      </w:r>
      <w:bookmarkEnd w:id="69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4"/>
        <w:gridCol w:w="3115"/>
        <w:gridCol w:w="3126"/>
      </w:tblGrid>
      <w:tr w:rsidR="00E26151" w14:paraId="53F6F28A" w14:textId="77777777" w:rsidTr="00E26151">
        <w:tc>
          <w:tcPr>
            <w:tcW w:w="3114" w:type="dxa"/>
            <w:shd w:val="clear" w:color="auto" w:fill="D9E2F3" w:themeFill="accent5" w:themeFillTint="33"/>
          </w:tcPr>
          <w:p w14:paraId="7AA0F9F0" w14:textId="77777777" w:rsidR="00E26151" w:rsidRDefault="00E26151" w:rsidP="00E26151">
            <w:bookmarkStart w:id="70" w:name="_Toc527368038"/>
            <w:r>
              <w:t>E</w:t>
            </w:r>
            <w:r w:rsidRPr="004C609C">
              <w:t>lement Type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14:paraId="0CA16A25" w14:textId="77777777" w:rsidR="00E26151" w:rsidRDefault="00E26151" w:rsidP="00E26151">
            <w:r>
              <w:t>Name</w:t>
            </w:r>
          </w:p>
        </w:tc>
        <w:tc>
          <w:tcPr>
            <w:tcW w:w="3126" w:type="dxa"/>
            <w:shd w:val="clear" w:color="auto" w:fill="D9E2F3" w:themeFill="accent5" w:themeFillTint="33"/>
          </w:tcPr>
          <w:p w14:paraId="2771CDF5" w14:textId="77777777" w:rsidR="00E26151" w:rsidRDefault="00E26151" w:rsidP="00E26151">
            <w:r>
              <w:t>Description</w:t>
            </w:r>
          </w:p>
        </w:tc>
      </w:tr>
      <w:tr w:rsidR="00E26151" w14:paraId="6B939C48" w14:textId="77777777" w:rsidTr="00E26151">
        <w:tc>
          <w:tcPr>
            <w:tcW w:w="3114" w:type="dxa"/>
          </w:tcPr>
          <w:p w14:paraId="43C37D5C" w14:textId="77777777" w:rsidR="00E26151" w:rsidRDefault="00E26151" w:rsidP="00E26151"/>
        </w:tc>
        <w:tc>
          <w:tcPr>
            <w:tcW w:w="3115" w:type="dxa"/>
          </w:tcPr>
          <w:p w14:paraId="3DAD1B79" w14:textId="77777777" w:rsidR="00E26151" w:rsidRDefault="00E26151" w:rsidP="00E26151"/>
        </w:tc>
        <w:tc>
          <w:tcPr>
            <w:tcW w:w="3126" w:type="dxa"/>
          </w:tcPr>
          <w:p w14:paraId="3503BDC2" w14:textId="77777777" w:rsidR="00E26151" w:rsidRDefault="00E26151" w:rsidP="00E26151">
            <w:pPr>
              <w:rPr>
                <w:lang w:eastAsia="zh-CN"/>
              </w:rPr>
            </w:pPr>
          </w:p>
        </w:tc>
      </w:tr>
    </w:tbl>
    <w:p w14:paraId="736395EF" w14:textId="1409DC05" w:rsidR="00F45FFE" w:rsidRPr="00B002DB" w:rsidRDefault="00207B9D" w:rsidP="00F45FFE">
      <w:pPr>
        <w:pStyle w:val="NormalCenter"/>
        <w:rPr>
          <w:lang w:val="da-DK"/>
        </w:rPr>
      </w:pPr>
      <w:r>
        <w:t>${</w:t>
      </w:r>
      <w:r w:rsidR="00285864">
        <w:t>enterprise</w:t>
      </w:r>
      <w:r>
        <w:t>_view_index0}</w:t>
      </w:r>
      <w:r w:rsidR="00F45FFE">
        <w:t xml:space="preserve">: </w:t>
      </w:r>
      <w:r w:rsidR="003E0576">
        <w:t>${</w:t>
      </w:r>
      <w:proofErr w:type="spellStart"/>
      <w:r w:rsidR="000E6017">
        <w:t>enterprise_view_diagram_</w:t>
      </w:r>
      <w:r w:rsidR="00F45FFE">
        <w:t>name</w:t>
      </w:r>
      <w:proofErr w:type="spellEnd"/>
      <w:r w:rsidR="003E0576">
        <w:t>}</w:t>
      </w:r>
      <w:r w:rsidR="00F45FFE">
        <w:t xml:space="preserve"> Elements</w:t>
      </w:r>
      <w:bookmarkEnd w:id="70"/>
    </w:p>
    <w:p w14:paraId="65815132" w14:textId="2D14DE08" w:rsidR="006F0D09" w:rsidRDefault="006F0D09" w:rsidP="000C39F6"/>
    <w:p w14:paraId="6495885F" w14:textId="46F45972" w:rsidR="00F45FFE" w:rsidRDefault="003E0576" w:rsidP="00F45FFE">
      <w:pPr>
        <w:pStyle w:val="Heading5"/>
      </w:pPr>
      <w:bookmarkStart w:id="71" w:name="_Toc527368109"/>
      <w:r>
        <w:t>${</w:t>
      </w:r>
      <w:proofErr w:type="spellStart"/>
      <w:r w:rsidR="000E6017">
        <w:t>enterprise_view_diagram_name</w:t>
      </w:r>
      <w:proofErr w:type="spellEnd"/>
      <w:r>
        <w:t>}</w:t>
      </w:r>
      <w:r w:rsidR="00F45FFE">
        <w:t xml:space="preserve"> Subsystem </w:t>
      </w:r>
      <w:proofErr w:type="spellStart"/>
      <w:r w:rsidR="00F45FFE">
        <w:t>Containment</w:t>
      </w:r>
      <w:bookmarkEnd w:id="71"/>
      <w:proofErr w:type="spellEnd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4"/>
        <w:gridCol w:w="3115"/>
        <w:gridCol w:w="3126"/>
      </w:tblGrid>
      <w:tr w:rsidR="00C64A74" w14:paraId="72AC997C" w14:textId="77777777" w:rsidTr="009C38D4">
        <w:tc>
          <w:tcPr>
            <w:tcW w:w="3114" w:type="dxa"/>
            <w:shd w:val="clear" w:color="auto" w:fill="D9E2F3" w:themeFill="accent5" w:themeFillTint="33"/>
          </w:tcPr>
          <w:p w14:paraId="07A45727" w14:textId="77777777" w:rsidR="00C64A74" w:rsidRDefault="00C64A74" w:rsidP="009C38D4">
            <w:bookmarkStart w:id="72" w:name="_Toc527368039"/>
            <w:proofErr w:type="spellStart"/>
            <w:r w:rsidRPr="003F74CC">
              <w:rPr>
                <w:lang w:val="da-DK"/>
              </w:rPr>
              <w:t>Parent</w:t>
            </w:r>
            <w:proofErr w:type="spellEnd"/>
            <w:r w:rsidRPr="003F74CC">
              <w:rPr>
                <w:lang w:val="da-DK"/>
              </w:rPr>
              <w:t xml:space="preserve"> Subsystem </w:t>
            </w: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3115" w:type="dxa"/>
            <w:shd w:val="clear" w:color="auto" w:fill="D9E2F3" w:themeFill="accent5" w:themeFillTint="33"/>
          </w:tcPr>
          <w:p w14:paraId="46B02957" w14:textId="77777777" w:rsidR="00C64A74" w:rsidRDefault="00C64A74" w:rsidP="009C38D4">
            <w:r w:rsidRPr="004E4940">
              <w:t>Contained Element Name</w:t>
            </w:r>
          </w:p>
        </w:tc>
        <w:tc>
          <w:tcPr>
            <w:tcW w:w="3126" w:type="dxa"/>
            <w:shd w:val="clear" w:color="auto" w:fill="D9E2F3" w:themeFill="accent5" w:themeFillTint="33"/>
          </w:tcPr>
          <w:p w14:paraId="6F2ED4F4" w14:textId="77777777" w:rsidR="00C64A74" w:rsidRDefault="00C64A74" w:rsidP="009C38D4">
            <w:r w:rsidRPr="004E4940">
              <w:t>Contained Element Type</w:t>
            </w:r>
          </w:p>
        </w:tc>
      </w:tr>
      <w:tr w:rsidR="00C64A74" w14:paraId="02A39E04" w14:textId="77777777" w:rsidTr="009C38D4">
        <w:tc>
          <w:tcPr>
            <w:tcW w:w="3114" w:type="dxa"/>
          </w:tcPr>
          <w:p w14:paraId="62892C32" w14:textId="77777777" w:rsidR="00C64A74" w:rsidRDefault="00C64A74" w:rsidP="009C38D4"/>
        </w:tc>
        <w:tc>
          <w:tcPr>
            <w:tcW w:w="3115" w:type="dxa"/>
          </w:tcPr>
          <w:p w14:paraId="437167A2" w14:textId="77777777" w:rsidR="00C64A74" w:rsidRDefault="00C64A74" w:rsidP="009C38D4"/>
        </w:tc>
        <w:tc>
          <w:tcPr>
            <w:tcW w:w="3126" w:type="dxa"/>
          </w:tcPr>
          <w:p w14:paraId="70A19A26" w14:textId="77777777" w:rsidR="00C64A74" w:rsidRDefault="00C64A74" w:rsidP="009C38D4">
            <w:pPr>
              <w:rPr>
                <w:lang w:eastAsia="zh-CN"/>
              </w:rPr>
            </w:pPr>
          </w:p>
        </w:tc>
      </w:tr>
    </w:tbl>
    <w:p w14:paraId="51D6BF6A" w14:textId="2F587EF0" w:rsidR="00F45FFE" w:rsidRPr="00B002DB" w:rsidRDefault="00207B9D" w:rsidP="00F45FFE">
      <w:pPr>
        <w:pStyle w:val="NormalCenter"/>
        <w:rPr>
          <w:lang w:val="da-DK"/>
        </w:rPr>
      </w:pPr>
      <w:r>
        <w:t>${</w:t>
      </w:r>
      <w:r w:rsidR="00330F65">
        <w:t>enterprise</w:t>
      </w:r>
      <w:r>
        <w:t>_view_index1}</w:t>
      </w:r>
      <w:r w:rsidR="00F45FFE">
        <w:t xml:space="preserve">: </w:t>
      </w:r>
      <w:r w:rsidR="003E0576">
        <w:t>${</w:t>
      </w:r>
      <w:proofErr w:type="spellStart"/>
      <w:r w:rsidR="000E6017">
        <w:t>enterprise_view_diagram_name</w:t>
      </w:r>
      <w:proofErr w:type="spellEnd"/>
      <w:r w:rsidR="003E0576">
        <w:t>}</w:t>
      </w:r>
      <w:r w:rsidR="00F45FFE">
        <w:t xml:space="preserve"> Subsystem Containment</w:t>
      </w:r>
      <w:bookmarkEnd w:id="72"/>
    </w:p>
    <w:p w14:paraId="367A35D4" w14:textId="77777777" w:rsidR="00F45FFE" w:rsidRPr="00F56149" w:rsidRDefault="00F45FFE" w:rsidP="00F45FFE">
      <w:pPr>
        <w:rPr>
          <w:lang w:val="da-DK"/>
        </w:rPr>
      </w:pPr>
    </w:p>
    <w:p w14:paraId="33022502" w14:textId="4B6E8FF3" w:rsidR="00307E0F" w:rsidRDefault="003E0576" w:rsidP="00307E0F">
      <w:pPr>
        <w:pStyle w:val="Heading5"/>
      </w:pPr>
      <w:bookmarkStart w:id="73" w:name="_Toc527368110"/>
      <w:r>
        <w:t>${</w:t>
      </w:r>
      <w:proofErr w:type="spellStart"/>
      <w:r w:rsidR="000E6017">
        <w:t>enterprise_view_diagram_name</w:t>
      </w:r>
      <w:proofErr w:type="spellEnd"/>
      <w:r>
        <w:t>}</w:t>
      </w:r>
      <w:r w:rsidR="00307E0F">
        <w:t xml:space="preserve"> </w:t>
      </w:r>
      <w:proofErr w:type="spellStart"/>
      <w:r w:rsidR="00307E0F">
        <w:t>Logical</w:t>
      </w:r>
      <w:proofErr w:type="spellEnd"/>
      <w:r w:rsidR="00307E0F">
        <w:t xml:space="preserve"> Connectors</w:t>
      </w:r>
      <w:bookmarkEnd w:id="73"/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263"/>
        <w:gridCol w:w="2977"/>
        <w:gridCol w:w="2126"/>
        <w:gridCol w:w="1985"/>
      </w:tblGrid>
      <w:tr w:rsidR="00C64A74" w14:paraId="711855F4" w14:textId="77777777" w:rsidTr="009C38D4">
        <w:tc>
          <w:tcPr>
            <w:tcW w:w="2263" w:type="dxa"/>
            <w:shd w:val="clear" w:color="auto" w:fill="D9E2F3" w:themeFill="accent5" w:themeFillTint="33"/>
          </w:tcPr>
          <w:p w14:paraId="497CEF63" w14:textId="77777777" w:rsidR="00C64A74" w:rsidRDefault="00C64A74" w:rsidP="009C38D4">
            <w:bookmarkStart w:id="74" w:name="_Toc527368040"/>
            <w:proofErr w:type="spellStart"/>
            <w:r w:rsidRPr="00EC3293">
              <w:rPr>
                <w:lang w:val="da-DK"/>
              </w:rPr>
              <w:lastRenderedPageBreak/>
              <w:t>Logical</w:t>
            </w:r>
            <w:proofErr w:type="spellEnd"/>
            <w:r w:rsidRPr="00EC3293">
              <w:rPr>
                <w:lang w:val="da-DK"/>
              </w:rPr>
              <w:t xml:space="preserve"> Connector </w:t>
            </w:r>
            <w:proofErr w:type="spellStart"/>
            <w:r w:rsidRPr="00EC3293">
              <w:rPr>
                <w:lang w:val="da-DK"/>
              </w:rPr>
              <w:t>Name</w:t>
            </w:r>
            <w:proofErr w:type="spellEnd"/>
          </w:p>
        </w:tc>
        <w:tc>
          <w:tcPr>
            <w:tcW w:w="2977" w:type="dxa"/>
            <w:shd w:val="clear" w:color="auto" w:fill="D9E2F3" w:themeFill="accent5" w:themeFillTint="33"/>
          </w:tcPr>
          <w:p w14:paraId="58F87B89" w14:textId="77777777" w:rsidR="00C64A74" w:rsidRDefault="00C64A74" w:rsidP="009C38D4">
            <w:r w:rsidRPr="00EC3293">
              <w:t>Logical Connector Description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4FA8170D" w14:textId="77777777" w:rsidR="00C64A74" w:rsidRDefault="00C64A74" w:rsidP="009C38D4">
            <w:r w:rsidRPr="00EC3293">
              <w:t>From Element Name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14:paraId="7E893738" w14:textId="77777777" w:rsidR="00C64A74" w:rsidRPr="00EC3293" w:rsidRDefault="00C64A74" w:rsidP="009C38D4">
            <w:r w:rsidRPr="003F74CC">
              <w:t>To Element Name</w:t>
            </w:r>
          </w:p>
        </w:tc>
      </w:tr>
      <w:tr w:rsidR="00C64A74" w14:paraId="4B0B042A" w14:textId="77777777" w:rsidTr="009C38D4">
        <w:tc>
          <w:tcPr>
            <w:tcW w:w="2263" w:type="dxa"/>
          </w:tcPr>
          <w:p w14:paraId="4DA66029" w14:textId="77777777" w:rsidR="00C64A74" w:rsidRDefault="00C64A74" w:rsidP="009C38D4"/>
        </w:tc>
        <w:tc>
          <w:tcPr>
            <w:tcW w:w="2977" w:type="dxa"/>
          </w:tcPr>
          <w:p w14:paraId="02C3DBBE" w14:textId="77777777" w:rsidR="00C64A74" w:rsidRDefault="00C64A74" w:rsidP="009C38D4"/>
        </w:tc>
        <w:tc>
          <w:tcPr>
            <w:tcW w:w="2126" w:type="dxa"/>
          </w:tcPr>
          <w:p w14:paraId="2ED1A925" w14:textId="77777777" w:rsidR="00C64A74" w:rsidRDefault="00C64A74" w:rsidP="009C38D4">
            <w:pPr>
              <w:rPr>
                <w:lang w:eastAsia="zh-CN"/>
              </w:rPr>
            </w:pPr>
          </w:p>
        </w:tc>
        <w:tc>
          <w:tcPr>
            <w:tcW w:w="1985" w:type="dxa"/>
          </w:tcPr>
          <w:p w14:paraId="3C52AEDC" w14:textId="77777777" w:rsidR="00C64A74" w:rsidRDefault="00C64A74" w:rsidP="009C38D4">
            <w:pPr>
              <w:rPr>
                <w:lang w:eastAsia="zh-CN"/>
              </w:rPr>
            </w:pPr>
          </w:p>
        </w:tc>
      </w:tr>
    </w:tbl>
    <w:p w14:paraId="1F42AAB6" w14:textId="4596B38F" w:rsidR="00307E0F" w:rsidRPr="00B002DB" w:rsidRDefault="00207B9D" w:rsidP="00307E0F">
      <w:pPr>
        <w:pStyle w:val="NormalCenter"/>
        <w:rPr>
          <w:lang w:val="da-DK"/>
        </w:rPr>
      </w:pPr>
      <w:r>
        <w:t>${</w:t>
      </w:r>
      <w:r w:rsidR="00330F65">
        <w:t>enterprise</w:t>
      </w:r>
      <w:r>
        <w:t>_view_index2}</w:t>
      </w:r>
      <w:r w:rsidR="00307E0F">
        <w:t xml:space="preserve">: </w:t>
      </w:r>
      <w:r w:rsidR="003E0576">
        <w:t>${</w:t>
      </w:r>
      <w:proofErr w:type="spellStart"/>
      <w:r w:rsidR="000E6017">
        <w:t>enterprise_view_diagram_name</w:t>
      </w:r>
      <w:proofErr w:type="spellEnd"/>
      <w:r w:rsidR="003E0576">
        <w:t>}</w:t>
      </w:r>
      <w:r w:rsidR="00307E0F">
        <w:t xml:space="preserve"> Logical Connectors</w:t>
      </w:r>
      <w:bookmarkEnd w:id="74"/>
    </w:p>
    <w:p w14:paraId="14969DD8" w14:textId="77777777" w:rsidR="006F0D09" w:rsidRDefault="006F0D09" w:rsidP="000C39F6"/>
    <w:p w14:paraId="31761BDB" w14:textId="0C972878" w:rsidR="00300462" w:rsidRDefault="00F64B87" w:rsidP="00F64B87">
      <w:pPr>
        <w:tabs>
          <w:tab w:val="left" w:pos="1828"/>
        </w:tabs>
      </w:pPr>
      <w:r>
        <w:tab/>
      </w:r>
    </w:p>
    <w:p w14:paraId="5A8B6CFB" w14:textId="2757E157" w:rsidR="000E7D7C" w:rsidRDefault="00300462" w:rsidP="004F2522">
      <w:pPr>
        <w:pStyle w:val="Heading3"/>
      </w:pPr>
      <w:bookmarkStart w:id="75" w:name="_Toc527368111"/>
      <w:r>
        <w:t>IT System View</w:t>
      </w:r>
      <w:bookmarkEnd w:id="75"/>
    </w:p>
    <w:p w14:paraId="7E773EB5" w14:textId="6A1F7D12" w:rsidR="00706D1F" w:rsidRDefault="003E0576" w:rsidP="00706D1F">
      <w:pPr>
        <w:pStyle w:val="Heading4"/>
      </w:pPr>
      <w:bookmarkStart w:id="76" w:name="_Toc527368112"/>
      <w:bookmarkStart w:id="77" w:name="_Toc296445970"/>
      <w:bookmarkStart w:id="78" w:name="_Toc296445969"/>
      <w:r>
        <w:t>${</w:t>
      </w:r>
      <w:proofErr w:type="spellStart"/>
      <w:r w:rsidR="0044732E">
        <w:t>it_system_view_diagram_</w:t>
      </w:r>
      <w:r w:rsidR="00706D1F">
        <w:t>name</w:t>
      </w:r>
      <w:proofErr w:type="spellEnd"/>
      <w:r>
        <w:t>}</w:t>
      </w:r>
      <w:bookmarkEnd w:id="76"/>
    </w:p>
    <w:p w14:paraId="550E1226" w14:textId="50320261" w:rsidR="00D07035" w:rsidRPr="00D07035" w:rsidRDefault="00D07035" w:rsidP="00D07035">
      <w:r>
        <w:t>${</w:t>
      </w:r>
      <w:proofErr w:type="spellStart"/>
      <w:r w:rsidRPr="00D07035">
        <w:t>it_system_view_diagram_</w:t>
      </w:r>
      <w:r>
        <w:t>description</w:t>
      </w:r>
      <w:proofErr w:type="spellEnd"/>
      <w:r>
        <w:t>}</w:t>
      </w:r>
    </w:p>
    <w:p w14:paraId="3FAD904D" w14:textId="2FC2BB06" w:rsidR="00706D1F" w:rsidRDefault="003E0576" w:rsidP="00706D1F">
      <w:pPr>
        <w:pStyle w:val="Heading5"/>
      </w:pPr>
      <w:bookmarkStart w:id="79" w:name="_Toc527368113"/>
      <w:r>
        <w:t>${</w:t>
      </w:r>
      <w:proofErr w:type="spellStart"/>
      <w:r w:rsidR="003C69A7">
        <w:t>it_system_view_diagram_</w:t>
      </w:r>
      <w:r w:rsidR="00706D1F">
        <w:t>name</w:t>
      </w:r>
      <w:proofErr w:type="spellEnd"/>
      <w:r>
        <w:t>}</w:t>
      </w:r>
      <w:r w:rsidR="00706D1F">
        <w:t xml:space="preserve"> Diagram</w:t>
      </w:r>
      <w:bookmarkEnd w:id="79"/>
    </w:p>
    <w:p w14:paraId="0085BF34" w14:textId="74F719C3" w:rsidR="00706D1F" w:rsidRDefault="003E0576" w:rsidP="00706D1F">
      <w:pPr>
        <w:pStyle w:val="NormalCenter"/>
      </w:pPr>
      <w:r>
        <w:t>${</w:t>
      </w:r>
      <w:proofErr w:type="spellStart"/>
      <w:r w:rsidR="003C69A7">
        <w:t>add_it_system_view_diagram</w:t>
      </w:r>
      <w:proofErr w:type="spellEnd"/>
      <w:r>
        <w:t>}</w:t>
      </w:r>
    </w:p>
    <w:p w14:paraId="2604F094" w14:textId="616DF5F5" w:rsidR="00706D1F" w:rsidRDefault="003E0576" w:rsidP="00706D1F">
      <w:pPr>
        <w:pStyle w:val="NormalCenter"/>
      </w:pPr>
      <w:bookmarkStart w:id="80" w:name="_Toc527368071"/>
      <w:r>
        <w:t>${</w:t>
      </w:r>
      <w:proofErr w:type="spellStart"/>
      <w:r w:rsidR="003C69A7">
        <w:t>it_system_view_</w:t>
      </w:r>
      <w:r w:rsidR="003C69A7" w:rsidRPr="00EC753D">
        <w:t>picture</w:t>
      </w:r>
      <w:r w:rsidR="003C69A7">
        <w:t>_</w:t>
      </w:r>
      <w:r w:rsidR="00706D1F">
        <w:t>name</w:t>
      </w:r>
      <w:proofErr w:type="spellEnd"/>
      <w:r>
        <w:t>}</w:t>
      </w:r>
      <w:bookmarkEnd w:id="80"/>
    </w:p>
    <w:p w14:paraId="268E2A92" w14:textId="77777777" w:rsidR="00706D1F" w:rsidRPr="00504FAC" w:rsidRDefault="00706D1F" w:rsidP="00706D1F"/>
    <w:p w14:paraId="3EEED968" w14:textId="51FBE8DE" w:rsidR="00706D1F" w:rsidRDefault="003E0576" w:rsidP="00706D1F">
      <w:pPr>
        <w:pStyle w:val="Heading5"/>
      </w:pPr>
      <w:bookmarkStart w:id="81" w:name="_Toc527368114"/>
      <w:r>
        <w:t>${</w:t>
      </w:r>
      <w:proofErr w:type="spellStart"/>
      <w:r w:rsidR="00917783">
        <w:t>i</w:t>
      </w:r>
      <w:r w:rsidR="0044732E">
        <w:t>t_system_view_diagram_</w:t>
      </w:r>
      <w:r w:rsidR="0065794E">
        <w:t>name</w:t>
      </w:r>
      <w:proofErr w:type="spellEnd"/>
      <w:r>
        <w:t>}</w:t>
      </w:r>
      <w:r w:rsidR="00706D1F">
        <w:t xml:space="preserve"> Elements</w:t>
      </w:r>
      <w:bookmarkEnd w:id="81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4"/>
        <w:gridCol w:w="3115"/>
        <w:gridCol w:w="3126"/>
      </w:tblGrid>
      <w:tr w:rsidR="009C38D4" w14:paraId="3DE2C177" w14:textId="77777777" w:rsidTr="009C38D4">
        <w:tc>
          <w:tcPr>
            <w:tcW w:w="3114" w:type="dxa"/>
            <w:shd w:val="clear" w:color="auto" w:fill="D9E2F3" w:themeFill="accent5" w:themeFillTint="33"/>
          </w:tcPr>
          <w:p w14:paraId="559FD826" w14:textId="77777777" w:rsidR="009C38D4" w:rsidRDefault="009C38D4" w:rsidP="009C38D4">
            <w:bookmarkStart w:id="82" w:name="_Toc527368041"/>
            <w:r>
              <w:t>E</w:t>
            </w:r>
            <w:r w:rsidRPr="004C609C">
              <w:t>lement Type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14:paraId="70341FD0" w14:textId="77777777" w:rsidR="009C38D4" w:rsidRDefault="009C38D4" w:rsidP="009C38D4">
            <w:r>
              <w:t>Name</w:t>
            </w:r>
          </w:p>
        </w:tc>
        <w:tc>
          <w:tcPr>
            <w:tcW w:w="3126" w:type="dxa"/>
            <w:shd w:val="clear" w:color="auto" w:fill="D9E2F3" w:themeFill="accent5" w:themeFillTint="33"/>
          </w:tcPr>
          <w:p w14:paraId="1AB571FD" w14:textId="77777777" w:rsidR="009C38D4" w:rsidRDefault="009C38D4" w:rsidP="009C38D4">
            <w:r>
              <w:t>Description</w:t>
            </w:r>
          </w:p>
        </w:tc>
      </w:tr>
      <w:tr w:rsidR="009C38D4" w14:paraId="18525C2D" w14:textId="77777777" w:rsidTr="009C38D4">
        <w:tc>
          <w:tcPr>
            <w:tcW w:w="3114" w:type="dxa"/>
          </w:tcPr>
          <w:p w14:paraId="3F24C1CE" w14:textId="77777777" w:rsidR="009C38D4" w:rsidRDefault="009C38D4" w:rsidP="009C38D4"/>
        </w:tc>
        <w:tc>
          <w:tcPr>
            <w:tcW w:w="3115" w:type="dxa"/>
          </w:tcPr>
          <w:p w14:paraId="002BD1EF" w14:textId="77777777" w:rsidR="009C38D4" w:rsidRDefault="009C38D4" w:rsidP="009C38D4"/>
        </w:tc>
        <w:tc>
          <w:tcPr>
            <w:tcW w:w="3126" w:type="dxa"/>
          </w:tcPr>
          <w:p w14:paraId="2C2165FD" w14:textId="77777777" w:rsidR="009C38D4" w:rsidRDefault="009C38D4" w:rsidP="009C38D4">
            <w:pPr>
              <w:rPr>
                <w:lang w:eastAsia="zh-CN"/>
              </w:rPr>
            </w:pPr>
          </w:p>
        </w:tc>
      </w:tr>
    </w:tbl>
    <w:p w14:paraId="53EF9696" w14:textId="7D6A26DA" w:rsidR="00706D1F" w:rsidRPr="00B002DB" w:rsidRDefault="003C69A7" w:rsidP="00706D1F">
      <w:pPr>
        <w:pStyle w:val="NormalCenter"/>
        <w:rPr>
          <w:lang w:val="da-DK"/>
        </w:rPr>
      </w:pPr>
      <w:r>
        <w:t>${it_system_view_index0}</w:t>
      </w:r>
      <w:r w:rsidR="00706D1F">
        <w:t xml:space="preserve">: </w:t>
      </w:r>
      <w:r w:rsidR="003E0576">
        <w:t>${</w:t>
      </w:r>
      <w:proofErr w:type="spellStart"/>
      <w:r w:rsidR="00A47FD8">
        <w:t>i</w:t>
      </w:r>
      <w:r w:rsidR="0044732E">
        <w:t>t_system_view_diagram_</w:t>
      </w:r>
      <w:r w:rsidR="00706D1F">
        <w:t>name</w:t>
      </w:r>
      <w:proofErr w:type="spellEnd"/>
      <w:r w:rsidR="003E0576">
        <w:t>}</w:t>
      </w:r>
      <w:r w:rsidR="00706D1F">
        <w:t xml:space="preserve"> Elements</w:t>
      </w:r>
      <w:bookmarkEnd w:id="82"/>
    </w:p>
    <w:p w14:paraId="2970EA4F" w14:textId="77777777" w:rsidR="00706D1F" w:rsidRDefault="00706D1F" w:rsidP="00706D1F"/>
    <w:p w14:paraId="073DF1B7" w14:textId="4DCC089C" w:rsidR="00850811" w:rsidRDefault="003E0576" w:rsidP="00850811">
      <w:pPr>
        <w:pStyle w:val="Heading5"/>
      </w:pPr>
      <w:bookmarkStart w:id="83" w:name="_Toc527368115"/>
      <w:r>
        <w:t>${</w:t>
      </w:r>
      <w:proofErr w:type="spellStart"/>
      <w:r w:rsidR="0044732E">
        <w:t>it_system_view_diagram_</w:t>
      </w:r>
      <w:r w:rsidR="0065794E">
        <w:t>name</w:t>
      </w:r>
      <w:proofErr w:type="spellEnd"/>
      <w:r>
        <w:t>}</w:t>
      </w:r>
      <w:r w:rsidR="00850811">
        <w:t xml:space="preserve"> Subsystem </w:t>
      </w:r>
      <w:proofErr w:type="spellStart"/>
      <w:r w:rsidR="00850811">
        <w:t>Containment</w:t>
      </w:r>
      <w:bookmarkEnd w:id="83"/>
      <w:proofErr w:type="spellEnd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4"/>
        <w:gridCol w:w="3115"/>
        <w:gridCol w:w="3126"/>
      </w:tblGrid>
      <w:tr w:rsidR="009C38D4" w14:paraId="2EC0C2A2" w14:textId="77777777" w:rsidTr="009C38D4">
        <w:tc>
          <w:tcPr>
            <w:tcW w:w="3114" w:type="dxa"/>
            <w:shd w:val="clear" w:color="auto" w:fill="D9E2F3" w:themeFill="accent5" w:themeFillTint="33"/>
          </w:tcPr>
          <w:p w14:paraId="32A28B0B" w14:textId="77777777" w:rsidR="009C38D4" w:rsidRDefault="009C38D4" w:rsidP="009C38D4">
            <w:bookmarkStart w:id="84" w:name="_Toc527368042"/>
            <w:proofErr w:type="spellStart"/>
            <w:r w:rsidRPr="003F74CC">
              <w:rPr>
                <w:lang w:val="da-DK"/>
              </w:rPr>
              <w:t>Parent</w:t>
            </w:r>
            <w:proofErr w:type="spellEnd"/>
            <w:r w:rsidRPr="003F74CC">
              <w:rPr>
                <w:lang w:val="da-DK"/>
              </w:rPr>
              <w:t xml:space="preserve"> Subsystem </w:t>
            </w: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3115" w:type="dxa"/>
            <w:shd w:val="clear" w:color="auto" w:fill="D9E2F3" w:themeFill="accent5" w:themeFillTint="33"/>
          </w:tcPr>
          <w:p w14:paraId="20BD01C2" w14:textId="77777777" w:rsidR="009C38D4" w:rsidRDefault="009C38D4" w:rsidP="009C38D4">
            <w:r w:rsidRPr="004E4940">
              <w:t>Contained Element Name</w:t>
            </w:r>
          </w:p>
        </w:tc>
        <w:tc>
          <w:tcPr>
            <w:tcW w:w="3126" w:type="dxa"/>
            <w:shd w:val="clear" w:color="auto" w:fill="D9E2F3" w:themeFill="accent5" w:themeFillTint="33"/>
          </w:tcPr>
          <w:p w14:paraId="0DF94460" w14:textId="77777777" w:rsidR="009C38D4" w:rsidRDefault="009C38D4" w:rsidP="009C38D4">
            <w:r w:rsidRPr="004E4940">
              <w:t>Contained Element Type</w:t>
            </w:r>
          </w:p>
        </w:tc>
      </w:tr>
      <w:tr w:rsidR="009C38D4" w14:paraId="1AAD112C" w14:textId="77777777" w:rsidTr="009C38D4">
        <w:tc>
          <w:tcPr>
            <w:tcW w:w="3114" w:type="dxa"/>
          </w:tcPr>
          <w:p w14:paraId="33F79DB0" w14:textId="77777777" w:rsidR="009C38D4" w:rsidRDefault="009C38D4" w:rsidP="009C38D4"/>
        </w:tc>
        <w:tc>
          <w:tcPr>
            <w:tcW w:w="3115" w:type="dxa"/>
          </w:tcPr>
          <w:p w14:paraId="3D6944CD" w14:textId="77777777" w:rsidR="009C38D4" w:rsidRDefault="009C38D4" w:rsidP="009C38D4"/>
        </w:tc>
        <w:tc>
          <w:tcPr>
            <w:tcW w:w="3126" w:type="dxa"/>
          </w:tcPr>
          <w:p w14:paraId="0A813A7A" w14:textId="77777777" w:rsidR="009C38D4" w:rsidRDefault="009C38D4" w:rsidP="009C38D4">
            <w:pPr>
              <w:rPr>
                <w:lang w:eastAsia="zh-CN"/>
              </w:rPr>
            </w:pPr>
          </w:p>
        </w:tc>
      </w:tr>
    </w:tbl>
    <w:p w14:paraId="25B1D2E7" w14:textId="18BF6980" w:rsidR="00850811" w:rsidRPr="00B002DB" w:rsidRDefault="003C69A7" w:rsidP="00850811">
      <w:pPr>
        <w:pStyle w:val="NormalCenter"/>
        <w:rPr>
          <w:lang w:val="da-DK"/>
        </w:rPr>
      </w:pPr>
      <w:r>
        <w:t>${it_system_view_index1}</w:t>
      </w:r>
      <w:r w:rsidR="00850811">
        <w:t xml:space="preserve">: </w:t>
      </w:r>
      <w:r w:rsidR="003E0576">
        <w:t>${</w:t>
      </w:r>
      <w:proofErr w:type="spellStart"/>
      <w:r w:rsidR="0044732E">
        <w:t>it_system_view_diagram_</w:t>
      </w:r>
      <w:r w:rsidR="00850811">
        <w:t>name</w:t>
      </w:r>
      <w:proofErr w:type="spellEnd"/>
      <w:r w:rsidR="003E0576">
        <w:t>}</w:t>
      </w:r>
      <w:r w:rsidR="00850811">
        <w:t xml:space="preserve"> Subsystem Containment</w:t>
      </w:r>
      <w:bookmarkEnd w:id="84"/>
    </w:p>
    <w:p w14:paraId="31F4BA44" w14:textId="77777777" w:rsidR="00850811" w:rsidRPr="00F56149" w:rsidRDefault="00850811" w:rsidP="00850811">
      <w:pPr>
        <w:rPr>
          <w:lang w:val="da-DK"/>
        </w:rPr>
      </w:pPr>
    </w:p>
    <w:p w14:paraId="06E9E645" w14:textId="09321E4D" w:rsidR="00DE7CFA" w:rsidRPr="009C38D4" w:rsidRDefault="003E0576" w:rsidP="009C38D4">
      <w:pPr>
        <w:pStyle w:val="Heading5"/>
      </w:pPr>
      <w:bookmarkStart w:id="85" w:name="_Toc527368116"/>
      <w:r>
        <w:t>${</w:t>
      </w:r>
      <w:proofErr w:type="spellStart"/>
      <w:r w:rsidR="00BB6015">
        <w:t>it_</w:t>
      </w:r>
      <w:r w:rsidR="0044732E">
        <w:t>system_view_diagram_</w:t>
      </w:r>
      <w:r w:rsidR="0065794E">
        <w:t>name</w:t>
      </w:r>
      <w:proofErr w:type="spellEnd"/>
      <w:r>
        <w:t>}</w:t>
      </w:r>
      <w:r w:rsidR="00DE7CFA">
        <w:t xml:space="preserve"> </w:t>
      </w:r>
      <w:r w:rsidR="008A2697">
        <w:t>Location</w:t>
      </w:r>
      <w:r w:rsidR="00DE7CFA">
        <w:t xml:space="preserve"> </w:t>
      </w:r>
      <w:proofErr w:type="spellStart"/>
      <w:r w:rsidR="00DE7CFA">
        <w:t>Containment</w:t>
      </w:r>
      <w:bookmarkEnd w:id="85"/>
      <w:proofErr w:type="spellEnd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4"/>
        <w:gridCol w:w="3115"/>
        <w:gridCol w:w="3126"/>
      </w:tblGrid>
      <w:tr w:rsidR="009C38D4" w14:paraId="15D6FBB0" w14:textId="77777777" w:rsidTr="009C38D4">
        <w:tc>
          <w:tcPr>
            <w:tcW w:w="3114" w:type="dxa"/>
            <w:shd w:val="clear" w:color="auto" w:fill="D9E2F3" w:themeFill="accent5" w:themeFillTint="33"/>
          </w:tcPr>
          <w:p w14:paraId="04AD551E" w14:textId="41182A43" w:rsidR="009C38D4" w:rsidRDefault="009C38D4" w:rsidP="009C38D4">
            <w:bookmarkStart w:id="86" w:name="_Toc527368043"/>
            <w:proofErr w:type="spellStart"/>
            <w:r w:rsidRPr="003F74CC">
              <w:rPr>
                <w:lang w:val="da-DK"/>
              </w:rPr>
              <w:t>Parent</w:t>
            </w:r>
            <w:proofErr w:type="spellEnd"/>
            <w:r w:rsidRPr="003F74CC">
              <w:rPr>
                <w:lang w:val="da-DK"/>
              </w:rPr>
              <w:t xml:space="preserve"> </w:t>
            </w:r>
            <w:r>
              <w:rPr>
                <w:lang w:val="da-DK"/>
              </w:rPr>
              <w:t>Location</w:t>
            </w:r>
            <w:r w:rsidRPr="003F74CC">
              <w:rPr>
                <w:lang w:val="da-DK"/>
              </w:rPr>
              <w:t xml:space="preserve"> </w:t>
            </w: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3115" w:type="dxa"/>
            <w:shd w:val="clear" w:color="auto" w:fill="D9E2F3" w:themeFill="accent5" w:themeFillTint="33"/>
          </w:tcPr>
          <w:p w14:paraId="08A71314" w14:textId="1D665300" w:rsidR="009C38D4" w:rsidRDefault="009C38D4" w:rsidP="009C38D4">
            <w:proofErr w:type="spellStart"/>
            <w:r w:rsidRPr="003F74CC">
              <w:rPr>
                <w:lang w:val="da-DK"/>
              </w:rPr>
              <w:t>Contained</w:t>
            </w:r>
            <w:proofErr w:type="spellEnd"/>
            <w:r w:rsidRPr="003F74CC">
              <w:rPr>
                <w:lang w:val="da-DK"/>
              </w:rPr>
              <w:t xml:space="preserve"> Element </w:t>
            </w: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3126" w:type="dxa"/>
            <w:shd w:val="clear" w:color="auto" w:fill="D9E2F3" w:themeFill="accent5" w:themeFillTint="33"/>
          </w:tcPr>
          <w:p w14:paraId="0C939C11" w14:textId="2FEB92F8" w:rsidR="009C38D4" w:rsidRDefault="009C38D4" w:rsidP="009C38D4">
            <w:proofErr w:type="spellStart"/>
            <w:r w:rsidRPr="003F74CC">
              <w:rPr>
                <w:lang w:val="da-DK"/>
              </w:rPr>
              <w:t>Contained</w:t>
            </w:r>
            <w:proofErr w:type="spellEnd"/>
            <w:r w:rsidRPr="003F74CC">
              <w:rPr>
                <w:lang w:val="da-DK"/>
              </w:rPr>
              <w:t xml:space="preserve"> Element Type</w:t>
            </w:r>
          </w:p>
        </w:tc>
      </w:tr>
      <w:tr w:rsidR="009C38D4" w14:paraId="6871CBF2" w14:textId="77777777" w:rsidTr="009C38D4">
        <w:tc>
          <w:tcPr>
            <w:tcW w:w="3114" w:type="dxa"/>
          </w:tcPr>
          <w:p w14:paraId="73825BA9" w14:textId="77777777" w:rsidR="009C38D4" w:rsidRDefault="009C38D4" w:rsidP="009C38D4"/>
        </w:tc>
        <w:tc>
          <w:tcPr>
            <w:tcW w:w="3115" w:type="dxa"/>
          </w:tcPr>
          <w:p w14:paraId="6B036298" w14:textId="77777777" w:rsidR="009C38D4" w:rsidRDefault="009C38D4" w:rsidP="009C38D4"/>
        </w:tc>
        <w:tc>
          <w:tcPr>
            <w:tcW w:w="3126" w:type="dxa"/>
          </w:tcPr>
          <w:p w14:paraId="7BEA5953" w14:textId="77777777" w:rsidR="009C38D4" w:rsidRDefault="009C38D4" w:rsidP="009C38D4">
            <w:pPr>
              <w:rPr>
                <w:lang w:eastAsia="zh-CN"/>
              </w:rPr>
            </w:pPr>
          </w:p>
        </w:tc>
      </w:tr>
    </w:tbl>
    <w:p w14:paraId="56339FBC" w14:textId="69E679C5" w:rsidR="00DE7CFA" w:rsidRPr="00B002DB" w:rsidRDefault="003C69A7" w:rsidP="00DE7CFA">
      <w:pPr>
        <w:pStyle w:val="NormalCenter"/>
        <w:rPr>
          <w:lang w:val="da-DK"/>
        </w:rPr>
      </w:pPr>
      <w:r>
        <w:t>${it_system_view_index2}</w:t>
      </w:r>
      <w:r w:rsidR="00DE7CFA">
        <w:t xml:space="preserve">: </w:t>
      </w:r>
      <w:r w:rsidR="003E0576">
        <w:t>${</w:t>
      </w:r>
      <w:proofErr w:type="spellStart"/>
      <w:r w:rsidR="0044732E">
        <w:t>it_system_view_diagram_</w:t>
      </w:r>
      <w:r w:rsidR="00DE7CFA">
        <w:t>name</w:t>
      </w:r>
      <w:proofErr w:type="spellEnd"/>
      <w:r w:rsidR="003E0576">
        <w:t>}</w:t>
      </w:r>
      <w:r w:rsidR="00DE7CFA">
        <w:t xml:space="preserve"> </w:t>
      </w:r>
      <w:r w:rsidR="008A2697">
        <w:t>Location</w:t>
      </w:r>
      <w:r w:rsidR="00DE7CFA">
        <w:t xml:space="preserve"> Containment</w:t>
      </w:r>
      <w:bookmarkEnd w:id="86"/>
    </w:p>
    <w:p w14:paraId="1583D1C1" w14:textId="77777777" w:rsidR="00DE7CFA" w:rsidRPr="00F56149" w:rsidRDefault="00DE7CFA" w:rsidP="00DE7CFA">
      <w:pPr>
        <w:rPr>
          <w:lang w:val="da-DK"/>
        </w:rPr>
      </w:pPr>
    </w:p>
    <w:p w14:paraId="48D5722B" w14:textId="78090349" w:rsidR="00917783" w:rsidRPr="00B6405C" w:rsidRDefault="003E0576" w:rsidP="00B6405C">
      <w:pPr>
        <w:pStyle w:val="Heading5"/>
      </w:pPr>
      <w:bookmarkStart w:id="87" w:name="_Toc527368117"/>
      <w:r>
        <w:t>${</w:t>
      </w:r>
      <w:proofErr w:type="spellStart"/>
      <w:r w:rsidR="0044732E">
        <w:t>it_system_view_diagram_</w:t>
      </w:r>
      <w:r w:rsidR="0065794E">
        <w:t>name</w:t>
      </w:r>
      <w:proofErr w:type="spellEnd"/>
      <w:r>
        <w:t>}</w:t>
      </w:r>
      <w:r w:rsidR="00917783">
        <w:t xml:space="preserve"> </w:t>
      </w:r>
      <w:proofErr w:type="spellStart"/>
      <w:r w:rsidR="00917783">
        <w:t>Logical</w:t>
      </w:r>
      <w:proofErr w:type="spellEnd"/>
      <w:r w:rsidR="00917783">
        <w:t xml:space="preserve"> Connections</w:t>
      </w:r>
      <w:bookmarkEnd w:id="87"/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867"/>
        <w:gridCol w:w="2456"/>
        <w:gridCol w:w="1754"/>
        <w:gridCol w:w="1637"/>
        <w:gridCol w:w="1637"/>
      </w:tblGrid>
      <w:tr w:rsidR="0074459E" w14:paraId="7EFEBC5D" w14:textId="65DD7860" w:rsidTr="0074459E">
        <w:trPr>
          <w:trHeight w:val="566"/>
        </w:trPr>
        <w:tc>
          <w:tcPr>
            <w:tcW w:w="1867" w:type="dxa"/>
            <w:shd w:val="clear" w:color="auto" w:fill="D9E2F3" w:themeFill="accent5" w:themeFillTint="33"/>
          </w:tcPr>
          <w:p w14:paraId="739997FF" w14:textId="6A1F2EB0" w:rsidR="0074459E" w:rsidRDefault="0074459E" w:rsidP="009C38D4">
            <w:bookmarkStart w:id="88" w:name="_Toc527368044"/>
            <w:r w:rsidRPr="003F74CC">
              <w:t>Logical Connect</w:t>
            </w:r>
            <w:r>
              <w:t>ion</w:t>
            </w:r>
            <w:r w:rsidRPr="003F74CC">
              <w:t xml:space="preserve"> </w:t>
            </w: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2456" w:type="dxa"/>
            <w:shd w:val="clear" w:color="auto" w:fill="D9E2F3" w:themeFill="accent5" w:themeFillTint="33"/>
          </w:tcPr>
          <w:p w14:paraId="666913EF" w14:textId="1F379EAB" w:rsidR="0074459E" w:rsidRDefault="0074459E" w:rsidP="009C38D4">
            <w:r w:rsidRPr="00EC3293">
              <w:t xml:space="preserve">Logical </w:t>
            </w:r>
            <w:r w:rsidRPr="003F74CC">
              <w:t>Connect</w:t>
            </w:r>
            <w:r>
              <w:t>ion</w:t>
            </w:r>
            <w:r w:rsidRPr="003F74CC">
              <w:t xml:space="preserve"> </w:t>
            </w:r>
            <w:r w:rsidRPr="00EC3293">
              <w:t>Description</w:t>
            </w:r>
          </w:p>
        </w:tc>
        <w:tc>
          <w:tcPr>
            <w:tcW w:w="1754" w:type="dxa"/>
            <w:shd w:val="clear" w:color="auto" w:fill="D9E2F3" w:themeFill="accent5" w:themeFillTint="33"/>
          </w:tcPr>
          <w:p w14:paraId="682EB33B" w14:textId="177CCC2A" w:rsidR="0074459E" w:rsidRDefault="0074459E" w:rsidP="009C38D4">
            <w:r w:rsidRPr="003F74CC">
              <w:t>Logical Connect</w:t>
            </w:r>
            <w:r>
              <w:t>ion</w:t>
            </w:r>
            <w:r w:rsidRPr="003F74CC">
              <w:t xml:space="preserve"> </w:t>
            </w:r>
            <w:r>
              <w:t>Type</w:t>
            </w:r>
          </w:p>
        </w:tc>
        <w:tc>
          <w:tcPr>
            <w:tcW w:w="1637" w:type="dxa"/>
            <w:shd w:val="clear" w:color="auto" w:fill="D9E2F3" w:themeFill="accent5" w:themeFillTint="33"/>
          </w:tcPr>
          <w:p w14:paraId="629EBE7D" w14:textId="221D0D22" w:rsidR="0074459E" w:rsidRPr="00EC3293" w:rsidRDefault="0074459E" w:rsidP="009C38D4">
            <w:r w:rsidRPr="003F74CC">
              <w:t>From Element Name</w:t>
            </w:r>
          </w:p>
        </w:tc>
        <w:tc>
          <w:tcPr>
            <w:tcW w:w="1637" w:type="dxa"/>
            <w:shd w:val="clear" w:color="auto" w:fill="D9E2F3" w:themeFill="accent5" w:themeFillTint="33"/>
          </w:tcPr>
          <w:p w14:paraId="7C5FDD8D" w14:textId="0D7C69BB" w:rsidR="0074459E" w:rsidRPr="003F74CC" w:rsidRDefault="0074459E" w:rsidP="009C38D4">
            <w:r w:rsidRPr="003F74CC">
              <w:t>To Element Name</w:t>
            </w:r>
          </w:p>
        </w:tc>
      </w:tr>
      <w:tr w:rsidR="0074459E" w14:paraId="2F29F3A5" w14:textId="04C372E5" w:rsidTr="0074459E">
        <w:trPr>
          <w:trHeight w:val="332"/>
        </w:trPr>
        <w:tc>
          <w:tcPr>
            <w:tcW w:w="1867" w:type="dxa"/>
          </w:tcPr>
          <w:p w14:paraId="0D8D3EC3" w14:textId="77777777" w:rsidR="0074459E" w:rsidRDefault="0074459E" w:rsidP="009C38D4"/>
        </w:tc>
        <w:tc>
          <w:tcPr>
            <w:tcW w:w="2456" w:type="dxa"/>
          </w:tcPr>
          <w:p w14:paraId="7EAD85CB" w14:textId="77777777" w:rsidR="0074459E" w:rsidRDefault="0074459E" w:rsidP="009C38D4"/>
        </w:tc>
        <w:tc>
          <w:tcPr>
            <w:tcW w:w="1754" w:type="dxa"/>
          </w:tcPr>
          <w:p w14:paraId="61F2BD79" w14:textId="77777777" w:rsidR="0074459E" w:rsidRDefault="0074459E" w:rsidP="009C38D4">
            <w:pPr>
              <w:rPr>
                <w:lang w:eastAsia="zh-CN"/>
              </w:rPr>
            </w:pPr>
          </w:p>
        </w:tc>
        <w:tc>
          <w:tcPr>
            <w:tcW w:w="1637" w:type="dxa"/>
          </w:tcPr>
          <w:p w14:paraId="385BA732" w14:textId="77777777" w:rsidR="0074459E" w:rsidRDefault="0074459E" w:rsidP="009C38D4">
            <w:pPr>
              <w:rPr>
                <w:lang w:eastAsia="zh-CN"/>
              </w:rPr>
            </w:pPr>
          </w:p>
        </w:tc>
        <w:tc>
          <w:tcPr>
            <w:tcW w:w="1637" w:type="dxa"/>
          </w:tcPr>
          <w:p w14:paraId="591B7AA8" w14:textId="77777777" w:rsidR="0074459E" w:rsidRDefault="0074459E" w:rsidP="009C38D4">
            <w:pPr>
              <w:rPr>
                <w:lang w:eastAsia="zh-CN"/>
              </w:rPr>
            </w:pPr>
          </w:p>
        </w:tc>
      </w:tr>
    </w:tbl>
    <w:p w14:paraId="3F89B217" w14:textId="6BD9B47A" w:rsidR="00917783" w:rsidRPr="00B002DB" w:rsidRDefault="00241304" w:rsidP="00917783">
      <w:pPr>
        <w:pStyle w:val="NormalCenter"/>
        <w:rPr>
          <w:lang w:val="da-DK"/>
        </w:rPr>
      </w:pPr>
      <w:r>
        <w:t>${it_system_view_index3}</w:t>
      </w:r>
      <w:r w:rsidR="00917783">
        <w:t xml:space="preserve">: </w:t>
      </w:r>
      <w:r w:rsidR="003E0576">
        <w:t>${</w:t>
      </w:r>
      <w:proofErr w:type="spellStart"/>
      <w:r w:rsidR="0044732E">
        <w:t>it_system_view_diagram_</w:t>
      </w:r>
      <w:r w:rsidR="00917783">
        <w:t>name</w:t>
      </w:r>
      <w:proofErr w:type="spellEnd"/>
      <w:r w:rsidR="003E0576">
        <w:t>}</w:t>
      </w:r>
      <w:r w:rsidR="00917783">
        <w:t xml:space="preserve"> Logical Connect</w:t>
      </w:r>
      <w:r w:rsidR="001E68F3">
        <w:t>ions</w:t>
      </w:r>
      <w:bookmarkEnd w:id="88"/>
    </w:p>
    <w:p w14:paraId="40DF7639" w14:textId="38B7AC2A" w:rsidR="00300462" w:rsidRDefault="00300462" w:rsidP="00300462"/>
    <w:p w14:paraId="1148526F" w14:textId="77777777" w:rsidR="00300462" w:rsidRDefault="00300462" w:rsidP="00300462"/>
    <w:p w14:paraId="173A7C95" w14:textId="22CF40EF" w:rsidR="00930E79" w:rsidRDefault="00300462" w:rsidP="004F2522">
      <w:pPr>
        <w:pStyle w:val="Heading3"/>
      </w:pPr>
      <w:bookmarkStart w:id="89" w:name="_Toc527368118"/>
      <w:bookmarkEnd w:id="77"/>
      <w:r>
        <w:lastRenderedPageBreak/>
        <w:t>Usage Scenario</w:t>
      </w:r>
      <w:bookmarkEnd w:id="89"/>
    </w:p>
    <w:p w14:paraId="462D9C2D" w14:textId="0AE32E11" w:rsidR="00A374A5" w:rsidRDefault="003E0576" w:rsidP="00A374A5">
      <w:pPr>
        <w:pStyle w:val="Heading4"/>
      </w:pPr>
      <w:bookmarkStart w:id="90" w:name="_Toc527368119"/>
      <w:r>
        <w:t>${</w:t>
      </w:r>
      <w:proofErr w:type="spellStart"/>
      <w:r w:rsidR="00511DC1">
        <w:t>usage_scenario_diagram_</w:t>
      </w:r>
      <w:r w:rsidR="00A374A5">
        <w:t>name</w:t>
      </w:r>
      <w:proofErr w:type="spellEnd"/>
      <w:r>
        <w:t>}</w:t>
      </w:r>
      <w:bookmarkEnd w:id="90"/>
    </w:p>
    <w:p w14:paraId="486AF6C6" w14:textId="16AC71F8" w:rsidR="007D183D" w:rsidRPr="007D183D" w:rsidRDefault="007D183D" w:rsidP="007D183D">
      <w:r w:rsidRPr="007D183D">
        <w:t>${</w:t>
      </w:r>
      <w:proofErr w:type="spellStart"/>
      <w:r w:rsidRPr="007D183D">
        <w:t>usage_scenario_diagram_</w:t>
      </w:r>
      <w:r>
        <w:t>description</w:t>
      </w:r>
      <w:proofErr w:type="spellEnd"/>
      <w:r w:rsidRPr="007D183D">
        <w:t>}</w:t>
      </w:r>
    </w:p>
    <w:p w14:paraId="74C22233" w14:textId="1DCF1B05" w:rsidR="00A374A5" w:rsidRDefault="003E0576" w:rsidP="00A374A5">
      <w:pPr>
        <w:pStyle w:val="Heading5"/>
      </w:pPr>
      <w:bookmarkStart w:id="91" w:name="_Toc527368120"/>
      <w:r>
        <w:t>${</w:t>
      </w:r>
      <w:proofErr w:type="spellStart"/>
      <w:r w:rsidR="00511DC1">
        <w:t>usage_scenario_diagram_</w:t>
      </w:r>
      <w:r w:rsidR="00A374A5">
        <w:t>name</w:t>
      </w:r>
      <w:proofErr w:type="spellEnd"/>
      <w:r>
        <w:t>}</w:t>
      </w:r>
      <w:r w:rsidR="00A374A5">
        <w:t xml:space="preserve"> Diagram</w:t>
      </w:r>
      <w:bookmarkEnd w:id="91"/>
    </w:p>
    <w:p w14:paraId="56A6E7A7" w14:textId="4170F578" w:rsidR="00A374A5" w:rsidRDefault="003E0576" w:rsidP="00A374A5">
      <w:pPr>
        <w:pStyle w:val="NormalCenter"/>
      </w:pPr>
      <w:r>
        <w:t>${</w:t>
      </w:r>
      <w:proofErr w:type="spellStart"/>
      <w:r w:rsidR="00511DC1">
        <w:t>add_usage_scenario_diagram</w:t>
      </w:r>
      <w:proofErr w:type="spellEnd"/>
      <w:r>
        <w:t>}</w:t>
      </w:r>
    </w:p>
    <w:p w14:paraId="5C11C583" w14:textId="15E35DB1" w:rsidR="00A374A5" w:rsidRDefault="003E0576" w:rsidP="00A374A5">
      <w:pPr>
        <w:pStyle w:val="NormalCenter"/>
      </w:pPr>
      <w:bookmarkStart w:id="92" w:name="_Toc527368072"/>
      <w:r>
        <w:t>${</w:t>
      </w:r>
      <w:proofErr w:type="spellStart"/>
      <w:r w:rsidR="00511DC1">
        <w:t>usage_scenario_</w:t>
      </w:r>
      <w:r w:rsidR="00352E79" w:rsidRPr="00EC753D">
        <w:t>picture</w:t>
      </w:r>
      <w:r w:rsidR="00511DC1">
        <w:t>_</w:t>
      </w:r>
      <w:r w:rsidR="00A374A5">
        <w:t>name</w:t>
      </w:r>
      <w:proofErr w:type="spellEnd"/>
      <w:r>
        <w:t>}</w:t>
      </w:r>
      <w:bookmarkEnd w:id="92"/>
    </w:p>
    <w:p w14:paraId="30D3163F" w14:textId="77777777" w:rsidR="00A374A5" w:rsidRPr="00504FAC" w:rsidRDefault="00A374A5" w:rsidP="00A374A5"/>
    <w:p w14:paraId="778A1EFF" w14:textId="3F47CAF0" w:rsidR="00A47FD8" w:rsidRDefault="003E0576" w:rsidP="00A374A5">
      <w:pPr>
        <w:pStyle w:val="Heading5"/>
      </w:pPr>
      <w:bookmarkStart w:id="93" w:name="_Toc527368121"/>
      <w:r>
        <w:t>${</w:t>
      </w:r>
      <w:proofErr w:type="spellStart"/>
      <w:r w:rsidR="00511DC1">
        <w:t>usage_scenario_diagram_</w:t>
      </w:r>
      <w:r w:rsidR="6DF2C4DC">
        <w:t>name</w:t>
      </w:r>
      <w:proofErr w:type="spellEnd"/>
      <w:r>
        <w:t>}</w:t>
      </w:r>
      <w:r w:rsidR="6DF2C4DC">
        <w:t xml:space="preserve"> Scenario Steps</w:t>
      </w:r>
      <w:bookmarkEnd w:id="93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6095"/>
      </w:tblGrid>
      <w:tr w:rsidR="00DC5303" w14:paraId="1FC0D159" w14:textId="77777777" w:rsidTr="00DC5303">
        <w:tc>
          <w:tcPr>
            <w:tcW w:w="3114" w:type="dxa"/>
            <w:shd w:val="clear" w:color="auto" w:fill="D9E2F3" w:themeFill="accent5" w:themeFillTint="33"/>
          </w:tcPr>
          <w:p w14:paraId="191C1207" w14:textId="0387865D" w:rsidR="00DC5303" w:rsidRDefault="00DC5303" w:rsidP="00D164DA">
            <w:bookmarkStart w:id="94" w:name="_Toc527368045"/>
            <w:r>
              <w:rPr>
                <w:lang w:val="da-DK"/>
              </w:rPr>
              <w:t>Step Label</w:t>
            </w:r>
          </w:p>
        </w:tc>
        <w:tc>
          <w:tcPr>
            <w:tcW w:w="6095" w:type="dxa"/>
            <w:shd w:val="clear" w:color="auto" w:fill="D9E2F3" w:themeFill="accent5" w:themeFillTint="33"/>
          </w:tcPr>
          <w:p w14:paraId="64EC44D9" w14:textId="3BAA211E" w:rsidR="00DC5303" w:rsidRDefault="00DC5303" w:rsidP="00D164DA">
            <w:r>
              <w:rPr>
                <w:lang w:val="da-DK"/>
              </w:rPr>
              <w:t>Step</w:t>
            </w:r>
            <w:r w:rsidRPr="003F74CC">
              <w:rPr>
                <w:lang w:val="da-DK"/>
              </w:rPr>
              <w:t xml:space="preserve"> </w:t>
            </w:r>
            <w:proofErr w:type="spellStart"/>
            <w:r>
              <w:rPr>
                <w:lang w:val="da-DK"/>
              </w:rPr>
              <w:t>Description</w:t>
            </w:r>
            <w:proofErr w:type="spellEnd"/>
          </w:p>
        </w:tc>
      </w:tr>
      <w:tr w:rsidR="00DC5303" w14:paraId="470B8814" w14:textId="77777777" w:rsidTr="00DC5303">
        <w:tc>
          <w:tcPr>
            <w:tcW w:w="3114" w:type="dxa"/>
          </w:tcPr>
          <w:p w14:paraId="432BF7B5" w14:textId="77777777" w:rsidR="00DC5303" w:rsidRDefault="00DC5303" w:rsidP="00D164DA"/>
        </w:tc>
        <w:tc>
          <w:tcPr>
            <w:tcW w:w="6095" w:type="dxa"/>
          </w:tcPr>
          <w:p w14:paraId="08CAB353" w14:textId="77777777" w:rsidR="00DC5303" w:rsidRDefault="00DC5303" w:rsidP="00D164DA"/>
        </w:tc>
      </w:tr>
    </w:tbl>
    <w:p w14:paraId="65E30137" w14:textId="27692121" w:rsidR="00300462" w:rsidRPr="00A47FD8" w:rsidRDefault="003E39D5" w:rsidP="6DF2C4DC">
      <w:pPr>
        <w:pStyle w:val="NormalCenter"/>
        <w:spacing w:line="259" w:lineRule="auto"/>
        <w:rPr>
          <w:lang w:val="da-DK"/>
        </w:rPr>
      </w:pPr>
      <w:r>
        <w:t>${</w:t>
      </w:r>
      <w:proofErr w:type="spellStart"/>
      <w:r>
        <w:t>usage_scenario_index</w:t>
      </w:r>
      <w:proofErr w:type="spellEnd"/>
      <w:r>
        <w:t>}</w:t>
      </w:r>
      <w:r w:rsidR="00A47FD8">
        <w:t xml:space="preserve">: </w:t>
      </w:r>
      <w:r w:rsidR="003E0576">
        <w:t>${</w:t>
      </w:r>
      <w:proofErr w:type="spellStart"/>
      <w:r w:rsidR="00511DC1">
        <w:t>usage_scenario_diagram_</w:t>
      </w:r>
      <w:r w:rsidR="00A47FD8">
        <w:t>name</w:t>
      </w:r>
      <w:proofErr w:type="spellEnd"/>
      <w:r w:rsidR="003E0576">
        <w:t>}</w:t>
      </w:r>
      <w:r w:rsidR="00A47FD8">
        <w:t xml:space="preserve"> </w:t>
      </w:r>
      <w:r w:rsidR="6DF2C4DC">
        <w:t>Scenario Steps</w:t>
      </w:r>
      <w:bookmarkEnd w:id="94"/>
    </w:p>
    <w:p w14:paraId="76798864" w14:textId="167F0E50" w:rsidR="009F1B4D" w:rsidRPr="001B700C" w:rsidRDefault="001B700C" w:rsidP="001B700C">
      <w:pPr>
        <w:overflowPunct/>
        <w:autoSpaceDE/>
        <w:autoSpaceDN/>
        <w:adjustRightInd/>
        <w:spacing w:after="0"/>
        <w:jc w:val="left"/>
        <w:textAlignment w:val="auto"/>
        <w:rPr>
          <w:lang w:val="da-DK"/>
        </w:rPr>
      </w:pPr>
      <w:r>
        <w:rPr>
          <w:lang w:val="da-DK"/>
        </w:rPr>
        <w:br w:type="page"/>
      </w:r>
    </w:p>
    <w:p w14:paraId="45500E4D" w14:textId="47290563" w:rsidR="00ED4FC5" w:rsidRPr="00ED4FC5" w:rsidRDefault="002033AC" w:rsidP="00ED4FC5">
      <w:pPr>
        <w:pStyle w:val="Heading2"/>
      </w:pPr>
      <w:bookmarkStart w:id="95" w:name="_Toc527368122"/>
      <w:bookmarkEnd w:id="78"/>
      <w:r>
        <w:lastRenderedPageBreak/>
        <w:t>Architectural Decisions</w:t>
      </w:r>
      <w:bookmarkEnd w:id="95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4"/>
        <w:gridCol w:w="3115"/>
        <w:gridCol w:w="3126"/>
      </w:tblGrid>
      <w:tr w:rsidR="0090661B" w14:paraId="128F52B1" w14:textId="77777777" w:rsidTr="007E5424">
        <w:tc>
          <w:tcPr>
            <w:tcW w:w="3114" w:type="dxa"/>
            <w:shd w:val="clear" w:color="auto" w:fill="D9E2F3" w:themeFill="accent5" w:themeFillTint="33"/>
          </w:tcPr>
          <w:p w14:paraId="0C99A933" w14:textId="5D2B6191" w:rsidR="0090661B" w:rsidRPr="00495459" w:rsidRDefault="0090661B" w:rsidP="0090661B">
            <w:pPr>
              <w:jc w:val="left"/>
            </w:pPr>
            <w:r w:rsidRPr="00495459">
              <w:t>ID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14:paraId="7DFCC5FE" w14:textId="698DFF5C" w:rsidR="0090661B" w:rsidRPr="00495459" w:rsidRDefault="0090661B" w:rsidP="0090661B">
            <w:pPr>
              <w:jc w:val="left"/>
            </w:pPr>
            <w:r w:rsidRPr="00495459">
              <w:t>Name</w:t>
            </w:r>
          </w:p>
        </w:tc>
        <w:tc>
          <w:tcPr>
            <w:tcW w:w="3126" w:type="dxa"/>
            <w:shd w:val="clear" w:color="auto" w:fill="D9E2F3" w:themeFill="accent5" w:themeFillTint="33"/>
          </w:tcPr>
          <w:p w14:paraId="65449184" w14:textId="1FBBCFD3" w:rsidR="0090661B" w:rsidRPr="00495459" w:rsidRDefault="0090661B" w:rsidP="0090661B">
            <w:pPr>
              <w:jc w:val="left"/>
            </w:pPr>
            <w:r w:rsidRPr="00495459">
              <w:t>Subject Area</w:t>
            </w:r>
          </w:p>
        </w:tc>
      </w:tr>
      <w:tr w:rsidR="0090661B" w14:paraId="0F930E9F" w14:textId="77777777" w:rsidTr="007E5424">
        <w:tc>
          <w:tcPr>
            <w:tcW w:w="3114" w:type="dxa"/>
          </w:tcPr>
          <w:p w14:paraId="1F640CB2" w14:textId="77777777" w:rsidR="0090661B" w:rsidRDefault="0090661B" w:rsidP="00056A24"/>
        </w:tc>
        <w:tc>
          <w:tcPr>
            <w:tcW w:w="3115" w:type="dxa"/>
          </w:tcPr>
          <w:p w14:paraId="5C47CB93" w14:textId="77777777" w:rsidR="0090661B" w:rsidRDefault="0090661B" w:rsidP="00056A24"/>
        </w:tc>
        <w:tc>
          <w:tcPr>
            <w:tcW w:w="3126" w:type="dxa"/>
          </w:tcPr>
          <w:p w14:paraId="4959A81C" w14:textId="77777777" w:rsidR="0090661B" w:rsidRDefault="0090661B" w:rsidP="00056A24"/>
        </w:tc>
      </w:tr>
    </w:tbl>
    <w:p w14:paraId="0AD4E9A2" w14:textId="778EBB8C" w:rsidR="00056A24" w:rsidRPr="00A47FD8" w:rsidRDefault="00B51E55" w:rsidP="00056A24">
      <w:pPr>
        <w:pStyle w:val="NormalCenter"/>
        <w:rPr>
          <w:lang w:val="da-DK"/>
        </w:rPr>
      </w:pPr>
      <w:bookmarkStart w:id="96" w:name="_Toc527368046"/>
      <w:r>
        <w:t>${</w:t>
      </w:r>
      <w:proofErr w:type="spellStart"/>
      <w:r>
        <w:t>Architectural_Decisions_Summary_index</w:t>
      </w:r>
      <w:proofErr w:type="spellEnd"/>
      <w:r>
        <w:t>}</w:t>
      </w:r>
      <w:r w:rsidR="00056A24">
        <w:t>: Architectural Decisions Summary Table</w:t>
      </w:r>
      <w:bookmarkEnd w:id="96"/>
    </w:p>
    <w:p w14:paraId="2B0EB516" w14:textId="77777777" w:rsidR="00056A24" w:rsidRPr="00B51E55" w:rsidRDefault="00056A24" w:rsidP="00056A24">
      <w:pPr>
        <w:rPr>
          <w:lang w:val="da-DK"/>
        </w:rPr>
      </w:pPr>
    </w:p>
    <w:p w14:paraId="7D009BC9" w14:textId="61C7CE0D" w:rsidR="005B101E" w:rsidRDefault="003E0576" w:rsidP="00ED4FC5">
      <w:pPr>
        <w:pStyle w:val="Heading3"/>
      </w:pPr>
      <w:bookmarkStart w:id="97" w:name="_Toc527368123"/>
      <w:r>
        <w:t>${</w:t>
      </w:r>
      <w:proofErr w:type="spellStart"/>
      <w:r w:rsidR="0008068B">
        <w:t>arch_decision</w:t>
      </w:r>
      <w:proofErr w:type="spellEnd"/>
      <w:r>
        <w:t>}</w:t>
      </w:r>
      <w:bookmarkEnd w:id="97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695"/>
        <w:gridCol w:w="6660"/>
      </w:tblGrid>
      <w:tr w:rsidR="00056A24" w:rsidRPr="00056A24" w14:paraId="3DBEEA7A" w14:textId="3312E28D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271DCFF0" w14:textId="77777777" w:rsidR="00056A24" w:rsidRPr="00056A24" w:rsidRDefault="00056A24" w:rsidP="00A63E48">
            <w:r w:rsidRPr="00056A24">
              <w:t>ID</w:t>
            </w:r>
          </w:p>
        </w:tc>
        <w:tc>
          <w:tcPr>
            <w:tcW w:w="6660" w:type="dxa"/>
          </w:tcPr>
          <w:p w14:paraId="768A1715" w14:textId="77777777" w:rsidR="00056A24" w:rsidRPr="00056A24" w:rsidRDefault="00056A24" w:rsidP="00A63E48"/>
        </w:tc>
      </w:tr>
      <w:tr w:rsidR="00056A24" w:rsidRPr="00056A24" w14:paraId="1735D4A8" w14:textId="2AA474FF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60361E50" w14:textId="77777777" w:rsidR="00056A24" w:rsidRPr="00056A24" w:rsidRDefault="00056A24" w:rsidP="00A63E48">
            <w:r w:rsidRPr="00056A24">
              <w:t>Name</w:t>
            </w:r>
          </w:p>
        </w:tc>
        <w:tc>
          <w:tcPr>
            <w:tcW w:w="6660" w:type="dxa"/>
          </w:tcPr>
          <w:p w14:paraId="02291190" w14:textId="77777777" w:rsidR="00056A24" w:rsidRPr="00056A24" w:rsidRDefault="00056A24" w:rsidP="00A63E48"/>
        </w:tc>
      </w:tr>
      <w:tr w:rsidR="00056A24" w:rsidRPr="00056A24" w14:paraId="3C068896" w14:textId="7C937A41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072BF299" w14:textId="77777777" w:rsidR="00056A24" w:rsidRPr="00056A24" w:rsidRDefault="00056A24" w:rsidP="00A63E48">
            <w:r w:rsidRPr="00056A24">
              <w:t>Status</w:t>
            </w:r>
          </w:p>
        </w:tc>
        <w:tc>
          <w:tcPr>
            <w:tcW w:w="6660" w:type="dxa"/>
          </w:tcPr>
          <w:p w14:paraId="40C6119E" w14:textId="77777777" w:rsidR="00056A24" w:rsidRPr="00056A24" w:rsidRDefault="00056A24" w:rsidP="00A63E48"/>
        </w:tc>
      </w:tr>
      <w:tr w:rsidR="00056A24" w:rsidRPr="00056A24" w14:paraId="1FBF2843" w14:textId="099EAA80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61B2B463" w14:textId="77777777" w:rsidR="00056A24" w:rsidRPr="00056A24" w:rsidRDefault="00056A24" w:rsidP="00A63E48">
            <w:r w:rsidRPr="00056A24">
              <w:t>Last Update</w:t>
            </w:r>
          </w:p>
        </w:tc>
        <w:tc>
          <w:tcPr>
            <w:tcW w:w="6660" w:type="dxa"/>
          </w:tcPr>
          <w:p w14:paraId="26FFAAA5" w14:textId="77777777" w:rsidR="00056A24" w:rsidRPr="00056A24" w:rsidRDefault="00056A24" w:rsidP="00A63E48"/>
        </w:tc>
      </w:tr>
      <w:tr w:rsidR="00056A24" w:rsidRPr="00056A24" w14:paraId="3A431BC5" w14:textId="394253FC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03785435" w14:textId="77777777" w:rsidR="00056A24" w:rsidRPr="00056A24" w:rsidRDefault="00056A24" w:rsidP="00A63E48">
            <w:r w:rsidRPr="00056A24">
              <w:t>Subject Area</w:t>
            </w:r>
          </w:p>
        </w:tc>
        <w:tc>
          <w:tcPr>
            <w:tcW w:w="6660" w:type="dxa"/>
          </w:tcPr>
          <w:p w14:paraId="409CAE6F" w14:textId="77777777" w:rsidR="00056A24" w:rsidRPr="00056A24" w:rsidRDefault="00056A24" w:rsidP="00A63E48"/>
        </w:tc>
      </w:tr>
      <w:tr w:rsidR="00056A24" w:rsidRPr="00056A24" w14:paraId="2E91079D" w14:textId="55DCA187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3B8D15FB" w14:textId="77777777" w:rsidR="00056A24" w:rsidRPr="00056A24" w:rsidRDefault="00056A24" w:rsidP="00A63E48">
            <w:r w:rsidRPr="00056A24">
              <w:t>Topic</w:t>
            </w:r>
          </w:p>
        </w:tc>
        <w:tc>
          <w:tcPr>
            <w:tcW w:w="6660" w:type="dxa"/>
          </w:tcPr>
          <w:p w14:paraId="0C2DA3A5" w14:textId="77777777" w:rsidR="00056A24" w:rsidRPr="00056A24" w:rsidRDefault="00056A24" w:rsidP="00A63E48"/>
        </w:tc>
      </w:tr>
      <w:tr w:rsidR="00056A24" w:rsidRPr="00056A24" w14:paraId="38BA4188" w14:textId="4DEB9E1F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0CDDEC2D" w14:textId="77777777" w:rsidR="00056A24" w:rsidRPr="00056A24" w:rsidRDefault="00056A24" w:rsidP="00A63E48">
            <w:r w:rsidRPr="00056A24">
              <w:t>Issue or Problem Statement</w:t>
            </w:r>
          </w:p>
        </w:tc>
        <w:tc>
          <w:tcPr>
            <w:tcW w:w="6660" w:type="dxa"/>
          </w:tcPr>
          <w:p w14:paraId="631DF968" w14:textId="77777777" w:rsidR="00056A24" w:rsidRPr="00056A24" w:rsidRDefault="00056A24" w:rsidP="00A63E48"/>
        </w:tc>
      </w:tr>
      <w:tr w:rsidR="00056A24" w:rsidRPr="00056A24" w14:paraId="6D9B17C9" w14:textId="0FF5E513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5C70C74F" w14:textId="77777777" w:rsidR="00056A24" w:rsidRPr="00056A24" w:rsidRDefault="00056A24" w:rsidP="00A63E48">
            <w:r w:rsidRPr="00056A24">
              <w:t>Assumptions</w:t>
            </w:r>
          </w:p>
        </w:tc>
        <w:tc>
          <w:tcPr>
            <w:tcW w:w="6660" w:type="dxa"/>
          </w:tcPr>
          <w:p w14:paraId="6761B8A8" w14:textId="77777777" w:rsidR="00056A24" w:rsidRPr="00056A24" w:rsidRDefault="00056A24" w:rsidP="00A63E48"/>
        </w:tc>
      </w:tr>
      <w:tr w:rsidR="00056A24" w:rsidRPr="00056A24" w14:paraId="13E0DF15" w14:textId="2AF5EC0F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71EC5E0C" w14:textId="77777777" w:rsidR="00056A24" w:rsidRPr="00056A24" w:rsidRDefault="00056A24" w:rsidP="00A63E48">
            <w:r w:rsidRPr="00056A24">
              <w:t>Motivation</w:t>
            </w:r>
          </w:p>
        </w:tc>
        <w:tc>
          <w:tcPr>
            <w:tcW w:w="6660" w:type="dxa"/>
          </w:tcPr>
          <w:p w14:paraId="376DCBEC" w14:textId="77777777" w:rsidR="00056A24" w:rsidRPr="00056A24" w:rsidRDefault="00056A24" w:rsidP="00A63E48"/>
        </w:tc>
      </w:tr>
      <w:tr w:rsidR="00056A24" w:rsidRPr="00056A24" w14:paraId="4E76A43C" w14:textId="0A34F9B9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34DAF1AF" w14:textId="77777777" w:rsidR="00056A24" w:rsidRPr="00056A24" w:rsidRDefault="00056A24" w:rsidP="00A63E48">
            <w:r w:rsidRPr="00056A24">
              <w:t>Alternatives</w:t>
            </w:r>
          </w:p>
        </w:tc>
        <w:tc>
          <w:tcPr>
            <w:tcW w:w="6660" w:type="dxa"/>
          </w:tcPr>
          <w:p w14:paraId="2D5CF1A5" w14:textId="77777777" w:rsidR="00056A24" w:rsidRPr="00056A24" w:rsidRDefault="00056A24" w:rsidP="00A63E48"/>
        </w:tc>
      </w:tr>
      <w:tr w:rsidR="00056A24" w:rsidRPr="00056A24" w14:paraId="3E83DA86" w14:textId="61AF0CB3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38876D96" w14:textId="77777777" w:rsidR="00056A24" w:rsidRPr="00056A24" w:rsidRDefault="00056A24" w:rsidP="00A63E48">
            <w:r w:rsidRPr="00056A24">
              <w:t>Decision</w:t>
            </w:r>
          </w:p>
        </w:tc>
        <w:tc>
          <w:tcPr>
            <w:tcW w:w="6660" w:type="dxa"/>
          </w:tcPr>
          <w:p w14:paraId="13870CFE" w14:textId="77777777" w:rsidR="00056A24" w:rsidRPr="00056A24" w:rsidRDefault="00056A24" w:rsidP="00A63E48"/>
        </w:tc>
      </w:tr>
      <w:tr w:rsidR="00056A24" w:rsidRPr="00056A24" w14:paraId="6E02D30E" w14:textId="3F0A1735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63632802" w14:textId="77777777" w:rsidR="00056A24" w:rsidRPr="00056A24" w:rsidRDefault="00056A24" w:rsidP="00A63E48">
            <w:r w:rsidRPr="00056A24">
              <w:t>Justification</w:t>
            </w:r>
          </w:p>
        </w:tc>
        <w:tc>
          <w:tcPr>
            <w:tcW w:w="6660" w:type="dxa"/>
          </w:tcPr>
          <w:p w14:paraId="0129292B" w14:textId="77777777" w:rsidR="00056A24" w:rsidRPr="00056A24" w:rsidRDefault="00056A24" w:rsidP="00A63E48"/>
        </w:tc>
      </w:tr>
      <w:tr w:rsidR="00056A24" w:rsidRPr="00056A24" w14:paraId="0BF31A8E" w14:textId="231D1317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7D67A35D" w14:textId="77777777" w:rsidR="00056A24" w:rsidRPr="00056A24" w:rsidRDefault="00056A24" w:rsidP="00A63E48">
            <w:r w:rsidRPr="00056A24">
              <w:t>Implications</w:t>
            </w:r>
          </w:p>
        </w:tc>
        <w:tc>
          <w:tcPr>
            <w:tcW w:w="6660" w:type="dxa"/>
          </w:tcPr>
          <w:p w14:paraId="2D72233D" w14:textId="77777777" w:rsidR="00056A24" w:rsidRPr="00056A24" w:rsidRDefault="00056A24" w:rsidP="00A63E48"/>
        </w:tc>
      </w:tr>
      <w:tr w:rsidR="00056A24" w:rsidRPr="00056A24" w14:paraId="41A4288A" w14:textId="0EBE9DE3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084E5F21" w14:textId="77777777" w:rsidR="00056A24" w:rsidRPr="00056A24" w:rsidRDefault="00056A24" w:rsidP="00A63E48">
            <w:r w:rsidRPr="00056A24">
              <w:t>Derived Requirements</w:t>
            </w:r>
          </w:p>
        </w:tc>
        <w:tc>
          <w:tcPr>
            <w:tcW w:w="6660" w:type="dxa"/>
          </w:tcPr>
          <w:p w14:paraId="41BBCA92" w14:textId="77777777" w:rsidR="00056A24" w:rsidRPr="00056A24" w:rsidRDefault="00056A24" w:rsidP="00A63E48"/>
        </w:tc>
      </w:tr>
      <w:tr w:rsidR="00056A24" w:rsidRPr="00056A24" w14:paraId="03A79734" w14:textId="5C570E9A" w:rsidTr="007E5424">
        <w:trPr>
          <w:trHeight w:val="20"/>
        </w:trPr>
        <w:tc>
          <w:tcPr>
            <w:tcW w:w="2695" w:type="dxa"/>
            <w:shd w:val="clear" w:color="auto" w:fill="D9E2F3" w:themeFill="accent5" w:themeFillTint="33"/>
          </w:tcPr>
          <w:p w14:paraId="51B40EC6" w14:textId="77777777" w:rsidR="00056A24" w:rsidRPr="00056A24" w:rsidRDefault="00056A24" w:rsidP="00A63E48">
            <w:r w:rsidRPr="00056A24">
              <w:t>Related Decisions</w:t>
            </w:r>
          </w:p>
        </w:tc>
        <w:tc>
          <w:tcPr>
            <w:tcW w:w="6660" w:type="dxa"/>
          </w:tcPr>
          <w:p w14:paraId="12D81E16" w14:textId="77777777" w:rsidR="00056A24" w:rsidRPr="00056A24" w:rsidRDefault="00056A24" w:rsidP="00A63E48"/>
        </w:tc>
      </w:tr>
    </w:tbl>
    <w:p w14:paraId="6AC0AA66" w14:textId="4EDA5CC1" w:rsidR="00056A24" w:rsidRPr="00A47FD8" w:rsidRDefault="00C41225" w:rsidP="00056A24">
      <w:pPr>
        <w:pStyle w:val="NormalCenter"/>
        <w:rPr>
          <w:lang w:val="da-DK"/>
        </w:rPr>
      </w:pPr>
      <w:bookmarkStart w:id="98" w:name="_Toc527368047"/>
      <w:r>
        <w:t>${</w:t>
      </w:r>
      <w:proofErr w:type="spellStart"/>
      <w:r>
        <w:t>arch_decision_index</w:t>
      </w:r>
      <w:proofErr w:type="spellEnd"/>
      <w:r>
        <w:t>}</w:t>
      </w:r>
      <w:r w:rsidR="00056A24">
        <w:t xml:space="preserve">: </w:t>
      </w:r>
      <w:r w:rsidR="003E0576">
        <w:t>${</w:t>
      </w:r>
      <w:proofErr w:type="spellStart"/>
      <w:r w:rsidR="000539A7">
        <w:t>arch_decision</w:t>
      </w:r>
      <w:proofErr w:type="spellEnd"/>
      <w:r w:rsidR="003E0576">
        <w:t>}</w:t>
      </w:r>
      <w:r w:rsidR="00056A24">
        <w:t xml:space="preserve"> Architectural Decision</w:t>
      </w:r>
      <w:bookmarkEnd w:id="98"/>
    </w:p>
    <w:p w14:paraId="2D7F1E07" w14:textId="77777777" w:rsidR="00056A24" w:rsidRDefault="00056A24" w:rsidP="004B4DA8"/>
    <w:p w14:paraId="1E05C03A" w14:textId="77777777" w:rsidR="00300462" w:rsidRDefault="00300462" w:rsidP="00300462"/>
    <w:p w14:paraId="5DAC2452" w14:textId="12FEC3F7" w:rsidR="00300462" w:rsidRPr="009C0DD2" w:rsidRDefault="00300462" w:rsidP="00300462">
      <w:pPr>
        <w:pStyle w:val="Heading2"/>
      </w:pPr>
      <w:bookmarkStart w:id="99" w:name="_Toc527368124"/>
      <w:r>
        <w:t>Component Model</w:t>
      </w:r>
      <w:bookmarkEnd w:id="99"/>
    </w:p>
    <w:p w14:paraId="2FFA40EC" w14:textId="0022941D" w:rsidR="00300462" w:rsidRDefault="0065794E" w:rsidP="0065794E">
      <w:pPr>
        <w:pStyle w:val="Heading3"/>
      </w:pPr>
      <w:bookmarkStart w:id="100" w:name="_Toc527368125"/>
      <w:r>
        <w:t>Static Views</w:t>
      </w:r>
      <w:bookmarkEnd w:id="100"/>
    </w:p>
    <w:p w14:paraId="4CD4128B" w14:textId="44376B5E" w:rsidR="009D57EA" w:rsidRDefault="003E0576" w:rsidP="009D57EA">
      <w:pPr>
        <w:pStyle w:val="Heading4"/>
      </w:pPr>
      <w:bookmarkStart w:id="101" w:name="_Toc527368126"/>
      <w:r>
        <w:t>${</w:t>
      </w:r>
      <w:proofErr w:type="spellStart"/>
      <w:r w:rsidR="00E67B62">
        <w:t>static_</w:t>
      </w:r>
      <w:r w:rsidR="009D57EA">
        <w:t>component</w:t>
      </w:r>
      <w:r w:rsidR="00E67B62">
        <w:t>_diagram_</w:t>
      </w:r>
      <w:r w:rsidR="009D57EA">
        <w:t>name</w:t>
      </w:r>
      <w:proofErr w:type="spellEnd"/>
      <w:r>
        <w:t>}</w:t>
      </w:r>
      <w:bookmarkEnd w:id="101"/>
    </w:p>
    <w:p w14:paraId="1D1ED104" w14:textId="05A006AA" w:rsidR="0069004D" w:rsidRPr="0069004D" w:rsidRDefault="0069004D" w:rsidP="0069004D">
      <w:r w:rsidRPr="0069004D">
        <w:t>${</w:t>
      </w:r>
      <w:proofErr w:type="spellStart"/>
      <w:r w:rsidRPr="0069004D">
        <w:t>static_component_diagram_</w:t>
      </w:r>
      <w:r>
        <w:t>description</w:t>
      </w:r>
      <w:proofErr w:type="spellEnd"/>
      <w:r w:rsidRPr="0069004D">
        <w:t>}</w:t>
      </w:r>
    </w:p>
    <w:p w14:paraId="57237894" w14:textId="04CC6BBC" w:rsidR="0065794E" w:rsidRDefault="003E0576" w:rsidP="009D57EA">
      <w:pPr>
        <w:pStyle w:val="Heading5"/>
      </w:pPr>
      <w:bookmarkStart w:id="102" w:name="_Toc527368127"/>
      <w:r>
        <w:t>${</w:t>
      </w:r>
      <w:proofErr w:type="spellStart"/>
      <w:r w:rsidR="00E67B62">
        <w:t>static_</w:t>
      </w:r>
      <w:r w:rsidR="0065794E">
        <w:t>component</w:t>
      </w:r>
      <w:r w:rsidR="00E67B62">
        <w:t>_diagram_</w:t>
      </w:r>
      <w:r w:rsidR="0065794E" w:rsidRPr="005C1C35">
        <w:t>name</w:t>
      </w:r>
      <w:proofErr w:type="spellEnd"/>
      <w:r>
        <w:t>}</w:t>
      </w:r>
      <w:r w:rsidR="0065794E">
        <w:t xml:space="preserve"> Diagram</w:t>
      </w:r>
      <w:bookmarkEnd w:id="102"/>
    </w:p>
    <w:p w14:paraId="06D5A41B" w14:textId="0489F8CE" w:rsidR="0065794E" w:rsidRDefault="003E0576" w:rsidP="0065794E">
      <w:pPr>
        <w:pStyle w:val="NormalCenter"/>
      </w:pPr>
      <w:r>
        <w:t>${</w:t>
      </w:r>
      <w:proofErr w:type="spellStart"/>
      <w:r w:rsidR="00C3727C">
        <w:t>add_</w:t>
      </w:r>
      <w:r w:rsidR="0065794E">
        <w:t>static</w:t>
      </w:r>
      <w:r w:rsidR="00C3727C">
        <w:t>_</w:t>
      </w:r>
      <w:r w:rsidR="0065794E">
        <w:t>component</w:t>
      </w:r>
      <w:r w:rsidR="00C3727C">
        <w:t>_diagram</w:t>
      </w:r>
      <w:proofErr w:type="spellEnd"/>
      <w:r>
        <w:t>}</w:t>
      </w:r>
    </w:p>
    <w:p w14:paraId="4D054738" w14:textId="779F1ECB" w:rsidR="0065794E" w:rsidRDefault="003E0576" w:rsidP="0065794E">
      <w:pPr>
        <w:pStyle w:val="NormalCenter"/>
      </w:pPr>
      <w:bookmarkStart w:id="103" w:name="_Toc527368073"/>
      <w:r>
        <w:t>${</w:t>
      </w:r>
      <w:proofErr w:type="spellStart"/>
      <w:r w:rsidR="0065794E">
        <w:t>static</w:t>
      </w:r>
      <w:r w:rsidR="00C3727C">
        <w:t>_</w:t>
      </w:r>
      <w:r w:rsidR="0065794E">
        <w:t>component</w:t>
      </w:r>
      <w:r w:rsidR="00C3727C">
        <w:t>_</w:t>
      </w:r>
      <w:r w:rsidR="00035C65">
        <w:rPr>
          <w:rFonts w:hint="eastAsia"/>
          <w:lang w:eastAsia="zh-CN"/>
        </w:rPr>
        <w:t>picture</w:t>
      </w:r>
      <w:r w:rsidR="00C3727C">
        <w:t>_</w:t>
      </w:r>
      <w:r w:rsidR="0065794E">
        <w:t>name</w:t>
      </w:r>
      <w:proofErr w:type="spellEnd"/>
      <w:r>
        <w:t>}</w:t>
      </w:r>
      <w:bookmarkEnd w:id="103"/>
    </w:p>
    <w:p w14:paraId="5E8A1E03" w14:textId="77777777" w:rsidR="0065794E" w:rsidRPr="00504FAC" w:rsidRDefault="0065794E" w:rsidP="0065794E"/>
    <w:p w14:paraId="73AE3DCA" w14:textId="43D30018" w:rsidR="0065794E" w:rsidRDefault="003E0576" w:rsidP="009D57EA">
      <w:pPr>
        <w:pStyle w:val="Heading5"/>
      </w:pPr>
      <w:bookmarkStart w:id="104" w:name="_Toc527368128"/>
      <w:r>
        <w:t>${</w:t>
      </w:r>
      <w:proofErr w:type="spellStart"/>
      <w:r w:rsidR="00C3727C">
        <w:t>static_</w:t>
      </w:r>
      <w:r w:rsidR="0065794E">
        <w:t>component</w:t>
      </w:r>
      <w:r w:rsidR="00C3727C">
        <w:t>_diagram_</w:t>
      </w:r>
      <w:r w:rsidR="0065794E">
        <w:t>name</w:t>
      </w:r>
      <w:proofErr w:type="spellEnd"/>
      <w:r>
        <w:t>}</w:t>
      </w:r>
      <w:r w:rsidR="0065794E">
        <w:t xml:space="preserve"> Elements</w:t>
      </w:r>
      <w:bookmarkEnd w:id="104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115"/>
        <w:gridCol w:w="2980"/>
      </w:tblGrid>
      <w:tr w:rsidR="00A163BD" w14:paraId="595085C8" w14:textId="77777777" w:rsidTr="003657E9">
        <w:tc>
          <w:tcPr>
            <w:tcW w:w="3114" w:type="dxa"/>
            <w:shd w:val="clear" w:color="auto" w:fill="D9E2F3" w:themeFill="accent5" w:themeFillTint="33"/>
          </w:tcPr>
          <w:p w14:paraId="719E4F53" w14:textId="77777777" w:rsidR="00A163BD" w:rsidRDefault="00A163BD" w:rsidP="00D164DA">
            <w:bookmarkStart w:id="105" w:name="_Toc527368048"/>
            <w:r>
              <w:lastRenderedPageBreak/>
              <w:t>E</w:t>
            </w:r>
            <w:r w:rsidRPr="004C609C">
              <w:t>lement Type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14:paraId="61561B69" w14:textId="77777777" w:rsidR="00A163BD" w:rsidRDefault="00A163BD" w:rsidP="00D164DA">
            <w:r>
              <w:t>Name</w:t>
            </w:r>
          </w:p>
        </w:tc>
        <w:tc>
          <w:tcPr>
            <w:tcW w:w="2980" w:type="dxa"/>
            <w:shd w:val="clear" w:color="auto" w:fill="D9E2F3" w:themeFill="accent5" w:themeFillTint="33"/>
          </w:tcPr>
          <w:p w14:paraId="3F667984" w14:textId="77777777" w:rsidR="00A163BD" w:rsidRDefault="00A163BD" w:rsidP="00D164DA">
            <w:r>
              <w:t>Description</w:t>
            </w:r>
          </w:p>
        </w:tc>
      </w:tr>
      <w:tr w:rsidR="00A163BD" w14:paraId="5E0C2A2B" w14:textId="77777777" w:rsidTr="003657E9">
        <w:tc>
          <w:tcPr>
            <w:tcW w:w="3114" w:type="dxa"/>
          </w:tcPr>
          <w:p w14:paraId="012938C7" w14:textId="77777777" w:rsidR="00A163BD" w:rsidRDefault="00A163BD" w:rsidP="00D164DA"/>
        </w:tc>
        <w:tc>
          <w:tcPr>
            <w:tcW w:w="3115" w:type="dxa"/>
          </w:tcPr>
          <w:p w14:paraId="2573EC15" w14:textId="77777777" w:rsidR="00A163BD" w:rsidRDefault="00A163BD" w:rsidP="00D164DA"/>
        </w:tc>
        <w:tc>
          <w:tcPr>
            <w:tcW w:w="2980" w:type="dxa"/>
          </w:tcPr>
          <w:p w14:paraId="6B34A789" w14:textId="77777777" w:rsidR="00A163BD" w:rsidRDefault="00A163BD" w:rsidP="00D164DA">
            <w:pPr>
              <w:rPr>
                <w:lang w:eastAsia="zh-CN"/>
              </w:rPr>
            </w:pPr>
          </w:p>
        </w:tc>
      </w:tr>
    </w:tbl>
    <w:p w14:paraId="60A839F6" w14:textId="4B629EAA" w:rsidR="0065794E" w:rsidRPr="00B002DB" w:rsidRDefault="00D10553" w:rsidP="0065794E">
      <w:pPr>
        <w:pStyle w:val="NormalCenter"/>
        <w:rPr>
          <w:lang w:val="da-DK"/>
        </w:rPr>
      </w:pPr>
      <w:r>
        <w:t>${</w:t>
      </w:r>
      <w:r w:rsidR="00372C55">
        <w:t>static_component</w:t>
      </w:r>
      <w:r>
        <w:t>_index</w:t>
      </w:r>
      <w:r w:rsidR="00372C55">
        <w:t>0</w:t>
      </w:r>
      <w:r>
        <w:t>}</w:t>
      </w:r>
      <w:r w:rsidR="0065794E">
        <w:t xml:space="preserve">: </w:t>
      </w:r>
      <w:r w:rsidR="003E0576">
        <w:t>${</w:t>
      </w:r>
      <w:proofErr w:type="spellStart"/>
      <w:r w:rsidR="0065794E">
        <w:t>static</w:t>
      </w:r>
      <w:r w:rsidR="00C3727C">
        <w:t>_</w:t>
      </w:r>
      <w:r w:rsidR="0065794E">
        <w:t>component</w:t>
      </w:r>
      <w:r w:rsidR="00C3727C">
        <w:t>_diagram_</w:t>
      </w:r>
      <w:r w:rsidR="0065794E">
        <w:t>name</w:t>
      </w:r>
      <w:proofErr w:type="spellEnd"/>
      <w:r w:rsidR="003E0576">
        <w:t>}</w:t>
      </w:r>
      <w:r w:rsidR="0065794E">
        <w:t xml:space="preserve"> Elements</w:t>
      </w:r>
      <w:bookmarkEnd w:id="105"/>
    </w:p>
    <w:p w14:paraId="30C47799" w14:textId="77777777" w:rsidR="0065794E" w:rsidRPr="00C3727C" w:rsidRDefault="0065794E" w:rsidP="0065794E">
      <w:pPr>
        <w:rPr>
          <w:lang w:val="da-DK"/>
        </w:rPr>
      </w:pPr>
    </w:p>
    <w:p w14:paraId="7C2CEB44" w14:textId="6AFFEF1B" w:rsidR="0065794E" w:rsidRDefault="003E0576" w:rsidP="009D57EA">
      <w:pPr>
        <w:pStyle w:val="Heading5"/>
      </w:pPr>
      <w:bookmarkStart w:id="106" w:name="_Toc527368129"/>
      <w:r>
        <w:t>${</w:t>
      </w:r>
      <w:proofErr w:type="spellStart"/>
      <w:r w:rsidR="00C3727C">
        <w:t>static_</w:t>
      </w:r>
      <w:r w:rsidR="0065794E">
        <w:t>component</w:t>
      </w:r>
      <w:r w:rsidR="00C3727C">
        <w:t>_</w:t>
      </w:r>
      <w:r w:rsidR="0065794E">
        <w:t>diagram</w:t>
      </w:r>
      <w:r w:rsidR="00C3727C">
        <w:t>_</w:t>
      </w:r>
      <w:r w:rsidR="0065794E">
        <w:t>name</w:t>
      </w:r>
      <w:proofErr w:type="spellEnd"/>
      <w:r>
        <w:t>}</w:t>
      </w:r>
      <w:r w:rsidR="0065794E">
        <w:t xml:space="preserve"> Subsystem </w:t>
      </w:r>
      <w:proofErr w:type="spellStart"/>
      <w:r w:rsidR="0065794E">
        <w:t>Containment</w:t>
      </w:r>
      <w:bookmarkEnd w:id="106"/>
      <w:proofErr w:type="spellEnd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115"/>
        <w:gridCol w:w="2980"/>
      </w:tblGrid>
      <w:tr w:rsidR="000B0ECB" w14:paraId="238E7B5A" w14:textId="77777777" w:rsidTr="003657E9">
        <w:tc>
          <w:tcPr>
            <w:tcW w:w="3114" w:type="dxa"/>
            <w:shd w:val="clear" w:color="auto" w:fill="D9E2F3" w:themeFill="accent5" w:themeFillTint="33"/>
          </w:tcPr>
          <w:p w14:paraId="016875E6" w14:textId="77777777" w:rsidR="000B0ECB" w:rsidRDefault="000B0ECB" w:rsidP="00D164DA">
            <w:bookmarkStart w:id="107" w:name="_Toc527368049"/>
            <w:proofErr w:type="spellStart"/>
            <w:r w:rsidRPr="003F74CC">
              <w:rPr>
                <w:lang w:val="da-DK"/>
              </w:rPr>
              <w:t>Parent</w:t>
            </w:r>
            <w:proofErr w:type="spellEnd"/>
            <w:r w:rsidRPr="003F74CC">
              <w:rPr>
                <w:lang w:val="da-DK"/>
              </w:rPr>
              <w:t xml:space="preserve"> Subsystem </w:t>
            </w: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3115" w:type="dxa"/>
            <w:shd w:val="clear" w:color="auto" w:fill="D9E2F3" w:themeFill="accent5" w:themeFillTint="33"/>
          </w:tcPr>
          <w:p w14:paraId="1F7FB686" w14:textId="77777777" w:rsidR="000B0ECB" w:rsidRDefault="000B0ECB" w:rsidP="00D164DA">
            <w:r w:rsidRPr="004E4940">
              <w:t>Contained Element Name</w:t>
            </w:r>
          </w:p>
        </w:tc>
        <w:tc>
          <w:tcPr>
            <w:tcW w:w="2980" w:type="dxa"/>
            <w:shd w:val="clear" w:color="auto" w:fill="D9E2F3" w:themeFill="accent5" w:themeFillTint="33"/>
          </w:tcPr>
          <w:p w14:paraId="0189EE7A" w14:textId="77777777" w:rsidR="000B0ECB" w:rsidRDefault="000B0ECB" w:rsidP="00D164DA">
            <w:r w:rsidRPr="004E4940">
              <w:t>Contained Element Type</w:t>
            </w:r>
          </w:p>
        </w:tc>
      </w:tr>
      <w:tr w:rsidR="000B0ECB" w14:paraId="233C0C03" w14:textId="77777777" w:rsidTr="003657E9">
        <w:tc>
          <w:tcPr>
            <w:tcW w:w="3114" w:type="dxa"/>
          </w:tcPr>
          <w:p w14:paraId="2C1EF04B" w14:textId="77777777" w:rsidR="000B0ECB" w:rsidRDefault="000B0ECB" w:rsidP="00D164DA"/>
        </w:tc>
        <w:tc>
          <w:tcPr>
            <w:tcW w:w="3115" w:type="dxa"/>
          </w:tcPr>
          <w:p w14:paraId="39F54A9C" w14:textId="77777777" w:rsidR="000B0ECB" w:rsidRDefault="000B0ECB" w:rsidP="00D164DA"/>
        </w:tc>
        <w:tc>
          <w:tcPr>
            <w:tcW w:w="2980" w:type="dxa"/>
          </w:tcPr>
          <w:p w14:paraId="123C0297" w14:textId="77777777" w:rsidR="000B0ECB" w:rsidRDefault="000B0ECB" w:rsidP="00D164DA">
            <w:pPr>
              <w:rPr>
                <w:lang w:eastAsia="zh-CN"/>
              </w:rPr>
            </w:pPr>
          </w:p>
        </w:tc>
      </w:tr>
    </w:tbl>
    <w:p w14:paraId="5F8B5F87" w14:textId="20DA3083" w:rsidR="0065794E" w:rsidRPr="00B002DB" w:rsidRDefault="00372C55" w:rsidP="0065794E">
      <w:pPr>
        <w:pStyle w:val="NormalCenter"/>
        <w:rPr>
          <w:lang w:val="da-DK"/>
        </w:rPr>
      </w:pPr>
      <w:r>
        <w:t>${static_component_index1}</w:t>
      </w:r>
      <w:r w:rsidR="0065794E">
        <w:t xml:space="preserve">: </w:t>
      </w:r>
      <w:r w:rsidR="003E0576">
        <w:t>${</w:t>
      </w:r>
      <w:proofErr w:type="spellStart"/>
      <w:r w:rsidR="0065794E">
        <w:t>static</w:t>
      </w:r>
      <w:r w:rsidR="00C3727C">
        <w:t>_</w:t>
      </w:r>
      <w:r w:rsidR="0065794E">
        <w:t>component</w:t>
      </w:r>
      <w:r w:rsidR="00C3727C">
        <w:t>_diagram_</w:t>
      </w:r>
      <w:r w:rsidR="0065794E">
        <w:t>name</w:t>
      </w:r>
      <w:proofErr w:type="spellEnd"/>
      <w:r w:rsidR="003E0576">
        <w:t>}</w:t>
      </w:r>
      <w:r w:rsidR="0065794E">
        <w:t xml:space="preserve"> Subsystem Containment</w:t>
      </w:r>
      <w:bookmarkEnd w:id="107"/>
    </w:p>
    <w:p w14:paraId="00DCB8EE" w14:textId="77777777" w:rsidR="0065794E" w:rsidRPr="00F56149" w:rsidRDefault="0065794E" w:rsidP="0065794E">
      <w:pPr>
        <w:rPr>
          <w:lang w:val="da-DK"/>
        </w:rPr>
      </w:pPr>
    </w:p>
    <w:p w14:paraId="2EAF31BE" w14:textId="0187A71D" w:rsidR="0065794E" w:rsidRDefault="003E0576" w:rsidP="009D57EA">
      <w:pPr>
        <w:pStyle w:val="Heading5"/>
      </w:pPr>
      <w:bookmarkStart w:id="108" w:name="_Toc527368130"/>
      <w:r>
        <w:t>${</w:t>
      </w:r>
      <w:proofErr w:type="spellStart"/>
      <w:r w:rsidR="00C3727C">
        <w:t>static_</w:t>
      </w:r>
      <w:r w:rsidR="0065794E">
        <w:t>component</w:t>
      </w:r>
      <w:r w:rsidR="00C3727C">
        <w:t>_diagram_</w:t>
      </w:r>
      <w:r w:rsidR="0065794E">
        <w:t>name</w:t>
      </w:r>
      <w:proofErr w:type="spellEnd"/>
      <w:r>
        <w:t>}</w:t>
      </w:r>
      <w:r w:rsidR="0065794E">
        <w:t xml:space="preserve"> </w:t>
      </w:r>
      <w:proofErr w:type="spellStart"/>
      <w:r w:rsidR="0065794E">
        <w:t>Logical</w:t>
      </w:r>
      <w:proofErr w:type="spellEnd"/>
      <w:r w:rsidR="0065794E">
        <w:t xml:space="preserve"> Connectors</w:t>
      </w:r>
      <w:bookmarkEnd w:id="108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63"/>
        <w:gridCol w:w="2977"/>
        <w:gridCol w:w="2126"/>
        <w:gridCol w:w="1843"/>
      </w:tblGrid>
      <w:tr w:rsidR="000B0ECB" w14:paraId="156B89CF" w14:textId="77777777" w:rsidTr="003657E9">
        <w:tc>
          <w:tcPr>
            <w:tcW w:w="2263" w:type="dxa"/>
            <w:shd w:val="clear" w:color="auto" w:fill="D9E2F3" w:themeFill="accent5" w:themeFillTint="33"/>
          </w:tcPr>
          <w:p w14:paraId="61994BF3" w14:textId="77777777" w:rsidR="000B0ECB" w:rsidRDefault="000B0ECB" w:rsidP="00D164DA">
            <w:bookmarkStart w:id="109" w:name="_Toc527368050"/>
            <w:proofErr w:type="spellStart"/>
            <w:r w:rsidRPr="00EC3293">
              <w:rPr>
                <w:lang w:val="da-DK"/>
              </w:rPr>
              <w:t>Logical</w:t>
            </w:r>
            <w:proofErr w:type="spellEnd"/>
            <w:r w:rsidRPr="00EC3293">
              <w:rPr>
                <w:lang w:val="da-DK"/>
              </w:rPr>
              <w:t xml:space="preserve"> Connector </w:t>
            </w:r>
            <w:proofErr w:type="spellStart"/>
            <w:r w:rsidRPr="00EC3293">
              <w:rPr>
                <w:lang w:val="da-DK"/>
              </w:rPr>
              <w:t>Name</w:t>
            </w:r>
            <w:proofErr w:type="spellEnd"/>
          </w:p>
        </w:tc>
        <w:tc>
          <w:tcPr>
            <w:tcW w:w="2977" w:type="dxa"/>
            <w:shd w:val="clear" w:color="auto" w:fill="D9E2F3" w:themeFill="accent5" w:themeFillTint="33"/>
          </w:tcPr>
          <w:p w14:paraId="51038E6E" w14:textId="77777777" w:rsidR="000B0ECB" w:rsidRDefault="000B0ECB" w:rsidP="00D164DA">
            <w:r w:rsidRPr="00EC3293">
              <w:t>Logical Connector Description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107BF40C" w14:textId="77777777" w:rsidR="000B0ECB" w:rsidRDefault="000B0ECB" w:rsidP="00D164DA">
            <w:r w:rsidRPr="00EC3293">
              <w:t>From Element Name</w:t>
            </w:r>
          </w:p>
        </w:tc>
        <w:tc>
          <w:tcPr>
            <w:tcW w:w="1843" w:type="dxa"/>
            <w:shd w:val="clear" w:color="auto" w:fill="D9E2F3" w:themeFill="accent5" w:themeFillTint="33"/>
          </w:tcPr>
          <w:p w14:paraId="7E4E1AEA" w14:textId="77777777" w:rsidR="000B0ECB" w:rsidRPr="00EC3293" w:rsidRDefault="000B0ECB" w:rsidP="00D164DA">
            <w:r w:rsidRPr="003F74CC">
              <w:t>To Element Name</w:t>
            </w:r>
          </w:p>
        </w:tc>
      </w:tr>
      <w:tr w:rsidR="000B0ECB" w14:paraId="74BBED21" w14:textId="77777777" w:rsidTr="003657E9">
        <w:tc>
          <w:tcPr>
            <w:tcW w:w="2263" w:type="dxa"/>
          </w:tcPr>
          <w:p w14:paraId="599274FB" w14:textId="77777777" w:rsidR="000B0ECB" w:rsidRDefault="000B0ECB" w:rsidP="00D164DA"/>
        </w:tc>
        <w:tc>
          <w:tcPr>
            <w:tcW w:w="2977" w:type="dxa"/>
          </w:tcPr>
          <w:p w14:paraId="629EB685" w14:textId="77777777" w:rsidR="000B0ECB" w:rsidRDefault="000B0ECB" w:rsidP="00D164DA"/>
        </w:tc>
        <w:tc>
          <w:tcPr>
            <w:tcW w:w="2126" w:type="dxa"/>
          </w:tcPr>
          <w:p w14:paraId="7DCCF763" w14:textId="77777777" w:rsidR="000B0ECB" w:rsidRDefault="000B0ECB" w:rsidP="00D164DA">
            <w:pPr>
              <w:rPr>
                <w:lang w:eastAsia="zh-CN"/>
              </w:rPr>
            </w:pPr>
          </w:p>
        </w:tc>
        <w:tc>
          <w:tcPr>
            <w:tcW w:w="1843" w:type="dxa"/>
          </w:tcPr>
          <w:p w14:paraId="3B3B8075" w14:textId="77777777" w:rsidR="000B0ECB" w:rsidRDefault="000B0ECB" w:rsidP="00D164DA">
            <w:pPr>
              <w:rPr>
                <w:lang w:eastAsia="zh-CN"/>
              </w:rPr>
            </w:pPr>
          </w:p>
        </w:tc>
      </w:tr>
    </w:tbl>
    <w:p w14:paraId="26E0F7F0" w14:textId="0821A236" w:rsidR="0065794E" w:rsidRPr="00B002DB" w:rsidRDefault="00372C55" w:rsidP="0065794E">
      <w:pPr>
        <w:pStyle w:val="NormalCenter"/>
        <w:rPr>
          <w:lang w:val="da-DK"/>
        </w:rPr>
      </w:pPr>
      <w:r>
        <w:t>${static_component_index2}</w:t>
      </w:r>
      <w:r w:rsidR="0065794E">
        <w:t xml:space="preserve">: </w:t>
      </w:r>
      <w:r w:rsidR="003E0576">
        <w:t>${</w:t>
      </w:r>
      <w:proofErr w:type="spellStart"/>
      <w:r w:rsidR="0065794E">
        <w:t>static</w:t>
      </w:r>
      <w:r w:rsidR="00C3727C">
        <w:t>_</w:t>
      </w:r>
      <w:r w:rsidR="0065794E">
        <w:t>component</w:t>
      </w:r>
      <w:r w:rsidR="00C3727C">
        <w:t>_diagram_</w:t>
      </w:r>
      <w:r w:rsidR="0065794E">
        <w:t>name</w:t>
      </w:r>
      <w:proofErr w:type="spellEnd"/>
      <w:r w:rsidR="003E0576">
        <w:t>}</w:t>
      </w:r>
      <w:r w:rsidR="0065794E">
        <w:t xml:space="preserve"> Logical Connectors</w:t>
      </w:r>
      <w:bookmarkEnd w:id="109"/>
    </w:p>
    <w:p w14:paraId="1F947A15" w14:textId="77777777" w:rsidR="0065794E" w:rsidRDefault="0065794E" w:rsidP="0065794E"/>
    <w:p w14:paraId="78862465" w14:textId="77777777" w:rsidR="0065794E" w:rsidRDefault="0065794E" w:rsidP="004B4DA8"/>
    <w:p w14:paraId="50FEAB45" w14:textId="11834194" w:rsidR="0065794E" w:rsidRDefault="0065794E" w:rsidP="0065794E">
      <w:pPr>
        <w:pStyle w:val="Heading3"/>
      </w:pPr>
      <w:bookmarkStart w:id="110" w:name="_Toc527368131"/>
      <w:r>
        <w:t>Dynamic Views</w:t>
      </w:r>
      <w:bookmarkEnd w:id="110"/>
    </w:p>
    <w:p w14:paraId="1D298A86" w14:textId="23926816" w:rsidR="009D57EA" w:rsidRDefault="003E0576" w:rsidP="009D57EA">
      <w:pPr>
        <w:pStyle w:val="Heading4"/>
      </w:pPr>
      <w:bookmarkStart w:id="111" w:name="_Toc527368132"/>
      <w:r>
        <w:t>${</w:t>
      </w:r>
      <w:proofErr w:type="spellStart"/>
      <w:r w:rsidR="00B267EB">
        <w:t>dynamic_</w:t>
      </w:r>
      <w:r w:rsidR="009D57EA">
        <w:t>component</w:t>
      </w:r>
      <w:r w:rsidR="00B267EB">
        <w:t>_diagram_</w:t>
      </w:r>
      <w:r w:rsidR="009D57EA" w:rsidRPr="005C1C35">
        <w:t>name</w:t>
      </w:r>
      <w:proofErr w:type="spellEnd"/>
      <w:r>
        <w:t>}</w:t>
      </w:r>
      <w:bookmarkEnd w:id="111"/>
    </w:p>
    <w:p w14:paraId="42AFE0B8" w14:textId="4EBA0A58" w:rsidR="0087552B" w:rsidRPr="0087552B" w:rsidRDefault="0087552B" w:rsidP="0087552B">
      <w:r w:rsidRPr="0087552B">
        <w:t>${</w:t>
      </w:r>
      <w:proofErr w:type="spellStart"/>
      <w:r w:rsidRPr="0087552B">
        <w:t>dynamic_component_diagram_</w:t>
      </w:r>
      <w:r>
        <w:t>description</w:t>
      </w:r>
      <w:proofErr w:type="spellEnd"/>
      <w:r w:rsidRPr="0087552B">
        <w:t>}</w:t>
      </w:r>
    </w:p>
    <w:p w14:paraId="15848686" w14:textId="7A204EE4" w:rsidR="00A63E48" w:rsidRDefault="003E0576" w:rsidP="009D57EA">
      <w:pPr>
        <w:pStyle w:val="Heading5"/>
      </w:pPr>
      <w:bookmarkStart w:id="112" w:name="_Toc527368133"/>
      <w:r>
        <w:t>${</w:t>
      </w:r>
      <w:proofErr w:type="spellStart"/>
      <w:r w:rsidR="003D0179">
        <w:t>dynamic_</w:t>
      </w:r>
      <w:r w:rsidR="00A63E48">
        <w:t>component</w:t>
      </w:r>
      <w:r w:rsidR="003D0179">
        <w:t>_diagram_</w:t>
      </w:r>
      <w:r w:rsidR="00A63E48" w:rsidRPr="005C1C35">
        <w:t>name</w:t>
      </w:r>
      <w:proofErr w:type="spellEnd"/>
      <w:r>
        <w:t>}</w:t>
      </w:r>
      <w:r w:rsidR="00A63E48">
        <w:t xml:space="preserve"> Diagram</w:t>
      </w:r>
      <w:bookmarkEnd w:id="112"/>
    </w:p>
    <w:p w14:paraId="18296CCB" w14:textId="3BCA9635" w:rsidR="00A63E48" w:rsidRDefault="003E0576" w:rsidP="00A63E48">
      <w:pPr>
        <w:pStyle w:val="NormalCenter"/>
      </w:pPr>
      <w:r>
        <w:t>${</w:t>
      </w:r>
      <w:proofErr w:type="spellStart"/>
      <w:r w:rsidR="003D0179">
        <w:t>add_</w:t>
      </w:r>
      <w:r w:rsidR="00A63E48">
        <w:t>dynamic</w:t>
      </w:r>
      <w:r w:rsidR="003D0179">
        <w:t>_</w:t>
      </w:r>
      <w:r w:rsidR="00A63E48">
        <w:t>component</w:t>
      </w:r>
      <w:r w:rsidR="003D0179">
        <w:t>_diagram</w:t>
      </w:r>
      <w:proofErr w:type="spellEnd"/>
      <w:r>
        <w:t>}</w:t>
      </w:r>
    </w:p>
    <w:p w14:paraId="083F69E0" w14:textId="1E6119E8" w:rsidR="00A63E48" w:rsidRDefault="003E0576" w:rsidP="00A63E48">
      <w:pPr>
        <w:pStyle w:val="NormalCenter"/>
      </w:pPr>
      <w:bookmarkStart w:id="113" w:name="_Toc527368074"/>
      <w:r>
        <w:t>${</w:t>
      </w:r>
      <w:proofErr w:type="spellStart"/>
      <w:r w:rsidR="00A63E48">
        <w:t>dynamic</w:t>
      </w:r>
      <w:r w:rsidR="003D0179">
        <w:t>_</w:t>
      </w:r>
      <w:r w:rsidR="00A63E48">
        <w:t>component</w:t>
      </w:r>
      <w:r w:rsidR="003D0179">
        <w:t>_</w:t>
      </w:r>
      <w:r w:rsidR="00B267EB">
        <w:rPr>
          <w:rFonts w:hint="eastAsia"/>
          <w:lang w:eastAsia="zh-CN"/>
        </w:rPr>
        <w:t>picture</w:t>
      </w:r>
      <w:r w:rsidR="003D0179">
        <w:t>_</w:t>
      </w:r>
      <w:r w:rsidR="00A63E48">
        <w:t>name</w:t>
      </w:r>
      <w:proofErr w:type="spellEnd"/>
      <w:r>
        <w:t>}</w:t>
      </w:r>
      <w:bookmarkEnd w:id="113"/>
    </w:p>
    <w:p w14:paraId="03CD621A" w14:textId="77777777" w:rsidR="00A63E48" w:rsidRPr="00504FAC" w:rsidRDefault="00A63E48" w:rsidP="00A63E48"/>
    <w:p w14:paraId="79391F40" w14:textId="6B09BD13" w:rsidR="00A63E48" w:rsidRDefault="003E0576" w:rsidP="009D57EA">
      <w:pPr>
        <w:pStyle w:val="Heading5"/>
      </w:pPr>
      <w:bookmarkStart w:id="114" w:name="_Toc527368134"/>
      <w:r>
        <w:t>${</w:t>
      </w:r>
      <w:proofErr w:type="spellStart"/>
      <w:r w:rsidR="003D0179">
        <w:t>dynamic_</w:t>
      </w:r>
      <w:r w:rsidR="00A63E48">
        <w:t>component</w:t>
      </w:r>
      <w:r w:rsidR="003D0179">
        <w:t>_diagram_</w:t>
      </w:r>
      <w:r w:rsidR="00A63E48">
        <w:t>name</w:t>
      </w:r>
      <w:proofErr w:type="spellEnd"/>
      <w:r>
        <w:t>}</w:t>
      </w:r>
      <w:r w:rsidR="00A63E48">
        <w:t xml:space="preserve"> </w:t>
      </w:r>
      <w:r w:rsidR="005377C9">
        <w:t xml:space="preserve">Timeline </w:t>
      </w:r>
      <w:r w:rsidR="00A63E48">
        <w:t>Elements</w:t>
      </w:r>
      <w:bookmarkEnd w:id="114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115"/>
        <w:gridCol w:w="2980"/>
      </w:tblGrid>
      <w:tr w:rsidR="00D164DA" w14:paraId="37EDC964" w14:textId="77777777" w:rsidTr="00D164DA">
        <w:tc>
          <w:tcPr>
            <w:tcW w:w="3114" w:type="dxa"/>
            <w:shd w:val="clear" w:color="auto" w:fill="D9E2F3" w:themeFill="accent5" w:themeFillTint="33"/>
          </w:tcPr>
          <w:p w14:paraId="54F9C18E" w14:textId="77777777" w:rsidR="00D164DA" w:rsidRDefault="00D164DA" w:rsidP="00D164DA">
            <w:bookmarkStart w:id="115" w:name="_Toc527368051"/>
            <w:r>
              <w:t>E</w:t>
            </w:r>
            <w:r w:rsidRPr="004C609C">
              <w:t>lement Type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14:paraId="0C835309" w14:textId="77777777" w:rsidR="00D164DA" w:rsidRDefault="00D164DA" w:rsidP="00D164DA">
            <w:r>
              <w:t>Name</w:t>
            </w:r>
          </w:p>
        </w:tc>
        <w:tc>
          <w:tcPr>
            <w:tcW w:w="2980" w:type="dxa"/>
            <w:shd w:val="clear" w:color="auto" w:fill="D9E2F3" w:themeFill="accent5" w:themeFillTint="33"/>
          </w:tcPr>
          <w:p w14:paraId="251529B5" w14:textId="77777777" w:rsidR="00D164DA" w:rsidRDefault="00D164DA" w:rsidP="00D164DA">
            <w:r>
              <w:t>Description</w:t>
            </w:r>
          </w:p>
        </w:tc>
      </w:tr>
      <w:tr w:rsidR="00D164DA" w14:paraId="09481B5F" w14:textId="77777777" w:rsidTr="00D164DA">
        <w:tc>
          <w:tcPr>
            <w:tcW w:w="3114" w:type="dxa"/>
          </w:tcPr>
          <w:p w14:paraId="3853C37E" w14:textId="77777777" w:rsidR="00D164DA" w:rsidRDefault="00D164DA" w:rsidP="00D164DA"/>
        </w:tc>
        <w:tc>
          <w:tcPr>
            <w:tcW w:w="3115" w:type="dxa"/>
          </w:tcPr>
          <w:p w14:paraId="007F7B2A" w14:textId="77777777" w:rsidR="00D164DA" w:rsidRDefault="00D164DA" w:rsidP="00D164DA"/>
        </w:tc>
        <w:tc>
          <w:tcPr>
            <w:tcW w:w="2980" w:type="dxa"/>
          </w:tcPr>
          <w:p w14:paraId="35A4AB30" w14:textId="77777777" w:rsidR="00D164DA" w:rsidRDefault="00D164DA" w:rsidP="00D164DA">
            <w:pPr>
              <w:rPr>
                <w:lang w:eastAsia="zh-CN"/>
              </w:rPr>
            </w:pPr>
          </w:p>
        </w:tc>
      </w:tr>
    </w:tbl>
    <w:p w14:paraId="45362FE9" w14:textId="7D8770CD" w:rsidR="00A63E48" w:rsidRPr="00B002DB" w:rsidRDefault="000777CD" w:rsidP="00A63E48">
      <w:pPr>
        <w:pStyle w:val="NormalCenter"/>
        <w:rPr>
          <w:lang w:val="da-DK"/>
        </w:rPr>
      </w:pPr>
      <w:r>
        <w:t>${</w:t>
      </w:r>
      <w:r w:rsidR="00AB0129">
        <w:t>dynamic</w:t>
      </w:r>
      <w:r>
        <w:t>_component_index</w:t>
      </w:r>
      <w:r w:rsidR="00AB0129">
        <w:t>0</w:t>
      </w:r>
      <w:r>
        <w:t>}</w:t>
      </w:r>
      <w:r w:rsidR="00A63E48">
        <w:t xml:space="preserve">: </w:t>
      </w:r>
      <w:r w:rsidR="003E0576">
        <w:t>${</w:t>
      </w:r>
      <w:proofErr w:type="spellStart"/>
      <w:r w:rsidR="00E42335">
        <w:t>dynamic</w:t>
      </w:r>
      <w:r w:rsidR="003D0179">
        <w:t>_</w:t>
      </w:r>
      <w:r w:rsidR="00A63E48">
        <w:t>component</w:t>
      </w:r>
      <w:r w:rsidR="003D0179">
        <w:t>_diagram_</w:t>
      </w:r>
      <w:r w:rsidR="00A63E48">
        <w:t>name</w:t>
      </w:r>
      <w:proofErr w:type="spellEnd"/>
      <w:r w:rsidR="003E0576">
        <w:t>}</w:t>
      </w:r>
      <w:r w:rsidR="00A63E48">
        <w:t xml:space="preserve"> </w:t>
      </w:r>
      <w:r w:rsidR="005377C9">
        <w:t xml:space="preserve">Timeline </w:t>
      </w:r>
      <w:r w:rsidR="00A63E48">
        <w:t>Elements</w:t>
      </w:r>
      <w:bookmarkEnd w:id="115"/>
    </w:p>
    <w:p w14:paraId="4AD8CCEB" w14:textId="77777777" w:rsidR="00A63E48" w:rsidRPr="003D0179" w:rsidRDefault="00A63E48" w:rsidP="00A63E48">
      <w:pPr>
        <w:rPr>
          <w:lang w:val="da-DK"/>
        </w:rPr>
      </w:pPr>
    </w:p>
    <w:p w14:paraId="2B669439" w14:textId="096E96ED" w:rsidR="005377C9" w:rsidRDefault="003E0576" w:rsidP="009D57EA">
      <w:pPr>
        <w:pStyle w:val="Heading5"/>
      </w:pPr>
      <w:bookmarkStart w:id="116" w:name="_Toc527368135"/>
      <w:r>
        <w:t>${</w:t>
      </w:r>
      <w:proofErr w:type="spellStart"/>
      <w:r w:rsidR="003D0179">
        <w:t>dynamic_</w:t>
      </w:r>
      <w:r w:rsidR="005377C9">
        <w:t>component</w:t>
      </w:r>
      <w:r w:rsidR="003D0179">
        <w:t>_diagram_</w:t>
      </w:r>
      <w:r w:rsidR="005377C9">
        <w:t>name</w:t>
      </w:r>
      <w:proofErr w:type="spellEnd"/>
      <w:r>
        <w:t>}</w:t>
      </w:r>
      <w:r w:rsidR="005377C9">
        <w:t xml:space="preserve"> Component Messages</w:t>
      </w:r>
      <w:bookmarkEnd w:id="116"/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555"/>
        <w:gridCol w:w="1559"/>
        <w:gridCol w:w="1701"/>
        <w:gridCol w:w="1843"/>
        <w:gridCol w:w="2693"/>
      </w:tblGrid>
      <w:tr w:rsidR="00E42335" w14:paraId="405DFF28" w14:textId="77777777" w:rsidTr="00D237A2">
        <w:trPr>
          <w:trHeight w:val="566"/>
        </w:trPr>
        <w:tc>
          <w:tcPr>
            <w:tcW w:w="1555" w:type="dxa"/>
            <w:shd w:val="clear" w:color="auto" w:fill="D9E2F3" w:themeFill="accent5" w:themeFillTint="33"/>
          </w:tcPr>
          <w:p w14:paraId="0CFFFCF4" w14:textId="71549EA8" w:rsidR="00E42335" w:rsidRDefault="00D237A2" w:rsidP="00C8565A">
            <w:bookmarkStart w:id="117" w:name="_Toc527368052"/>
            <w:r w:rsidRPr="00D237A2">
              <w:t>From Name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5397CCF8" w14:textId="5B7D1888" w:rsidR="00E42335" w:rsidRDefault="00D237A2" w:rsidP="00C8565A">
            <w:r>
              <w:rPr>
                <w:lang w:val="da-DK"/>
              </w:rPr>
              <w:t xml:space="preserve">To </w:t>
            </w:r>
            <w:proofErr w:type="spellStart"/>
            <w:r>
              <w:rPr>
                <w:lang w:val="da-DK"/>
              </w:rPr>
              <w:t>Name</w:t>
            </w:r>
            <w:proofErr w:type="spellEnd"/>
          </w:p>
        </w:tc>
        <w:tc>
          <w:tcPr>
            <w:tcW w:w="1701" w:type="dxa"/>
            <w:shd w:val="clear" w:color="auto" w:fill="D9E2F3" w:themeFill="accent5" w:themeFillTint="33"/>
          </w:tcPr>
          <w:p w14:paraId="019F2602" w14:textId="4371C45D" w:rsidR="00E42335" w:rsidRDefault="00E42335" w:rsidP="00C8565A">
            <w:r>
              <w:rPr>
                <w:lang w:val="da-DK"/>
              </w:rPr>
              <w:t>Message Type</w:t>
            </w:r>
          </w:p>
        </w:tc>
        <w:tc>
          <w:tcPr>
            <w:tcW w:w="1843" w:type="dxa"/>
            <w:shd w:val="clear" w:color="auto" w:fill="D9E2F3" w:themeFill="accent5" w:themeFillTint="33"/>
          </w:tcPr>
          <w:p w14:paraId="5181BB05" w14:textId="1576F5D9" w:rsidR="00E42335" w:rsidRPr="00EC3293" w:rsidRDefault="00D237A2" w:rsidP="00C8565A">
            <w:r>
              <w:rPr>
                <w:lang w:val="da-DK"/>
              </w:rPr>
              <w:t>Message</w:t>
            </w:r>
            <w:r w:rsidRPr="003F74CC">
              <w:rPr>
                <w:lang w:val="da-DK"/>
              </w:rPr>
              <w:t xml:space="preserve"> </w:t>
            </w: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2693" w:type="dxa"/>
            <w:shd w:val="clear" w:color="auto" w:fill="D9E2F3" w:themeFill="accent5" w:themeFillTint="33"/>
          </w:tcPr>
          <w:p w14:paraId="78F093AB" w14:textId="5725AD7A" w:rsidR="00E42335" w:rsidRPr="003F74CC" w:rsidRDefault="00D237A2" w:rsidP="00C8565A">
            <w:r>
              <w:rPr>
                <w:lang w:val="da-DK"/>
              </w:rPr>
              <w:t xml:space="preserve">Message </w:t>
            </w:r>
            <w:proofErr w:type="spellStart"/>
            <w:r w:rsidRPr="003F74CC">
              <w:rPr>
                <w:lang w:val="da-DK"/>
              </w:rPr>
              <w:t>Description</w:t>
            </w:r>
            <w:proofErr w:type="spellEnd"/>
          </w:p>
        </w:tc>
      </w:tr>
      <w:tr w:rsidR="00E42335" w14:paraId="6AECCE7E" w14:textId="77777777" w:rsidTr="00D237A2">
        <w:trPr>
          <w:trHeight w:val="332"/>
        </w:trPr>
        <w:tc>
          <w:tcPr>
            <w:tcW w:w="1555" w:type="dxa"/>
          </w:tcPr>
          <w:p w14:paraId="71127B11" w14:textId="77777777" w:rsidR="00E42335" w:rsidRDefault="00E42335" w:rsidP="00C8565A"/>
        </w:tc>
        <w:tc>
          <w:tcPr>
            <w:tcW w:w="1559" w:type="dxa"/>
          </w:tcPr>
          <w:p w14:paraId="6D083DB3" w14:textId="77777777" w:rsidR="00E42335" w:rsidRDefault="00E42335" w:rsidP="00C8565A"/>
        </w:tc>
        <w:tc>
          <w:tcPr>
            <w:tcW w:w="1701" w:type="dxa"/>
          </w:tcPr>
          <w:p w14:paraId="7033E60C" w14:textId="77777777" w:rsidR="00E42335" w:rsidRDefault="00E42335" w:rsidP="00C8565A">
            <w:pPr>
              <w:rPr>
                <w:lang w:eastAsia="zh-CN"/>
              </w:rPr>
            </w:pPr>
          </w:p>
        </w:tc>
        <w:tc>
          <w:tcPr>
            <w:tcW w:w="1843" w:type="dxa"/>
          </w:tcPr>
          <w:p w14:paraId="120D5B77" w14:textId="77777777" w:rsidR="00E42335" w:rsidRDefault="00E42335" w:rsidP="00C8565A">
            <w:pPr>
              <w:rPr>
                <w:lang w:eastAsia="zh-CN"/>
              </w:rPr>
            </w:pPr>
          </w:p>
        </w:tc>
        <w:tc>
          <w:tcPr>
            <w:tcW w:w="2693" w:type="dxa"/>
          </w:tcPr>
          <w:p w14:paraId="257A9682" w14:textId="77777777" w:rsidR="00E42335" w:rsidRDefault="00E42335" w:rsidP="00C8565A">
            <w:pPr>
              <w:rPr>
                <w:lang w:eastAsia="zh-CN"/>
              </w:rPr>
            </w:pPr>
          </w:p>
        </w:tc>
      </w:tr>
    </w:tbl>
    <w:p w14:paraId="55AAC147" w14:textId="55427D7F" w:rsidR="005377C9" w:rsidRPr="00B002DB" w:rsidRDefault="00AB0129" w:rsidP="005377C9">
      <w:pPr>
        <w:pStyle w:val="NormalCenter"/>
        <w:rPr>
          <w:lang w:val="da-DK"/>
        </w:rPr>
      </w:pPr>
      <w:r>
        <w:t>${dynamic_component_index1}</w:t>
      </w:r>
      <w:r w:rsidR="005377C9">
        <w:t xml:space="preserve">: </w:t>
      </w:r>
      <w:r w:rsidR="003E0576">
        <w:t>${</w:t>
      </w:r>
      <w:proofErr w:type="spellStart"/>
      <w:r w:rsidR="00E42335">
        <w:t>dynamic</w:t>
      </w:r>
      <w:r w:rsidR="003D0179">
        <w:t>_</w:t>
      </w:r>
      <w:r w:rsidR="005377C9">
        <w:t>component</w:t>
      </w:r>
      <w:r w:rsidR="003D0179">
        <w:t>_diagram_</w:t>
      </w:r>
      <w:r w:rsidR="005377C9">
        <w:t>name</w:t>
      </w:r>
      <w:proofErr w:type="spellEnd"/>
      <w:r w:rsidR="003E0576">
        <w:t>}</w:t>
      </w:r>
      <w:r w:rsidR="005377C9">
        <w:t xml:space="preserve"> Component Messages</w:t>
      </w:r>
      <w:bookmarkEnd w:id="117"/>
    </w:p>
    <w:p w14:paraId="54FD5C31" w14:textId="77777777" w:rsidR="0065794E" w:rsidRDefault="0065794E" w:rsidP="0065794E"/>
    <w:p w14:paraId="38B59EFF" w14:textId="77777777" w:rsidR="00D716BF" w:rsidRDefault="00D716BF" w:rsidP="00D716BF"/>
    <w:p w14:paraId="2FB33030" w14:textId="77777777" w:rsidR="001A3EDA" w:rsidRDefault="001A3EDA">
      <w:pPr>
        <w:overflowPunct/>
        <w:autoSpaceDE/>
        <w:autoSpaceDN/>
        <w:adjustRightInd/>
        <w:spacing w:after="0"/>
        <w:jc w:val="left"/>
        <w:textAlignment w:val="auto"/>
        <w:rPr>
          <w:b/>
          <w:sz w:val="28"/>
        </w:rPr>
      </w:pPr>
      <w:r>
        <w:br w:type="page"/>
      </w:r>
    </w:p>
    <w:p w14:paraId="0985FD6E" w14:textId="77777777" w:rsidR="005E7EEC" w:rsidRPr="009C0DD2" w:rsidRDefault="005E7EEC" w:rsidP="005E7EEC">
      <w:pPr>
        <w:pStyle w:val="Heading2"/>
      </w:pPr>
      <w:bookmarkStart w:id="118" w:name="_Toc527368136"/>
      <w:bookmarkEnd w:id="47"/>
      <w:r>
        <w:lastRenderedPageBreak/>
        <w:t>Operational Model</w:t>
      </w:r>
      <w:bookmarkEnd w:id="118"/>
    </w:p>
    <w:p w14:paraId="74582087" w14:textId="77777777" w:rsidR="005E7EEC" w:rsidRDefault="005E7EEC" w:rsidP="005E7EEC">
      <w:pPr>
        <w:pStyle w:val="Heading3"/>
      </w:pPr>
      <w:bookmarkStart w:id="119" w:name="_Toc527368137"/>
      <w:r>
        <w:t>Logical Operational Model</w:t>
      </w:r>
      <w:bookmarkEnd w:id="119"/>
    </w:p>
    <w:p w14:paraId="73E4C464" w14:textId="2103FCBE" w:rsidR="005E7EEC" w:rsidRDefault="003E130F" w:rsidP="005E7EEC">
      <w:pPr>
        <w:pStyle w:val="Heading4"/>
      </w:pPr>
      <w:bookmarkStart w:id="120" w:name="_Toc527368138"/>
      <w:r>
        <w:t>${</w:t>
      </w:r>
      <w:proofErr w:type="spellStart"/>
      <w:r w:rsidR="00531775" w:rsidRPr="00531775">
        <w:t>lom_diagram_name</w:t>
      </w:r>
      <w:proofErr w:type="spellEnd"/>
      <w:r w:rsidR="005E7EEC">
        <w:t>}</w:t>
      </w:r>
      <w:bookmarkEnd w:id="120"/>
    </w:p>
    <w:p w14:paraId="22828487" w14:textId="181260D7" w:rsidR="00FA0F9A" w:rsidRPr="00FA0F9A" w:rsidRDefault="00FA0F9A" w:rsidP="00FA0F9A">
      <w:r w:rsidRPr="00FA0F9A">
        <w:t>${</w:t>
      </w:r>
      <w:proofErr w:type="spellStart"/>
      <w:r w:rsidR="00531775" w:rsidRPr="00531775">
        <w:t>lom_diagram</w:t>
      </w:r>
      <w:r w:rsidR="00E43594" w:rsidRPr="00E43594">
        <w:t>_description</w:t>
      </w:r>
      <w:proofErr w:type="spellEnd"/>
      <w:r w:rsidR="00E43594">
        <w:t>}</w:t>
      </w:r>
    </w:p>
    <w:p w14:paraId="2A4F1928" w14:textId="01CC5C58" w:rsidR="005E7EEC" w:rsidRDefault="003E130F" w:rsidP="005E7EEC">
      <w:pPr>
        <w:pStyle w:val="Heading5"/>
      </w:pPr>
      <w:bookmarkStart w:id="121" w:name="_Toc527368139"/>
      <w:r>
        <w:t>${</w:t>
      </w:r>
      <w:proofErr w:type="spellStart"/>
      <w:r>
        <w:t>lom_diagram_</w:t>
      </w:r>
      <w:r w:rsidR="005E7EEC">
        <w:t>name</w:t>
      </w:r>
      <w:proofErr w:type="spellEnd"/>
      <w:r w:rsidR="005E7EEC">
        <w:t>} Diagram</w:t>
      </w:r>
      <w:bookmarkEnd w:id="121"/>
    </w:p>
    <w:p w14:paraId="3784CB81" w14:textId="755541BD" w:rsidR="005E7EEC" w:rsidRDefault="003E130F" w:rsidP="005E7EEC">
      <w:pPr>
        <w:pStyle w:val="NormalCenter"/>
      </w:pPr>
      <w:r>
        <w:t>${</w:t>
      </w:r>
      <w:proofErr w:type="spellStart"/>
      <w:r>
        <w:t>add_lom_diagram</w:t>
      </w:r>
      <w:proofErr w:type="spellEnd"/>
      <w:r w:rsidR="005E7EEC">
        <w:t>}</w:t>
      </w:r>
    </w:p>
    <w:p w14:paraId="7C7FE1A3" w14:textId="4E7BEF55" w:rsidR="005E7EEC" w:rsidRDefault="003E130F" w:rsidP="005E7EEC">
      <w:pPr>
        <w:pStyle w:val="NormalCenter"/>
      </w:pPr>
      <w:bookmarkStart w:id="122" w:name="_Toc527368075"/>
      <w:r>
        <w:t>${</w:t>
      </w:r>
      <w:proofErr w:type="spellStart"/>
      <w:r>
        <w:t>lom_</w:t>
      </w:r>
      <w:r w:rsidR="00BA3C3A">
        <w:rPr>
          <w:rFonts w:hint="eastAsia"/>
          <w:lang w:eastAsia="zh-CN"/>
        </w:rPr>
        <w:t>picture</w:t>
      </w:r>
      <w:r>
        <w:t>_</w:t>
      </w:r>
      <w:r w:rsidR="005E7EEC">
        <w:t>name</w:t>
      </w:r>
      <w:proofErr w:type="spellEnd"/>
      <w:r w:rsidR="005E7EEC">
        <w:t>}</w:t>
      </w:r>
      <w:bookmarkEnd w:id="122"/>
    </w:p>
    <w:p w14:paraId="510018E2" w14:textId="77777777" w:rsidR="005E7EEC" w:rsidRPr="00504FAC" w:rsidRDefault="005E7EEC" w:rsidP="005E7EEC"/>
    <w:p w14:paraId="7EC1EF56" w14:textId="248C18A6" w:rsidR="005E7EEC" w:rsidRDefault="00A75F1A" w:rsidP="00887628">
      <w:pPr>
        <w:pStyle w:val="Heading5"/>
      </w:pPr>
      <w:bookmarkStart w:id="123" w:name="_Toc527368140"/>
      <w:r>
        <w:t>${</w:t>
      </w:r>
      <w:proofErr w:type="spellStart"/>
      <w:r>
        <w:t>lom_diagram_</w:t>
      </w:r>
      <w:r w:rsidR="005E7EEC">
        <w:t>name</w:t>
      </w:r>
      <w:proofErr w:type="spellEnd"/>
      <w:r w:rsidR="005E7EEC">
        <w:t>} Elements</w:t>
      </w:r>
      <w:bookmarkEnd w:id="123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115"/>
        <w:gridCol w:w="2980"/>
      </w:tblGrid>
      <w:tr w:rsidR="005E7EEC" w14:paraId="3A9D0538" w14:textId="77777777" w:rsidTr="00C8565A">
        <w:tc>
          <w:tcPr>
            <w:tcW w:w="3114" w:type="dxa"/>
            <w:shd w:val="clear" w:color="auto" w:fill="D9E2F3" w:themeFill="accent5" w:themeFillTint="33"/>
          </w:tcPr>
          <w:p w14:paraId="7107C221" w14:textId="77777777" w:rsidR="005E7EEC" w:rsidRDefault="005E7EEC" w:rsidP="00C8565A">
            <w:r>
              <w:t>E</w:t>
            </w:r>
            <w:r w:rsidRPr="004C609C">
              <w:t>lement Type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14:paraId="51AF70FC" w14:textId="77777777" w:rsidR="005E7EEC" w:rsidRDefault="005E7EEC" w:rsidP="00C8565A">
            <w:r>
              <w:t>Name</w:t>
            </w:r>
          </w:p>
        </w:tc>
        <w:tc>
          <w:tcPr>
            <w:tcW w:w="2980" w:type="dxa"/>
            <w:shd w:val="clear" w:color="auto" w:fill="D9E2F3" w:themeFill="accent5" w:themeFillTint="33"/>
          </w:tcPr>
          <w:p w14:paraId="528E5D45" w14:textId="77777777" w:rsidR="005E7EEC" w:rsidRDefault="005E7EEC" w:rsidP="00C8565A">
            <w:r>
              <w:t>Description</w:t>
            </w:r>
          </w:p>
        </w:tc>
      </w:tr>
      <w:tr w:rsidR="005E7EEC" w14:paraId="7CE7B5D2" w14:textId="77777777" w:rsidTr="00C8565A">
        <w:tc>
          <w:tcPr>
            <w:tcW w:w="3114" w:type="dxa"/>
          </w:tcPr>
          <w:p w14:paraId="34DE176D" w14:textId="77777777" w:rsidR="005E7EEC" w:rsidRDefault="005E7EEC" w:rsidP="00C8565A"/>
        </w:tc>
        <w:tc>
          <w:tcPr>
            <w:tcW w:w="3115" w:type="dxa"/>
          </w:tcPr>
          <w:p w14:paraId="47358185" w14:textId="77777777" w:rsidR="005E7EEC" w:rsidRDefault="005E7EEC" w:rsidP="00C8565A"/>
        </w:tc>
        <w:tc>
          <w:tcPr>
            <w:tcW w:w="2980" w:type="dxa"/>
          </w:tcPr>
          <w:p w14:paraId="6AB6ABBF" w14:textId="77777777" w:rsidR="005E7EEC" w:rsidRDefault="005E7EEC" w:rsidP="00C8565A">
            <w:pPr>
              <w:rPr>
                <w:lang w:eastAsia="zh-CN"/>
              </w:rPr>
            </w:pPr>
          </w:p>
        </w:tc>
      </w:tr>
    </w:tbl>
    <w:p w14:paraId="603727A8" w14:textId="5CF83C0A" w:rsidR="005E7EEC" w:rsidRPr="00B002DB" w:rsidRDefault="00BF4A58" w:rsidP="005E7EEC">
      <w:pPr>
        <w:pStyle w:val="NormalCenter"/>
        <w:rPr>
          <w:lang w:val="da-DK"/>
        </w:rPr>
      </w:pPr>
      <w:bookmarkStart w:id="124" w:name="_Toc527368053"/>
      <w:r>
        <w:t>${lom_diagram_index0}</w:t>
      </w:r>
      <w:r w:rsidR="00303A07">
        <w:t>: ${</w:t>
      </w:r>
      <w:proofErr w:type="spellStart"/>
      <w:r w:rsidR="00303A07">
        <w:t>lom_diagram_</w:t>
      </w:r>
      <w:r w:rsidR="005E7EEC">
        <w:t>name</w:t>
      </w:r>
      <w:proofErr w:type="spellEnd"/>
      <w:r w:rsidR="005E7EEC">
        <w:t>} Elements</w:t>
      </w:r>
      <w:bookmarkEnd w:id="124"/>
    </w:p>
    <w:p w14:paraId="3EF9474D" w14:textId="77777777" w:rsidR="005E7EEC" w:rsidRDefault="005E7EEC" w:rsidP="005E7EEC"/>
    <w:p w14:paraId="0459A4B3" w14:textId="781F8967" w:rsidR="005E7EEC" w:rsidRPr="00887628" w:rsidRDefault="00303A07" w:rsidP="00887628">
      <w:pPr>
        <w:pStyle w:val="Heading5"/>
      </w:pPr>
      <w:bookmarkStart w:id="125" w:name="_Toc527368141"/>
      <w:r>
        <w:t>${</w:t>
      </w:r>
      <w:proofErr w:type="spellStart"/>
      <w:r>
        <w:t>lom_diagram_</w:t>
      </w:r>
      <w:r w:rsidR="005E7EEC">
        <w:t>name</w:t>
      </w:r>
      <w:proofErr w:type="spellEnd"/>
      <w:r w:rsidR="005E7EEC">
        <w:t xml:space="preserve">} </w:t>
      </w:r>
      <w:proofErr w:type="spellStart"/>
      <w:r w:rsidR="005E7EEC">
        <w:t>OMLocation</w:t>
      </w:r>
      <w:proofErr w:type="spellEnd"/>
      <w:r w:rsidR="005E7EEC">
        <w:t xml:space="preserve"> </w:t>
      </w:r>
      <w:proofErr w:type="spellStart"/>
      <w:r w:rsidR="005E7EEC">
        <w:t>Containment</w:t>
      </w:r>
      <w:bookmarkEnd w:id="125"/>
      <w:proofErr w:type="spellEnd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115"/>
        <w:gridCol w:w="2980"/>
      </w:tblGrid>
      <w:tr w:rsidR="005E7EEC" w14:paraId="6C09D324" w14:textId="77777777" w:rsidTr="00C8565A">
        <w:tc>
          <w:tcPr>
            <w:tcW w:w="3114" w:type="dxa"/>
            <w:shd w:val="clear" w:color="auto" w:fill="D9E2F3" w:themeFill="accent5" w:themeFillTint="33"/>
          </w:tcPr>
          <w:p w14:paraId="7E100705" w14:textId="151BDAE0" w:rsidR="005E7EEC" w:rsidRDefault="00701E03" w:rsidP="00C8565A">
            <w:proofErr w:type="spellStart"/>
            <w:r w:rsidRPr="003F74CC">
              <w:rPr>
                <w:lang w:val="da-DK"/>
              </w:rPr>
              <w:t>Parent</w:t>
            </w:r>
            <w:proofErr w:type="spellEnd"/>
            <w:r w:rsidRPr="003F74CC">
              <w:rPr>
                <w:lang w:val="da-DK"/>
              </w:rPr>
              <w:t xml:space="preserve"> </w:t>
            </w:r>
            <w:proofErr w:type="spellStart"/>
            <w:r>
              <w:rPr>
                <w:lang w:val="da-DK"/>
              </w:rPr>
              <w:t>OMLocation</w:t>
            </w:r>
            <w:proofErr w:type="spellEnd"/>
            <w:r w:rsidRPr="003F74CC">
              <w:rPr>
                <w:lang w:val="da-DK"/>
              </w:rPr>
              <w:t xml:space="preserve"> </w:t>
            </w: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3115" w:type="dxa"/>
            <w:shd w:val="clear" w:color="auto" w:fill="D9E2F3" w:themeFill="accent5" w:themeFillTint="33"/>
          </w:tcPr>
          <w:p w14:paraId="47EA3A29" w14:textId="77777777" w:rsidR="005E7EEC" w:rsidRDefault="005E7EEC" w:rsidP="00C8565A">
            <w:r w:rsidRPr="004E4940">
              <w:t>Contained Element Name</w:t>
            </w:r>
          </w:p>
        </w:tc>
        <w:tc>
          <w:tcPr>
            <w:tcW w:w="2980" w:type="dxa"/>
            <w:shd w:val="clear" w:color="auto" w:fill="D9E2F3" w:themeFill="accent5" w:themeFillTint="33"/>
          </w:tcPr>
          <w:p w14:paraId="7FC60DBC" w14:textId="77777777" w:rsidR="005E7EEC" w:rsidRDefault="005E7EEC" w:rsidP="00C8565A">
            <w:r w:rsidRPr="004E4940">
              <w:t>Contained Element Type</w:t>
            </w:r>
          </w:p>
        </w:tc>
      </w:tr>
      <w:tr w:rsidR="005E7EEC" w14:paraId="5CB01917" w14:textId="77777777" w:rsidTr="00C8565A">
        <w:tc>
          <w:tcPr>
            <w:tcW w:w="3114" w:type="dxa"/>
          </w:tcPr>
          <w:p w14:paraId="4FF5F102" w14:textId="77777777" w:rsidR="005E7EEC" w:rsidRDefault="005E7EEC" w:rsidP="00C8565A"/>
        </w:tc>
        <w:tc>
          <w:tcPr>
            <w:tcW w:w="3115" w:type="dxa"/>
          </w:tcPr>
          <w:p w14:paraId="292BA6FB" w14:textId="77777777" w:rsidR="005E7EEC" w:rsidRDefault="005E7EEC" w:rsidP="00C8565A"/>
        </w:tc>
        <w:tc>
          <w:tcPr>
            <w:tcW w:w="2980" w:type="dxa"/>
          </w:tcPr>
          <w:p w14:paraId="0AB1A914" w14:textId="77777777" w:rsidR="005E7EEC" w:rsidRDefault="005E7EEC" w:rsidP="00C8565A">
            <w:pPr>
              <w:rPr>
                <w:lang w:eastAsia="zh-CN"/>
              </w:rPr>
            </w:pPr>
          </w:p>
        </w:tc>
      </w:tr>
    </w:tbl>
    <w:p w14:paraId="6ABF635D" w14:textId="19A9CEA3" w:rsidR="005E7EEC" w:rsidRPr="00B002DB" w:rsidRDefault="00BF4A58" w:rsidP="005E7EEC">
      <w:pPr>
        <w:pStyle w:val="NormalCenter"/>
        <w:rPr>
          <w:lang w:val="da-DK"/>
        </w:rPr>
      </w:pPr>
      <w:bookmarkStart w:id="126" w:name="_Toc527368054"/>
      <w:r>
        <w:t>${lom_diagram_index1}</w:t>
      </w:r>
      <w:r w:rsidR="00303A07">
        <w:t>: ${</w:t>
      </w:r>
      <w:proofErr w:type="spellStart"/>
      <w:r w:rsidR="00303A07">
        <w:t>lom_diagram_</w:t>
      </w:r>
      <w:r w:rsidR="005E7EEC">
        <w:t>name</w:t>
      </w:r>
      <w:proofErr w:type="spellEnd"/>
      <w:r w:rsidR="005E7EEC">
        <w:t xml:space="preserve">} </w:t>
      </w:r>
      <w:proofErr w:type="spellStart"/>
      <w:r w:rsidR="005E7EEC">
        <w:t>OMLocation</w:t>
      </w:r>
      <w:proofErr w:type="spellEnd"/>
      <w:r w:rsidR="005E7EEC">
        <w:t xml:space="preserve"> Containment</w:t>
      </w:r>
      <w:bookmarkEnd w:id="126"/>
    </w:p>
    <w:p w14:paraId="4B53E916" w14:textId="77777777" w:rsidR="005E7EEC" w:rsidRDefault="005E7EEC" w:rsidP="005E7EEC"/>
    <w:p w14:paraId="43B44775" w14:textId="6ABEB64E" w:rsidR="005E7EEC" w:rsidRPr="00887628" w:rsidRDefault="00303A07" w:rsidP="00887628">
      <w:pPr>
        <w:pStyle w:val="Heading5"/>
      </w:pPr>
      <w:bookmarkStart w:id="127" w:name="_Toc527368142"/>
      <w:r>
        <w:t>${</w:t>
      </w:r>
      <w:proofErr w:type="spellStart"/>
      <w:r>
        <w:t>lom_diagram_</w:t>
      </w:r>
      <w:r w:rsidR="005E7EEC">
        <w:t>name</w:t>
      </w:r>
      <w:proofErr w:type="spellEnd"/>
      <w:r w:rsidR="005E7EEC">
        <w:t xml:space="preserve">} </w:t>
      </w:r>
      <w:proofErr w:type="spellStart"/>
      <w:r w:rsidR="005E7EEC">
        <w:t>Logical</w:t>
      </w:r>
      <w:proofErr w:type="spellEnd"/>
      <w:r w:rsidR="005E7EEC">
        <w:t xml:space="preserve"> Connections</w:t>
      </w:r>
      <w:bookmarkEnd w:id="127"/>
    </w:p>
    <w:tbl>
      <w:tblPr>
        <w:tblStyle w:val="TableGrid"/>
        <w:tblW w:w="9344" w:type="dxa"/>
        <w:tblLook w:val="04A0" w:firstRow="1" w:lastRow="0" w:firstColumn="1" w:lastColumn="0" w:noHBand="0" w:noVBand="1"/>
      </w:tblPr>
      <w:tblGrid>
        <w:gridCol w:w="1964"/>
        <w:gridCol w:w="2520"/>
        <w:gridCol w:w="1817"/>
        <w:gridCol w:w="1605"/>
        <w:gridCol w:w="1438"/>
      </w:tblGrid>
      <w:tr w:rsidR="00F524AC" w14:paraId="2BF1F461" w14:textId="58DBC9A2" w:rsidTr="00F524AC">
        <w:tc>
          <w:tcPr>
            <w:tcW w:w="1964" w:type="dxa"/>
            <w:shd w:val="clear" w:color="auto" w:fill="D9E2F3" w:themeFill="accent5" w:themeFillTint="33"/>
          </w:tcPr>
          <w:p w14:paraId="76262C4A" w14:textId="7F896A62" w:rsidR="00F524AC" w:rsidRDefault="00F524AC" w:rsidP="00F524AC">
            <w:proofErr w:type="spellStart"/>
            <w:r w:rsidRPr="00EC3293">
              <w:rPr>
                <w:lang w:val="da-DK"/>
              </w:rPr>
              <w:t>Name</w:t>
            </w:r>
            <w:proofErr w:type="spellEnd"/>
          </w:p>
        </w:tc>
        <w:tc>
          <w:tcPr>
            <w:tcW w:w="2520" w:type="dxa"/>
            <w:shd w:val="clear" w:color="auto" w:fill="D9E2F3" w:themeFill="accent5" w:themeFillTint="33"/>
          </w:tcPr>
          <w:p w14:paraId="317E1C74" w14:textId="76C2ACB0" w:rsidR="00F524AC" w:rsidRDefault="00F524AC" w:rsidP="00F524AC">
            <w:r w:rsidRPr="00EC3293">
              <w:t>Description</w:t>
            </w:r>
          </w:p>
        </w:tc>
        <w:tc>
          <w:tcPr>
            <w:tcW w:w="1817" w:type="dxa"/>
            <w:shd w:val="clear" w:color="auto" w:fill="D9E2F3" w:themeFill="accent5" w:themeFillTint="33"/>
          </w:tcPr>
          <w:p w14:paraId="4E16547F" w14:textId="2567DE3D" w:rsidR="00F524AC" w:rsidRDefault="00F524AC" w:rsidP="00F524AC">
            <w:r>
              <w:t>Type</w:t>
            </w:r>
          </w:p>
        </w:tc>
        <w:tc>
          <w:tcPr>
            <w:tcW w:w="1605" w:type="dxa"/>
            <w:shd w:val="clear" w:color="auto" w:fill="D9E2F3" w:themeFill="accent5" w:themeFillTint="33"/>
          </w:tcPr>
          <w:p w14:paraId="49B47B7B" w14:textId="202F0BD9" w:rsidR="00F524AC" w:rsidRPr="00EC3293" w:rsidRDefault="00F524AC" w:rsidP="00F524AC">
            <w:r w:rsidRPr="00EC3293">
              <w:t>From Element Name</w:t>
            </w:r>
          </w:p>
        </w:tc>
        <w:tc>
          <w:tcPr>
            <w:tcW w:w="1438" w:type="dxa"/>
            <w:shd w:val="clear" w:color="auto" w:fill="D9E2F3" w:themeFill="accent5" w:themeFillTint="33"/>
          </w:tcPr>
          <w:p w14:paraId="02D3203A" w14:textId="21602806" w:rsidR="00F524AC" w:rsidRPr="003F74CC" w:rsidRDefault="00F524AC" w:rsidP="00F524AC">
            <w:r w:rsidRPr="003F74CC">
              <w:t>To Element Name</w:t>
            </w:r>
          </w:p>
        </w:tc>
      </w:tr>
      <w:tr w:rsidR="00F524AC" w14:paraId="0EB7F408" w14:textId="7887F269" w:rsidTr="00F524AC">
        <w:tc>
          <w:tcPr>
            <w:tcW w:w="1964" w:type="dxa"/>
          </w:tcPr>
          <w:p w14:paraId="7C38E6C8" w14:textId="77777777" w:rsidR="00F524AC" w:rsidRDefault="00F524AC" w:rsidP="00F524AC"/>
        </w:tc>
        <w:tc>
          <w:tcPr>
            <w:tcW w:w="2520" w:type="dxa"/>
          </w:tcPr>
          <w:p w14:paraId="2DFA73AE" w14:textId="77777777" w:rsidR="00F524AC" w:rsidRDefault="00F524AC" w:rsidP="00F524AC"/>
        </w:tc>
        <w:tc>
          <w:tcPr>
            <w:tcW w:w="1817" w:type="dxa"/>
          </w:tcPr>
          <w:p w14:paraId="7C3498C6" w14:textId="77777777" w:rsidR="00F524AC" w:rsidRDefault="00F524AC" w:rsidP="00F524AC">
            <w:pPr>
              <w:rPr>
                <w:lang w:eastAsia="zh-CN"/>
              </w:rPr>
            </w:pPr>
          </w:p>
        </w:tc>
        <w:tc>
          <w:tcPr>
            <w:tcW w:w="1605" w:type="dxa"/>
          </w:tcPr>
          <w:p w14:paraId="08D5D779" w14:textId="77777777" w:rsidR="00F524AC" w:rsidRDefault="00F524AC" w:rsidP="00F524AC">
            <w:pPr>
              <w:rPr>
                <w:lang w:eastAsia="zh-CN"/>
              </w:rPr>
            </w:pPr>
          </w:p>
        </w:tc>
        <w:tc>
          <w:tcPr>
            <w:tcW w:w="1438" w:type="dxa"/>
          </w:tcPr>
          <w:p w14:paraId="126B9FD5" w14:textId="77777777" w:rsidR="00F524AC" w:rsidRDefault="00F524AC" w:rsidP="00F524AC">
            <w:pPr>
              <w:rPr>
                <w:lang w:eastAsia="zh-CN"/>
              </w:rPr>
            </w:pPr>
          </w:p>
        </w:tc>
      </w:tr>
    </w:tbl>
    <w:p w14:paraId="42199DCA" w14:textId="1856AC01" w:rsidR="005E7EEC" w:rsidRPr="00B002DB" w:rsidRDefault="00BF4A58" w:rsidP="005E7EEC">
      <w:pPr>
        <w:pStyle w:val="NormalCenter"/>
        <w:rPr>
          <w:lang w:val="da-DK"/>
        </w:rPr>
      </w:pPr>
      <w:bookmarkStart w:id="128" w:name="_Toc527368055"/>
      <w:r>
        <w:t>${lom_diagram_index2}</w:t>
      </w:r>
      <w:r w:rsidR="00303A07">
        <w:t>: ${</w:t>
      </w:r>
      <w:proofErr w:type="spellStart"/>
      <w:r w:rsidR="00303A07">
        <w:t>lom_diagram_</w:t>
      </w:r>
      <w:r w:rsidR="005E7EEC">
        <w:t>name</w:t>
      </w:r>
      <w:proofErr w:type="spellEnd"/>
      <w:r w:rsidR="005E7EEC">
        <w:t>} Logical Connections</w:t>
      </w:r>
      <w:bookmarkEnd w:id="128"/>
    </w:p>
    <w:p w14:paraId="6BC721C7" w14:textId="77777777" w:rsidR="005E7EEC" w:rsidRDefault="005E7EEC" w:rsidP="005E7EEC"/>
    <w:p w14:paraId="11C4A409" w14:textId="77777777" w:rsidR="005E7EEC" w:rsidRDefault="005E7EEC" w:rsidP="005E7EEC"/>
    <w:p w14:paraId="3FD59B47" w14:textId="77777777" w:rsidR="005E7EEC" w:rsidRDefault="005E7EEC" w:rsidP="005E7EEC">
      <w:pPr>
        <w:pStyle w:val="Heading3"/>
      </w:pPr>
      <w:bookmarkStart w:id="129" w:name="_Toc527368143"/>
      <w:r>
        <w:t>Physical Operational Model</w:t>
      </w:r>
      <w:bookmarkEnd w:id="129"/>
    </w:p>
    <w:p w14:paraId="00B2BA81" w14:textId="41E939D9" w:rsidR="005E7EEC" w:rsidRDefault="005E7EEC" w:rsidP="005E7EEC">
      <w:pPr>
        <w:pStyle w:val="Heading4"/>
      </w:pPr>
      <w:bookmarkStart w:id="130" w:name="_Toc527368144"/>
      <w:r>
        <w:t>${</w:t>
      </w:r>
      <w:proofErr w:type="spellStart"/>
      <w:r w:rsidR="001D19C1" w:rsidRPr="001D19C1">
        <w:t>pom_diagram</w:t>
      </w:r>
      <w:r w:rsidR="00423133">
        <w:t>_</w:t>
      </w:r>
      <w:r>
        <w:t>name</w:t>
      </w:r>
      <w:proofErr w:type="spellEnd"/>
      <w:r>
        <w:t>}</w:t>
      </w:r>
      <w:bookmarkEnd w:id="130"/>
    </w:p>
    <w:p w14:paraId="754850EC" w14:textId="0AD64D4C" w:rsidR="009650DC" w:rsidRPr="009650DC" w:rsidRDefault="009650DC" w:rsidP="009650DC">
      <w:r w:rsidRPr="009650DC">
        <w:t>${</w:t>
      </w:r>
      <w:proofErr w:type="spellStart"/>
      <w:r w:rsidR="001D19C1" w:rsidRPr="001D19C1">
        <w:t>pom_diagram_description</w:t>
      </w:r>
      <w:proofErr w:type="spellEnd"/>
      <w:r w:rsidRPr="009650DC">
        <w:t>}</w:t>
      </w:r>
    </w:p>
    <w:p w14:paraId="63A993D2" w14:textId="18F5FA59" w:rsidR="005E7EEC" w:rsidRDefault="00423133" w:rsidP="005E7EEC">
      <w:pPr>
        <w:pStyle w:val="Heading5"/>
      </w:pPr>
      <w:bookmarkStart w:id="131" w:name="_Toc527368145"/>
      <w:r>
        <w:t>${</w:t>
      </w:r>
      <w:proofErr w:type="spellStart"/>
      <w:r>
        <w:t>pom_diagram_</w:t>
      </w:r>
      <w:r w:rsidR="005E7EEC">
        <w:t>name</w:t>
      </w:r>
      <w:proofErr w:type="spellEnd"/>
      <w:r w:rsidR="005E7EEC">
        <w:t>} Diagram</w:t>
      </w:r>
      <w:bookmarkEnd w:id="131"/>
    </w:p>
    <w:p w14:paraId="7B98B887" w14:textId="622D0410" w:rsidR="005E7EEC" w:rsidRDefault="00423133" w:rsidP="005E7EEC">
      <w:pPr>
        <w:pStyle w:val="NormalCenter"/>
      </w:pPr>
      <w:r>
        <w:t>${</w:t>
      </w:r>
      <w:proofErr w:type="spellStart"/>
      <w:r>
        <w:t>add_pom_diagram</w:t>
      </w:r>
      <w:proofErr w:type="spellEnd"/>
      <w:r w:rsidR="005E7EEC">
        <w:t>}</w:t>
      </w:r>
    </w:p>
    <w:p w14:paraId="2CEC0529" w14:textId="370AD862" w:rsidR="005E7EEC" w:rsidRDefault="00423133" w:rsidP="005E7EEC">
      <w:pPr>
        <w:pStyle w:val="NormalCenter"/>
      </w:pPr>
      <w:bookmarkStart w:id="132" w:name="_Toc527368076"/>
      <w:r>
        <w:t>${</w:t>
      </w:r>
      <w:proofErr w:type="spellStart"/>
      <w:r>
        <w:t>pom_</w:t>
      </w:r>
      <w:r>
        <w:rPr>
          <w:rFonts w:hint="eastAsia"/>
          <w:lang w:eastAsia="zh-CN"/>
        </w:rPr>
        <w:t>picture</w:t>
      </w:r>
      <w:r>
        <w:t>_</w:t>
      </w:r>
      <w:r w:rsidR="005E7EEC">
        <w:t>name</w:t>
      </w:r>
      <w:proofErr w:type="spellEnd"/>
      <w:r w:rsidR="005E7EEC">
        <w:t>}</w:t>
      </w:r>
      <w:bookmarkEnd w:id="132"/>
    </w:p>
    <w:p w14:paraId="758EC1F2" w14:textId="77777777" w:rsidR="005E7EEC" w:rsidRPr="00504FAC" w:rsidRDefault="005E7EEC" w:rsidP="005E7EEC"/>
    <w:p w14:paraId="78FB57BF" w14:textId="508AC1C4" w:rsidR="005E7EEC" w:rsidRDefault="00235243" w:rsidP="004403B5">
      <w:pPr>
        <w:pStyle w:val="Heading5"/>
      </w:pPr>
      <w:bookmarkStart w:id="133" w:name="_Toc527368146"/>
      <w:r>
        <w:t>${</w:t>
      </w:r>
      <w:proofErr w:type="spellStart"/>
      <w:r>
        <w:t>pom</w:t>
      </w:r>
      <w:r>
        <w:rPr>
          <w:rFonts w:hint="eastAsia"/>
          <w:lang w:eastAsia="zh-CN"/>
        </w:rPr>
        <w:t>_</w:t>
      </w:r>
      <w:r>
        <w:t>diagram_</w:t>
      </w:r>
      <w:r w:rsidR="005E7EEC">
        <w:t>name</w:t>
      </w:r>
      <w:proofErr w:type="spellEnd"/>
      <w:r w:rsidR="005E7EEC">
        <w:t>} Elements</w:t>
      </w:r>
      <w:bookmarkEnd w:id="133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115"/>
        <w:gridCol w:w="2980"/>
      </w:tblGrid>
      <w:tr w:rsidR="005E7EEC" w14:paraId="58ED5715" w14:textId="77777777" w:rsidTr="00C8565A">
        <w:tc>
          <w:tcPr>
            <w:tcW w:w="3114" w:type="dxa"/>
            <w:shd w:val="clear" w:color="auto" w:fill="D9E2F3" w:themeFill="accent5" w:themeFillTint="33"/>
          </w:tcPr>
          <w:p w14:paraId="5D6244B4" w14:textId="77777777" w:rsidR="005E7EEC" w:rsidRDefault="005E7EEC" w:rsidP="00C8565A">
            <w:r>
              <w:lastRenderedPageBreak/>
              <w:t>E</w:t>
            </w:r>
            <w:r w:rsidRPr="004C609C">
              <w:t>lement Type</w:t>
            </w:r>
          </w:p>
        </w:tc>
        <w:tc>
          <w:tcPr>
            <w:tcW w:w="3115" w:type="dxa"/>
            <w:shd w:val="clear" w:color="auto" w:fill="D9E2F3" w:themeFill="accent5" w:themeFillTint="33"/>
          </w:tcPr>
          <w:p w14:paraId="1DF29E9C" w14:textId="77777777" w:rsidR="005E7EEC" w:rsidRDefault="005E7EEC" w:rsidP="00C8565A">
            <w:r>
              <w:t>Name</w:t>
            </w:r>
          </w:p>
        </w:tc>
        <w:tc>
          <w:tcPr>
            <w:tcW w:w="2980" w:type="dxa"/>
            <w:shd w:val="clear" w:color="auto" w:fill="D9E2F3" w:themeFill="accent5" w:themeFillTint="33"/>
          </w:tcPr>
          <w:p w14:paraId="7FBB8BC1" w14:textId="77777777" w:rsidR="005E7EEC" w:rsidRDefault="005E7EEC" w:rsidP="00C8565A">
            <w:r>
              <w:t>Description</w:t>
            </w:r>
          </w:p>
        </w:tc>
      </w:tr>
      <w:tr w:rsidR="005E7EEC" w14:paraId="709FAD66" w14:textId="77777777" w:rsidTr="00C8565A">
        <w:tc>
          <w:tcPr>
            <w:tcW w:w="3114" w:type="dxa"/>
          </w:tcPr>
          <w:p w14:paraId="2432B718" w14:textId="77777777" w:rsidR="005E7EEC" w:rsidRDefault="005E7EEC" w:rsidP="00C8565A"/>
        </w:tc>
        <w:tc>
          <w:tcPr>
            <w:tcW w:w="3115" w:type="dxa"/>
          </w:tcPr>
          <w:p w14:paraId="48A6CDDD" w14:textId="77777777" w:rsidR="005E7EEC" w:rsidRDefault="005E7EEC" w:rsidP="00C8565A"/>
        </w:tc>
        <w:tc>
          <w:tcPr>
            <w:tcW w:w="2980" w:type="dxa"/>
          </w:tcPr>
          <w:p w14:paraId="42346F53" w14:textId="77777777" w:rsidR="005E7EEC" w:rsidRDefault="005E7EEC" w:rsidP="00C8565A">
            <w:pPr>
              <w:rPr>
                <w:lang w:eastAsia="zh-CN"/>
              </w:rPr>
            </w:pPr>
          </w:p>
        </w:tc>
      </w:tr>
    </w:tbl>
    <w:p w14:paraId="38CC11A0" w14:textId="246E6C2C" w:rsidR="005E7EEC" w:rsidRPr="00B002DB" w:rsidRDefault="00B15E0D" w:rsidP="005E7EEC">
      <w:pPr>
        <w:pStyle w:val="NormalCenter"/>
        <w:rPr>
          <w:lang w:val="da-DK"/>
        </w:rPr>
      </w:pPr>
      <w:bookmarkStart w:id="134" w:name="_Toc527368056"/>
      <w:r>
        <w:t>${pom_diagram_index0}</w:t>
      </w:r>
      <w:r w:rsidR="00235243">
        <w:t>: ${</w:t>
      </w:r>
      <w:proofErr w:type="spellStart"/>
      <w:r w:rsidR="00235243">
        <w:t>pom_diagram_</w:t>
      </w:r>
      <w:r w:rsidR="005E7EEC">
        <w:t>name</w:t>
      </w:r>
      <w:proofErr w:type="spellEnd"/>
      <w:r w:rsidR="005E7EEC">
        <w:t>} Elements</w:t>
      </w:r>
      <w:bookmarkEnd w:id="134"/>
    </w:p>
    <w:p w14:paraId="07CCEC70" w14:textId="77777777" w:rsidR="005E7EEC" w:rsidRDefault="005E7EEC" w:rsidP="005E7EEC"/>
    <w:p w14:paraId="536C53C4" w14:textId="082F0015" w:rsidR="005E7EEC" w:rsidRPr="004403B5" w:rsidRDefault="00235243" w:rsidP="004403B5">
      <w:pPr>
        <w:pStyle w:val="Heading5"/>
      </w:pPr>
      <w:bookmarkStart w:id="135" w:name="_Toc527368147"/>
      <w:r>
        <w:t>${</w:t>
      </w:r>
      <w:proofErr w:type="spellStart"/>
      <w:r>
        <w:t>pom_diagram_</w:t>
      </w:r>
      <w:r w:rsidR="005E7EEC">
        <w:t>name</w:t>
      </w:r>
      <w:proofErr w:type="spellEnd"/>
      <w:r w:rsidR="005E7EEC">
        <w:t xml:space="preserve">} </w:t>
      </w:r>
      <w:proofErr w:type="spellStart"/>
      <w:r w:rsidR="005E7EEC">
        <w:t>OMLocation</w:t>
      </w:r>
      <w:proofErr w:type="spellEnd"/>
      <w:r w:rsidR="005E7EEC">
        <w:t xml:space="preserve"> </w:t>
      </w:r>
      <w:proofErr w:type="spellStart"/>
      <w:r w:rsidR="005E7EEC">
        <w:t>Containment</w:t>
      </w:r>
      <w:bookmarkEnd w:id="135"/>
      <w:proofErr w:type="spellEnd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115"/>
        <w:gridCol w:w="2980"/>
      </w:tblGrid>
      <w:tr w:rsidR="005E7EEC" w14:paraId="17C105EB" w14:textId="77777777" w:rsidTr="00C8565A">
        <w:tc>
          <w:tcPr>
            <w:tcW w:w="3114" w:type="dxa"/>
            <w:shd w:val="clear" w:color="auto" w:fill="D9E2F3" w:themeFill="accent5" w:themeFillTint="33"/>
          </w:tcPr>
          <w:p w14:paraId="7DD660DD" w14:textId="6C604FD8" w:rsidR="005E7EEC" w:rsidRDefault="005E7EEC" w:rsidP="00C8565A">
            <w:proofErr w:type="spellStart"/>
            <w:r w:rsidRPr="003F74CC">
              <w:rPr>
                <w:lang w:val="da-DK"/>
              </w:rPr>
              <w:t>Parent</w:t>
            </w:r>
            <w:proofErr w:type="spellEnd"/>
            <w:r w:rsidRPr="003F74CC">
              <w:rPr>
                <w:lang w:val="da-DK"/>
              </w:rPr>
              <w:t xml:space="preserve"> </w:t>
            </w:r>
            <w:proofErr w:type="spellStart"/>
            <w:r w:rsidR="00017808">
              <w:rPr>
                <w:lang w:val="da-DK"/>
              </w:rPr>
              <w:t>OMLocation</w:t>
            </w:r>
            <w:proofErr w:type="spellEnd"/>
            <w:r w:rsidR="00017808" w:rsidRPr="003F74CC">
              <w:rPr>
                <w:lang w:val="da-DK"/>
              </w:rPr>
              <w:t xml:space="preserve"> </w:t>
            </w: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3115" w:type="dxa"/>
            <w:shd w:val="clear" w:color="auto" w:fill="D9E2F3" w:themeFill="accent5" w:themeFillTint="33"/>
          </w:tcPr>
          <w:p w14:paraId="244EF63F" w14:textId="77777777" w:rsidR="005E7EEC" w:rsidRDefault="005E7EEC" w:rsidP="00C8565A">
            <w:r w:rsidRPr="004E4940">
              <w:t>Contained Element Name</w:t>
            </w:r>
          </w:p>
        </w:tc>
        <w:tc>
          <w:tcPr>
            <w:tcW w:w="2980" w:type="dxa"/>
            <w:shd w:val="clear" w:color="auto" w:fill="D9E2F3" w:themeFill="accent5" w:themeFillTint="33"/>
          </w:tcPr>
          <w:p w14:paraId="0449A163" w14:textId="77777777" w:rsidR="005E7EEC" w:rsidRDefault="005E7EEC" w:rsidP="00C8565A">
            <w:r w:rsidRPr="004E4940">
              <w:t>Contained Element Type</w:t>
            </w:r>
          </w:p>
        </w:tc>
      </w:tr>
      <w:tr w:rsidR="005E7EEC" w14:paraId="1EBC2472" w14:textId="77777777" w:rsidTr="00C8565A">
        <w:tc>
          <w:tcPr>
            <w:tcW w:w="3114" w:type="dxa"/>
          </w:tcPr>
          <w:p w14:paraId="630CCFA0" w14:textId="77777777" w:rsidR="005E7EEC" w:rsidRDefault="005E7EEC" w:rsidP="00C8565A"/>
        </w:tc>
        <w:tc>
          <w:tcPr>
            <w:tcW w:w="3115" w:type="dxa"/>
          </w:tcPr>
          <w:p w14:paraId="7D86235C" w14:textId="77777777" w:rsidR="005E7EEC" w:rsidRDefault="005E7EEC" w:rsidP="00C8565A"/>
        </w:tc>
        <w:tc>
          <w:tcPr>
            <w:tcW w:w="2980" w:type="dxa"/>
          </w:tcPr>
          <w:p w14:paraId="1E077264" w14:textId="77777777" w:rsidR="005E7EEC" w:rsidRDefault="005E7EEC" w:rsidP="00C8565A">
            <w:pPr>
              <w:rPr>
                <w:lang w:eastAsia="zh-CN"/>
              </w:rPr>
            </w:pPr>
          </w:p>
        </w:tc>
      </w:tr>
    </w:tbl>
    <w:p w14:paraId="32CEF325" w14:textId="27EA524D" w:rsidR="005E7EEC" w:rsidRPr="00B002DB" w:rsidRDefault="00B15E0D" w:rsidP="005E7EEC">
      <w:pPr>
        <w:pStyle w:val="NormalCenter"/>
        <w:rPr>
          <w:lang w:val="da-DK"/>
        </w:rPr>
      </w:pPr>
      <w:bookmarkStart w:id="136" w:name="_Toc527368057"/>
      <w:r>
        <w:t>${pom_diagram_index1}</w:t>
      </w:r>
      <w:r w:rsidR="00235243">
        <w:t>: ${</w:t>
      </w:r>
      <w:proofErr w:type="spellStart"/>
      <w:r w:rsidR="00235243">
        <w:t>pom_diagram_</w:t>
      </w:r>
      <w:r w:rsidR="005E7EEC">
        <w:t>name</w:t>
      </w:r>
      <w:proofErr w:type="spellEnd"/>
      <w:r w:rsidR="005E7EEC">
        <w:t xml:space="preserve">} </w:t>
      </w:r>
      <w:proofErr w:type="spellStart"/>
      <w:r w:rsidR="005E7EEC">
        <w:t>OMLocation</w:t>
      </w:r>
      <w:proofErr w:type="spellEnd"/>
      <w:r w:rsidR="005E7EEC">
        <w:t xml:space="preserve"> Containment</w:t>
      </w:r>
      <w:bookmarkEnd w:id="136"/>
    </w:p>
    <w:p w14:paraId="4852A217" w14:textId="77777777" w:rsidR="005E7EEC" w:rsidRDefault="005E7EEC" w:rsidP="005E7EEC"/>
    <w:p w14:paraId="043EB847" w14:textId="7B20CB1E" w:rsidR="005E7EEC" w:rsidRPr="004403B5" w:rsidRDefault="00235243" w:rsidP="004403B5">
      <w:pPr>
        <w:pStyle w:val="Heading5"/>
      </w:pPr>
      <w:bookmarkStart w:id="137" w:name="_Toc527368148"/>
      <w:r>
        <w:t>${</w:t>
      </w:r>
      <w:proofErr w:type="spellStart"/>
      <w:r>
        <w:t>pom_diagram_</w:t>
      </w:r>
      <w:r w:rsidR="005E7EEC">
        <w:t>name</w:t>
      </w:r>
      <w:proofErr w:type="spellEnd"/>
      <w:r w:rsidR="005E7EEC">
        <w:t xml:space="preserve">} </w:t>
      </w:r>
      <w:proofErr w:type="spellStart"/>
      <w:r w:rsidR="005E7EEC">
        <w:t>Physical</w:t>
      </w:r>
      <w:proofErr w:type="spellEnd"/>
      <w:r w:rsidR="005E7EEC">
        <w:t xml:space="preserve"> Node </w:t>
      </w:r>
      <w:bookmarkEnd w:id="137"/>
      <w:r w:rsidR="0087399C" w:rsidRPr="0087399C">
        <w:t>Hosting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115"/>
        <w:gridCol w:w="2980"/>
      </w:tblGrid>
      <w:tr w:rsidR="005E7EEC" w14:paraId="66452624" w14:textId="77777777" w:rsidTr="00C8565A">
        <w:tc>
          <w:tcPr>
            <w:tcW w:w="3114" w:type="dxa"/>
            <w:shd w:val="clear" w:color="auto" w:fill="D9E2F3" w:themeFill="accent5" w:themeFillTint="33"/>
          </w:tcPr>
          <w:p w14:paraId="75303D6D" w14:textId="68B32791" w:rsidR="005E7EEC" w:rsidRDefault="005E7EEC" w:rsidP="00C8565A">
            <w:proofErr w:type="spellStart"/>
            <w:r w:rsidRPr="003F74CC">
              <w:rPr>
                <w:lang w:val="da-DK"/>
              </w:rPr>
              <w:t>Parent</w:t>
            </w:r>
            <w:proofErr w:type="spellEnd"/>
            <w:r w:rsidRPr="003F74CC">
              <w:rPr>
                <w:lang w:val="da-DK"/>
              </w:rPr>
              <w:t xml:space="preserve"> </w:t>
            </w:r>
            <w:proofErr w:type="spellStart"/>
            <w:r w:rsidR="00E63CB9">
              <w:rPr>
                <w:lang w:val="da-DK"/>
              </w:rPr>
              <w:t>Physical</w:t>
            </w:r>
            <w:proofErr w:type="spellEnd"/>
            <w:r w:rsidR="00E63CB9">
              <w:rPr>
                <w:lang w:val="da-DK"/>
              </w:rPr>
              <w:t xml:space="preserve"> </w:t>
            </w:r>
            <w:proofErr w:type="spellStart"/>
            <w:r w:rsidRPr="003F74CC">
              <w:rPr>
                <w:lang w:val="da-DK"/>
              </w:rPr>
              <w:t>Name</w:t>
            </w:r>
            <w:proofErr w:type="spellEnd"/>
          </w:p>
        </w:tc>
        <w:tc>
          <w:tcPr>
            <w:tcW w:w="3115" w:type="dxa"/>
            <w:shd w:val="clear" w:color="auto" w:fill="D9E2F3" w:themeFill="accent5" w:themeFillTint="33"/>
          </w:tcPr>
          <w:p w14:paraId="56B1834B" w14:textId="77777777" w:rsidR="005E7EEC" w:rsidRDefault="005E7EEC" w:rsidP="00C8565A">
            <w:r w:rsidRPr="004E4940">
              <w:t>Contained Element Name</w:t>
            </w:r>
          </w:p>
        </w:tc>
        <w:tc>
          <w:tcPr>
            <w:tcW w:w="2980" w:type="dxa"/>
            <w:shd w:val="clear" w:color="auto" w:fill="D9E2F3" w:themeFill="accent5" w:themeFillTint="33"/>
          </w:tcPr>
          <w:p w14:paraId="7306C875" w14:textId="77777777" w:rsidR="005E7EEC" w:rsidRDefault="005E7EEC" w:rsidP="00C8565A">
            <w:r w:rsidRPr="004E4940">
              <w:t>Contained Element Type</w:t>
            </w:r>
          </w:p>
        </w:tc>
      </w:tr>
      <w:tr w:rsidR="005E7EEC" w14:paraId="3E8BE6D8" w14:textId="77777777" w:rsidTr="00C8565A">
        <w:tc>
          <w:tcPr>
            <w:tcW w:w="3114" w:type="dxa"/>
          </w:tcPr>
          <w:p w14:paraId="05D513D0" w14:textId="77777777" w:rsidR="005E7EEC" w:rsidRDefault="005E7EEC" w:rsidP="00C8565A"/>
        </w:tc>
        <w:tc>
          <w:tcPr>
            <w:tcW w:w="3115" w:type="dxa"/>
          </w:tcPr>
          <w:p w14:paraId="5A65D925" w14:textId="77777777" w:rsidR="005E7EEC" w:rsidRDefault="005E7EEC" w:rsidP="00C8565A"/>
        </w:tc>
        <w:tc>
          <w:tcPr>
            <w:tcW w:w="2980" w:type="dxa"/>
          </w:tcPr>
          <w:p w14:paraId="10483E54" w14:textId="77777777" w:rsidR="005E7EEC" w:rsidRDefault="005E7EEC" w:rsidP="00C8565A">
            <w:pPr>
              <w:rPr>
                <w:lang w:eastAsia="zh-CN"/>
              </w:rPr>
            </w:pPr>
          </w:p>
        </w:tc>
      </w:tr>
    </w:tbl>
    <w:p w14:paraId="1823CD81" w14:textId="2E18763C" w:rsidR="005E7EEC" w:rsidRDefault="00B15E0D" w:rsidP="005E7EEC">
      <w:pPr>
        <w:pStyle w:val="NormalCenter"/>
      </w:pPr>
      <w:bookmarkStart w:id="138" w:name="_Toc527368058"/>
      <w:r>
        <w:t>${pom_diagram_index2}</w:t>
      </w:r>
      <w:r w:rsidR="00235243">
        <w:t>: ${</w:t>
      </w:r>
      <w:proofErr w:type="spellStart"/>
      <w:r w:rsidR="00235243">
        <w:t>pom_diagram_</w:t>
      </w:r>
      <w:r w:rsidR="005E7EEC">
        <w:t>name</w:t>
      </w:r>
      <w:proofErr w:type="spellEnd"/>
      <w:r w:rsidR="005E7EEC">
        <w:t xml:space="preserve">} Physical Node </w:t>
      </w:r>
      <w:bookmarkEnd w:id="138"/>
      <w:r w:rsidR="0087399C" w:rsidRPr="0087399C">
        <w:t>Hosting</w:t>
      </w:r>
    </w:p>
    <w:p w14:paraId="23D5F7B0" w14:textId="77777777" w:rsidR="00E51E26" w:rsidRDefault="00E51E26" w:rsidP="005E7EEC">
      <w:pPr>
        <w:pStyle w:val="NormalCenter"/>
      </w:pPr>
    </w:p>
    <w:p w14:paraId="1596AAC1" w14:textId="77777777" w:rsidR="00E51E26" w:rsidRPr="004403B5" w:rsidRDefault="00E51E26" w:rsidP="00E51E26">
      <w:pPr>
        <w:pStyle w:val="Heading5"/>
      </w:pPr>
      <w:r>
        <w:t>${</w:t>
      </w:r>
      <w:proofErr w:type="spellStart"/>
      <w:r>
        <w:t>pom_diagram_name</w:t>
      </w:r>
      <w:proofErr w:type="spellEnd"/>
      <w:r>
        <w:t xml:space="preserve">} </w:t>
      </w:r>
      <w:proofErr w:type="spellStart"/>
      <w:r>
        <w:t>Physical</w:t>
      </w:r>
      <w:proofErr w:type="spellEnd"/>
      <w:r>
        <w:t xml:space="preserve"> Node </w:t>
      </w:r>
      <w:proofErr w:type="spellStart"/>
      <w:r>
        <w:t>Details</w:t>
      </w:r>
      <w:proofErr w:type="spellEnd"/>
    </w:p>
    <w:tbl>
      <w:tblPr>
        <w:tblStyle w:val="TableGrid"/>
        <w:tblW w:w="9344" w:type="dxa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276"/>
        <w:gridCol w:w="709"/>
        <w:gridCol w:w="708"/>
        <w:gridCol w:w="993"/>
        <w:gridCol w:w="1134"/>
        <w:gridCol w:w="908"/>
        <w:gridCol w:w="1211"/>
      </w:tblGrid>
      <w:tr w:rsidR="00E51E26" w14:paraId="325DD347" w14:textId="77777777" w:rsidTr="00F01E61">
        <w:tc>
          <w:tcPr>
            <w:tcW w:w="1271" w:type="dxa"/>
            <w:shd w:val="clear" w:color="auto" w:fill="D9E2F3" w:themeFill="accent5" w:themeFillTint="33"/>
          </w:tcPr>
          <w:p w14:paraId="502167E2" w14:textId="77777777" w:rsidR="00E51E26" w:rsidRDefault="00E51E26" w:rsidP="00E51E26">
            <w:proofErr w:type="spellStart"/>
            <w:r>
              <w:rPr>
                <w:lang w:val="da-DK"/>
              </w:rPr>
              <w:t>Physical</w:t>
            </w:r>
            <w:proofErr w:type="spellEnd"/>
            <w:r>
              <w:rPr>
                <w:lang w:val="da-DK"/>
              </w:rPr>
              <w:t xml:space="preserve"> Node </w:t>
            </w:r>
            <w:proofErr w:type="spellStart"/>
            <w:r>
              <w:rPr>
                <w:lang w:val="da-DK"/>
              </w:rPr>
              <w:t>Name</w:t>
            </w:r>
            <w:proofErr w:type="spellEnd"/>
          </w:p>
        </w:tc>
        <w:tc>
          <w:tcPr>
            <w:tcW w:w="1134" w:type="dxa"/>
            <w:shd w:val="clear" w:color="auto" w:fill="D9E2F3" w:themeFill="accent5" w:themeFillTint="33"/>
          </w:tcPr>
          <w:p w14:paraId="2C9B24AA" w14:textId="77777777" w:rsidR="00E51E26" w:rsidRDefault="00E51E26" w:rsidP="00E51E26">
            <w:r>
              <w:t>Type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14:paraId="56DA663F" w14:textId="77777777" w:rsidR="00E51E26" w:rsidRDefault="00E51E26" w:rsidP="00E51E26">
            <w:r>
              <w:t>Description</w:t>
            </w:r>
          </w:p>
        </w:tc>
        <w:tc>
          <w:tcPr>
            <w:tcW w:w="709" w:type="dxa"/>
            <w:shd w:val="clear" w:color="auto" w:fill="D9E2F3" w:themeFill="accent5" w:themeFillTint="33"/>
          </w:tcPr>
          <w:p w14:paraId="4B7D9B5B" w14:textId="60371CAB" w:rsidR="00E51E26" w:rsidRDefault="00E51E26" w:rsidP="00E51E26">
            <w:proofErr w:type="spellStart"/>
            <w:r>
              <w:rPr>
                <w:rFonts w:hint="eastAsia"/>
                <w:lang w:eastAsia="zh-CN"/>
              </w:rPr>
              <w:t>Cardi</w:t>
            </w:r>
            <w:r w:rsidR="00F01E61">
              <w:rPr>
                <w:lang w:eastAsia="zh-CN"/>
              </w:rPr>
              <w:t>-</w:t>
            </w:r>
            <w:bookmarkStart w:id="139" w:name="_GoBack"/>
            <w:bookmarkEnd w:id="139"/>
            <w:r>
              <w:rPr>
                <w:rFonts w:hint="eastAsia"/>
                <w:lang w:eastAsia="zh-CN"/>
              </w:rPr>
              <w:t>nality</w:t>
            </w:r>
            <w:proofErr w:type="spellEnd"/>
          </w:p>
        </w:tc>
        <w:tc>
          <w:tcPr>
            <w:tcW w:w="708" w:type="dxa"/>
            <w:shd w:val="clear" w:color="auto" w:fill="D9E2F3" w:themeFill="accent5" w:themeFillTint="33"/>
          </w:tcPr>
          <w:p w14:paraId="13916C96" w14:textId="5BC263DA" w:rsidR="00E51E26" w:rsidRDefault="00E51E26" w:rsidP="00E51E26">
            <w:r>
              <w:t>CPU/Cores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14:paraId="4CFF66F8" w14:textId="77777777" w:rsidR="00E51E26" w:rsidRDefault="00E51E26" w:rsidP="00E51E26">
            <w:r>
              <w:t>Memory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7D1E25EF" w14:textId="6EE2DC8D" w:rsidR="00E51E26" w:rsidRDefault="00E51E26" w:rsidP="00E51E26">
            <w:r>
              <w:t>OS/Hyper</w:t>
            </w:r>
            <w:r w:rsidR="00F67FE1">
              <w:t>-</w:t>
            </w:r>
            <w:r>
              <w:t>visor</w:t>
            </w:r>
          </w:p>
        </w:tc>
        <w:tc>
          <w:tcPr>
            <w:tcW w:w="908" w:type="dxa"/>
            <w:shd w:val="clear" w:color="auto" w:fill="D9E2F3" w:themeFill="accent5" w:themeFillTint="33"/>
          </w:tcPr>
          <w:p w14:paraId="08A24CF8" w14:textId="77777777" w:rsidR="00E51E26" w:rsidRDefault="00E51E26" w:rsidP="00E51E26">
            <w:r>
              <w:t>Deploy Offering</w:t>
            </w:r>
          </w:p>
        </w:tc>
        <w:tc>
          <w:tcPr>
            <w:tcW w:w="1211" w:type="dxa"/>
            <w:shd w:val="clear" w:color="auto" w:fill="D9E2F3" w:themeFill="accent5" w:themeFillTint="33"/>
          </w:tcPr>
          <w:p w14:paraId="556F8568" w14:textId="77777777" w:rsidR="00E51E26" w:rsidRDefault="00E51E26" w:rsidP="00E51E26">
            <w:r>
              <w:t>Deploy Provisioning</w:t>
            </w:r>
          </w:p>
        </w:tc>
      </w:tr>
      <w:tr w:rsidR="00E51E26" w14:paraId="7622ACB0" w14:textId="77777777" w:rsidTr="00F01E61">
        <w:tc>
          <w:tcPr>
            <w:tcW w:w="1271" w:type="dxa"/>
          </w:tcPr>
          <w:p w14:paraId="547F253B" w14:textId="77777777" w:rsidR="00E51E26" w:rsidRDefault="00E51E26" w:rsidP="00E51E26"/>
        </w:tc>
        <w:tc>
          <w:tcPr>
            <w:tcW w:w="1134" w:type="dxa"/>
          </w:tcPr>
          <w:p w14:paraId="2CC42B7E" w14:textId="77777777" w:rsidR="00E51E26" w:rsidRDefault="00E51E26" w:rsidP="00E51E26"/>
        </w:tc>
        <w:tc>
          <w:tcPr>
            <w:tcW w:w="1276" w:type="dxa"/>
          </w:tcPr>
          <w:p w14:paraId="7CC53931" w14:textId="77777777" w:rsidR="00E51E26" w:rsidRDefault="00E51E26" w:rsidP="00E51E26">
            <w:pPr>
              <w:rPr>
                <w:lang w:eastAsia="zh-CN"/>
              </w:rPr>
            </w:pPr>
          </w:p>
        </w:tc>
        <w:tc>
          <w:tcPr>
            <w:tcW w:w="709" w:type="dxa"/>
          </w:tcPr>
          <w:p w14:paraId="069D7B3E" w14:textId="77777777" w:rsidR="00E51E26" w:rsidRDefault="00E51E26" w:rsidP="00E51E26">
            <w:pPr>
              <w:rPr>
                <w:lang w:eastAsia="zh-CN"/>
              </w:rPr>
            </w:pPr>
          </w:p>
        </w:tc>
        <w:tc>
          <w:tcPr>
            <w:tcW w:w="708" w:type="dxa"/>
          </w:tcPr>
          <w:p w14:paraId="35300463" w14:textId="2CBDC0E2" w:rsidR="00E51E26" w:rsidRDefault="00E51E26" w:rsidP="00E51E26">
            <w:pPr>
              <w:rPr>
                <w:lang w:eastAsia="zh-CN"/>
              </w:rPr>
            </w:pPr>
          </w:p>
        </w:tc>
        <w:tc>
          <w:tcPr>
            <w:tcW w:w="993" w:type="dxa"/>
          </w:tcPr>
          <w:p w14:paraId="0E251FE9" w14:textId="77777777" w:rsidR="00E51E26" w:rsidRDefault="00E51E26" w:rsidP="00E51E26">
            <w:pPr>
              <w:rPr>
                <w:lang w:eastAsia="zh-CN"/>
              </w:rPr>
            </w:pPr>
          </w:p>
        </w:tc>
        <w:tc>
          <w:tcPr>
            <w:tcW w:w="1134" w:type="dxa"/>
          </w:tcPr>
          <w:p w14:paraId="4145EE3C" w14:textId="77777777" w:rsidR="00E51E26" w:rsidRDefault="00E51E26" w:rsidP="00E51E26">
            <w:pPr>
              <w:rPr>
                <w:lang w:eastAsia="zh-CN"/>
              </w:rPr>
            </w:pPr>
          </w:p>
        </w:tc>
        <w:tc>
          <w:tcPr>
            <w:tcW w:w="908" w:type="dxa"/>
          </w:tcPr>
          <w:p w14:paraId="32D13D4D" w14:textId="77777777" w:rsidR="00E51E26" w:rsidRDefault="00E51E26" w:rsidP="00E51E26">
            <w:pPr>
              <w:rPr>
                <w:lang w:eastAsia="zh-CN"/>
              </w:rPr>
            </w:pPr>
          </w:p>
        </w:tc>
        <w:tc>
          <w:tcPr>
            <w:tcW w:w="1211" w:type="dxa"/>
          </w:tcPr>
          <w:p w14:paraId="20299415" w14:textId="77777777" w:rsidR="00E51E26" w:rsidRDefault="00E51E26" w:rsidP="00E51E26">
            <w:pPr>
              <w:rPr>
                <w:lang w:eastAsia="zh-CN"/>
              </w:rPr>
            </w:pPr>
          </w:p>
        </w:tc>
      </w:tr>
    </w:tbl>
    <w:p w14:paraId="69A5B827" w14:textId="3701A171" w:rsidR="00E51E26" w:rsidRPr="00B002DB" w:rsidRDefault="00E51E26" w:rsidP="00E51E26">
      <w:pPr>
        <w:pStyle w:val="NormalCenter"/>
        <w:rPr>
          <w:lang w:val="da-DK"/>
        </w:rPr>
      </w:pPr>
      <w:r>
        <w:t>${pom_diagram_index</w:t>
      </w:r>
      <w:r w:rsidR="00EA3D22">
        <w:t>3</w:t>
      </w:r>
      <w:r>
        <w:t>}: ${</w:t>
      </w:r>
      <w:proofErr w:type="spellStart"/>
      <w:r>
        <w:t>pom_diagram_name</w:t>
      </w:r>
      <w:proofErr w:type="spellEnd"/>
      <w:r>
        <w:t>} Physical Node Detail Attributes</w:t>
      </w:r>
    </w:p>
    <w:p w14:paraId="308F89F5" w14:textId="77777777" w:rsidR="005E7EEC" w:rsidRDefault="005E7EEC" w:rsidP="005E7EEC"/>
    <w:p w14:paraId="2588E69C" w14:textId="3BC159CA" w:rsidR="005E7EEC" w:rsidRPr="004403B5" w:rsidRDefault="00235243" w:rsidP="004403B5">
      <w:pPr>
        <w:pStyle w:val="Heading5"/>
      </w:pPr>
      <w:bookmarkStart w:id="140" w:name="_Toc527368149"/>
      <w:r>
        <w:t>${</w:t>
      </w:r>
      <w:proofErr w:type="spellStart"/>
      <w:r>
        <w:t>pom_diagram_</w:t>
      </w:r>
      <w:r w:rsidR="005E7EEC">
        <w:t>name</w:t>
      </w:r>
      <w:proofErr w:type="spellEnd"/>
      <w:r w:rsidR="005E7EEC">
        <w:t xml:space="preserve">} </w:t>
      </w:r>
      <w:proofErr w:type="spellStart"/>
      <w:r w:rsidR="005E7EEC">
        <w:t>Physical</w:t>
      </w:r>
      <w:proofErr w:type="spellEnd"/>
      <w:r w:rsidR="005E7EEC">
        <w:t xml:space="preserve"> Connections</w:t>
      </w:r>
      <w:bookmarkEnd w:id="140"/>
    </w:p>
    <w:tbl>
      <w:tblPr>
        <w:tblStyle w:val="TableGrid"/>
        <w:tblW w:w="9344" w:type="dxa"/>
        <w:tblLook w:val="04A0" w:firstRow="1" w:lastRow="0" w:firstColumn="1" w:lastColumn="0" w:noHBand="0" w:noVBand="1"/>
      </w:tblPr>
      <w:tblGrid>
        <w:gridCol w:w="1964"/>
        <w:gridCol w:w="1717"/>
        <w:gridCol w:w="1701"/>
        <w:gridCol w:w="1984"/>
        <w:gridCol w:w="1978"/>
      </w:tblGrid>
      <w:tr w:rsidR="0054365C" w14:paraId="0A204F84" w14:textId="77777777" w:rsidTr="0054365C">
        <w:tc>
          <w:tcPr>
            <w:tcW w:w="1964" w:type="dxa"/>
            <w:shd w:val="clear" w:color="auto" w:fill="D9E2F3" w:themeFill="accent5" w:themeFillTint="33"/>
          </w:tcPr>
          <w:p w14:paraId="2B9A4853" w14:textId="77777777" w:rsidR="0054365C" w:rsidRDefault="0054365C" w:rsidP="00AF6B21">
            <w:proofErr w:type="spellStart"/>
            <w:r w:rsidRPr="00EC3293">
              <w:rPr>
                <w:lang w:val="da-DK"/>
              </w:rPr>
              <w:t>Name</w:t>
            </w:r>
            <w:proofErr w:type="spellEnd"/>
          </w:p>
        </w:tc>
        <w:tc>
          <w:tcPr>
            <w:tcW w:w="1717" w:type="dxa"/>
            <w:shd w:val="clear" w:color="auto" w:fill="D9E2F3" w:themeFill="accent5" w:themeFillTint="33"/>
          </w:tcPr>
          <w:p w14:paraId="58D567BA" w14:textId="77777777" w:rsidR="0054365C" w:rsidRDefault="0054365C" w:rsidP="00AF6B21">
            <w:r w:rsidRPr="00EC3293">
              <w:t>Description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0DF920AB" w14:textId="77777777" w:rsidR="0054365C" w:rsidRDefault="0054365C" w:rsidP="00AF6B21">
            <w:r>
              <w:t>Type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14:paraId="2966E849" w14:textId="77777777" w:rsidR="0054365C" w:rsidRPr="00EC3293" w:rsidRDefault="0054365C" w:rsidP="00AF6B21">
            <w:r w:rsidRPr="00EC3293">
              <w:t>From Element Name</w:t>
            </w:r>
          </w:p>
        </w:tc>
        <w:tc>
          <w:tcPr>
            <w:tcW w:w="1978" w:type="dxa"/>
            <w:shd w:val="clear" w:color="auto" w:fill="D9E2F3" w:themeFill="accent5" w:themeFillTint="33"/>
          </w:tcPr>
          <w:p w14:paraId="6BE9F9C8" w14:textId="77777777" w:rsidR="0054365C" w:rsidRPr="003F74CC" w:rsidRDefault="0054365C" w:rsidP="00AF6B21">
            <w:r w:rsidRPr="003F74CC">
              <w:t>To Element Name</w:t>
            </w:r>
          </w:p>
        </w:tc>
      </w:tr>
      <w:tr w:rsidR="0054365C" w14:paraId="3E8509FD" w14:textId="77777777" w:rsidTr="0054365C">
        <w:tc>
          <w:tcPr>
            <w:tcW w:w="1964" w:type="dxa"/>
          </w:tcPr>
          <w:p w14:paraId="14973720" w14:textId="77777777" w:rsidR="0054365C" w:rsidRDefault="0054365C" w:rsidP="00AF6B21"/>
        </w:tc>
        <w:tc>
          <w:tcPr>
            <w:tcW w:w="1717" w:type="dxa"/>
          </w:tcPr>
          <w:p w14:paraId="082A74A2" w14:textId="77777777" w:rsidR="0054365C" w:rsidRDefault="0054365C" w:rsidP="00AF6B21"/>
        </w:tc>
        <w:tc>
          <w:tcPr>
            <w:tcW w:w="1701" w:type="dxa"/>
          </w:tcPr>
          <w:p w14:paraId="5FC9328E" w14:textId="77777777" w:rsidR="0054365C" w:rsidRDefault="0054365C" w:rsidP="00AF6B21">
            <w:pPr>
              <w:rPr>
                <w:lang w:eastAsia="zh-CN"/>
              </w:rPr>
            </w:pPr>
          </w:p>
        </w:tc>
        <w:tc>
          <w:tcPr>
            <w:tcW w:w="1984" w:type="dxa"/>
          </w:tcPr>
          <w:p w14:paraId="44A56B45" w14:textId="77777777" w:rsidR="0054365C" w:rsidRDefault="0054365C" w:rsidP="00AF6B21">
            <w:pPr>
              <w:rPr>
                <w:lang w:eastAsia="zh-CN"/>
              </w:rPr>
            </w:pPr>
          </w:p>
        </w:tc>
        <w:tc>
          <w:tcPr>
            <w:tcW w:w="1978" w:type="dxa"/>
          </w:tcPr>
          <w:p w14:paraId="19110F4F" w14:textId="77777777" w:rsidR="0054365C" w:rsidRDefault="0054365C" w:rsidP="00AF6B21">
            <w:pPr>
              <w:rPr>
                <w:lang w:eastAsia="zh-CN"/>
              </w:rPr>
            </w:pPr>
          </w:p>
        </w:tc>
      </w:tr>
    </w:tbl>
    <w:p w14:paraId="1DC0C486" w14:textId="6350D372" w:rsidR="008F0225" w:rsidRDefault="00B15E0D" w:rsidP="00F945F0">
      <w:pPr>
        <w:pStyle w:val="NormalCenter"/>
      </w:pPr>
      <w:bookmarkStart w:id="141" w:name="_Toc527368059"/>
      <w:r>
        <w:t>${pom_diagram_index</w:t>
      </w:r>
      <w:r w:rsidR="00EA3D22">
        <w:t>4</w:t>
      </w:r>
      <w:r>
        <w:t>}</w:t>
      </w:r>
      <w:r w:rsidR="00235243">
        <w:t>: ${</w:t>
      </w:r>
      <w:proofErr w:type="spellStart"/>
      <w:r w:rsidR="00235243">
        <w:t>pom_diagram_</w:t>
      </w:r>
      <w:r w:rsidR="005E7EEC">
        <w:t>name</w:t>
      </w:r>
      <w:proofErr w:type="spellEnd"/>
      <w:r w:rsidR="005E7EEC">
        <w:t>} Physical Connections</w:t>
      </w:r>
      <w:bookmarkEnd w:id="141"/>
    </w:p>
    <w:p w14:paraId="54E81466" w14:textId="28574C89" w:rsidR="001F2B2A" w:rsidRDefault="001F2B2A" w:rsidP="001F2B2A">
      <w:pPr>
        <w:pStyle w:val="NormalCenter"/>
        <w:jc w:val="both"/>
      </w:pPr>
    </w:p>
    <w:p w14:paraId="381FFA03" w14:textId="77777777" w:rsidR="00290F8F" w:rsidRPr="00F945F0" w:rsidRDefault="00290F8F" w:rsidP="001F2B2A">
      <w:pPr>
        <w:pStyle w:val="NormalCenter"/>
        <w:jc w:val="both"/>
      </w:pPr>
    </w:p>
    <w:p w14:paraId="0C358A3B" w14:textId="1AD66E93" w:rsidR="005E7EEC" w:rsidRDefault="005E7EEC" w:rsidP="005E7EEC">
      <w:pPr>
        <w:pStyle w:val="Heading3"/>
      </w:pPr>
      <w:bookmarkStart w:id="142" w:name="_Toc527368150"/>
      <w:r>
        <w:t>Deployment Units</w:t>
      </w:r>
      <w:bookmarkEnd w:id="142"/>
    </w:p>
    <w:p w14:paraId="7D04A197" w14:textId="5F865768" w:rsidR="005E7EEC" w:rsidRPr="00ED4FC5" w:rsidRDefault="7DFB990B" w:rsidP="005E7EEC">
      <w:r>
        <w:t>This is a summary of all the Deployment Units in the architecture.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4"/>
        <w:gridCol w:w="1335"/>
        <w:gridCol w:w="1335"/>
        <w:gridCol w:w="1335"/>
        <w:gridCol w:w="1335"/>
        <w:gridCol w:w="1335"/>
        <w:gridCol w:w="1092"/>
      </w:tblGrid>
      <w:tr w:rsidR="005E7EEC" w:rsidRPr="00C36FFA" w14:paraId="042A6B05" w14:textId="77777777" w:rsidTr="00C8565A">
        <w:tc>
          <w:tcPr>
            <w:tcW w:w="1334" w:type="dxa"/>
            <w:shd w:val="clear" w:color="auto" w:fill="D9E2F3" w:themeFill="accent5" w:themeFillTint="33"/>
          </w:tcPr>
          <w:p w14:paraId="35B82BD8" w14:textId="77777777" w:rsidR="005E7EEC" w:rsidRPr="00C36FFA" w:rsidRDefault="005E7EEC" w:rsidP="00C8565A">
            <w:pPr>
              <w:pStyle w:val="NormalCenter"/>
              <w:rPr>
                <w:lang w:val="da-DK"/>
              </w:rPr>
            </w:pPr>
            <w:r w:rsidRPr="00C36FFA">
              <w:t xml:space="preserve">Deployment Unit (DU) </w:t>
            </w:r>
            <w:proofErr w:type="spellStart"/>
            <w:r w:rsidRPr="00C36FFA">
              <w:rPr>
                <w:lang w:val="da-DK"/>
              </w:rPr>
              <w:t>Name</w:t>
            </w:r>
            <w:proofErr w:type="spellEnd"/>
          </w:p>
        </w:tc>
        <w:tc>
          <w:tcPr>
            <w:tcW w:w="1335" w:type="dxa"/>
            <w:shd w:val="clear" w:color="auto" w:fill="D9E2F3" w:themeFill="accent5" w:themeFillTint="33"/>
          </w:tcPr>
          <w:p w14:paraId="7576DF66" w14:textId="77777777" w:rsidR="005E7EEC" w:rsidRPr="00C36FFA" w:rsidRDefault="005E7EEC" w:rsidP="00C8565A">
            <w:pPr>
              <w:pStyle w:val="NormalCenter"/>
            </w:pPr>
            <w:r w:rsidRPr="00C36FFA">
              <w:t>DU Description</w:t>
            </w:r>
          </w:p>
        </w:tc>
        <w:tc>
          <w:tcPr>
            <w:tcW w:w="1335" w:type="dxa"/>
            <w:shd w:val="clear" w:color="auto" w:fill="D9E2F3" w:themeFill="accent5" w:themeFillTint="33"/>
          </w:tcPr>
          <w:p w14:paraId="6C653567" w14:textId="77777777" w:rsidR="005E7EEC" w:rsidRPr="00C36FFA" w:rsidRDefault="005E7EEC" w:rsidP="00C8565A">
            <w:pPr>
              <w:pStyle w:val="NormalCenter"/>
            </w:pPr>
            <w:r w:rsidRPr="00C36FFA">
              <w:t>DU Type</w:t>
            </w:r>
          </w:p>
        </w:tc>
        <w:tc>
          <w:tcPr>
            <w:tcW w:w="1335" w:type="dxa"/>
            <w:shd w:val="clear" w:color="auto" w:fill="D9E2F3" w:themeFill="accent5" w:themeFillTint="33"/>
          </w:tcPr>
          <w:p w14:paraId="01BE993F" w14:textId="22E2F539" w:rsidR="005E7EEC" w:rsidRPr="00C36FFA" w:rsidRDefault="005E7EEC" w:rsidP="00C8565A">
            <w:pPr>
              <w:pStyle w:val="NormalCenter"/>
            </w:pPr>
            <w:r w:rsidRPr="00C36FFA">
              <w:t xml:space="preserve">Is </w:t>
            </w:r>
            <w:r w:rsidR="00C273A3">
              <w:t>TDU</w:t>
            </w:r>
            <w:r w:rsidRPr="00C36FFA">
              <w:t>?</w:t>
            </w:r>
          </w:p>
        </w:tc>
        <w:tc>
          <w:tcPr>
            <w:tcW w:w="1335" w:type="dxa"/>
            <w:shd w:val="clear" w:color="auto" w:fill="D9E2F3" w:themeFill="accent5" w:themeFillTint="33"/>
          </w:tcPr>
          <w:p w14:paraId="0809BDDD" w14:textId="77777777" w:rsidR="005E7EEC" w:rsidRPr="00C36FFA" w:rsidRDefault="005E7EEC" w:rsidP="00C8565A">
            <w:pPr>
              <w:pStyle w:val="NormalCenter"/>
            </w:pPr>
            <w:r w:rsidRPr="00C36FFA">
              <w:t>List of Logical Components (LC Names)</w:t>
            </w:r>
          </w:p>
        </w:tc>
        <w:tc>
          <w:tcPr>
            <w:tcW w:w="1335" w:type="dxa"/>
            <w:shd w:val="clear" w:color="auto" w:fill="D9E2F3" w:themeFill="accent5" w:themeFillTint="33"/>
          </w:tcPr>
          <w:p w14:paraId="78C56EB2" w14:textId="77777777" w:rsidR="005E7EEC" w:rsidRPr="00C36FFA" w:rsidRDefault="005E7EEC" w:rsidP="00C8565A">
            <w:pPr>
              <w:pStyle w:val="NormalCenter"/>
            </w:pPr>
            <w:r w:rsidRPr="00C36FFA">
              <w:t>List of Associated NFRs (NFR ID, NFR Name)</w:t>
            </w:r>
          </w:p>
        </w:tc>
        <w:tc>
          <w:tcPr>
            <w:tcW w:w="1092" w:type="dxa"/>
            <w:shd w:val="clear" w:color="auto" w:fill="D9E2F3" w:themeFill="accent5" w:themeFillTint="33"/>
          </w:tcPr>
          <w:p w14:paraId="4934A854" w14:textId="77777777" w:rsidR="005E7EEC" w:rsidRPr="00C36FFA" w:rsidRDefault="005E7EEC" w:rsidP="00C8565A">
            <w:pPr>
              <w:pStyle w:val="NormalCenter"/>
              <w:rPr>
                <w:lang w:val="da-DK"/>
              </w:rPr>
            </w:pPr>
            <w:r w:rsidRPr="00C36FFA">
              <w:t>List of Associated Ads (AD ID, AD Name)</w:t>
            </w:r>
          </w:p>
        </w:tc>
      </w:tr>
      <w:tr w:rsidR="005E7EEC" w:rsidRPr="00C36FFA" w14:paraId="4E5B5583" w14:textId="77777777" w:rsidTr="00C8565A">
        <w:tc>
          <w:tcPr>
            <w:tcW w:w="1334" w:type="dxa"/>
          </w:tcPr>
          <w:p w14:paraId="6A5863C0" w14:textId="77777777" w:rsidR="005E7EEC" w:rsidRPr="00C36FFA" w:rsidRDefault="005E7EEC" w:rsidP="00C8565A">
            <w:pPr>
              <w:pStyle w:val="NormalCenter"/>
            </w:pPr>
          </w:p>
        </w:tc>
        <w:tc>
          <w:tcPr>
            <w:tcW w:w="1335" w:type="dxa"/>
          </w:tcPr>
          <w:p w14:paraId="5BF79AC9" w14:textId="77777777" w:rsidR="005E7EEC" w:rsidRPr="00C36FFA" w:rsidRDefault="005E7EEC" w:rsidP="00C8565A">
            <w:pPr>
              <w:pStyle w:val="NormalCenter"/>
            </w:pPr>
          </w:p>
        </w:tc>
        <w:tc>
          <w:tcPr>
            <w:tcW w:w="1335" w:type="dxa"/>
          </w:tcPr>
          <w:p w14:paraId="44F9E949" w14:textId="77777777" w:rsidR="005E7EEC" w:rsidRPr="00C36FFA" w:rsidRDefault="005E7EEC" w:rsidP="00C8565A">
            <w:pPr>
              <w:pStyle w:val="NormalCenter"/>
            </w:pPr>
          </w:p>
        </w:tc>
        <w:tc>
          <w:tcPr>
            <w:tcW w:w="1335" w:type="dxa"/>
          </w:tcPr>
          <w:p w14:paraId="42776E4F" w14:textId="77777777" w:rsidR="005E7EEC" w:rsidRPr="00C36FFA" w:rsidRDefault="005E7EEC" w:rsidP="00C8565A">
            <w:pPr>
              <w:pStyle w:val="NormalCenter"/>
            </w:pPr>
          </w:p>
        </w:tc>
        <w:tc>
          <w:tcPr>
            <w:tcW w:w="1335" w:type="dxa"/>
          </w:tcPr>
          <w:p w14:paraId="7ACFAFE7" w14:textId="77777777" w:rsidR="005E7EEC" w:rsidRPr="00C36FFA" w:rsidRDefault="005E7EEC" w:rsidP="00C8565A">
            <w:pPr>
              <w:pStyle w:val="NormalCenter"/>
            </w:pPr>
          </w:p>
        </w:tc>
        <w:tc>
          <w:tcPr>
            <w:tcW w:w="1335" w:type="dxa"/>
          </w:tcPr>
          <w:p w14:paraId="0C9C1DA4" w14:textId="77777777" w:rsidR="005E7EEC" w:rsidRPr="00C36FFA" w:rsidRDefault="005E7EEC" w:rsidP="00C8565A">
            <w:pPr>
              <w:pStyle w:val="NormalCenter"/>
            </w:pPr>
          </w:p>
        </w:tc>
        <w:tc>
          <w:tcPr>
            <w:tcW w:w="1092" w:type="dxa"/>
          </w:tcPr>
          <w:p w14:paraId="5C29E5A2" w14:textId="77777777" w:rsidR="005E7EEC" w:rsidRPr="00C36FFA" w:rsidRDefault="005E7EEC" w:rsidP="00C8565A">
            <w:pPr>
              <w:pStyle w:val="NormalCenter"/>
            </w:pPr>
          </w:p>
        </w:tc>
      </w:tr>
    </w:tbl>
    <w:p w14:paraId="7731A512" w14:textId="2C858240" w:rsidR="00F73772" w:rsidRPr="00B049B5" w:rsidRDefault="003E72B1" w:rsidP="00C86C4F">
      <w:pPr>
        <w:pStyle w:val="NormalCenter"/>
      </w:pPr>
      <w:bookmarkStart w:id="143" w:name="_Toc527368060"/>
      <w:r>
        <w:t>${</w:t>
      </w:r>
      <w:proofErr w:type="spellStart"/>
      <w:r w:rsidR="00905FD9">
        <w:t>Deployment_Unit_index</w:t>
      </w:r>
      <w:proofErr w:type="spellEnd"/>
      <w:r>
        <w:rPr>
          <w:lang w:eastAsia="zh-CN"/>
        </w:rPr>
        <w:t>}</w:t>
      </w:r>
      <w:r w:rsidR="005E7EEC">
        <w:t>: Deployment Unit Elements</w:t>
      </w:r>
      <w:bookmarkEnd w:id="143"/>
    </w:p>
    <w:p w14:paraId="5B91E63F" w14:textId="77777777" w:rsidR="005E7EEC" w:rsidRDefault="005E7EEC" w:rsidP="005E7EEC">
      <w:pPr>
        <w:pStyle w:val="Heading3"/>
      </w:pPr>
      <w:bookmarkStart w:id="144" w:name="_Toc527368151"/>
      <w:r>
        <w:t>OM Locations</w:t>
      </w:r>
      <w:bookmarkEnd w:id="144"/>
    </w:p>
    <w:p w14:paraId="073ADA27" w14:textId="77777777" w:rsidR="005E7EEC" w:rsidRPr="00ED4FC5" w:rsidRDefault="005E7EEC" w:rsidP="005E7EEC">
      <w:r>
        <w:t>This is a summary of all the Locations in the Operational Model.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428"/>
        <w:gridCol w:w="1235"/>
        <w:gridCol w:w="3253"/>
      </w:tblGrid>
      <w:tr w:rsidR="0001024C" w:rsidRPr="00C36FFA" w14:paraId="16C210A3" w14:textId="77777777" w:rsidTr="0001024C">
        <w:tc>
          <w:tcPr>
            <w:tcW w:w="2428" w:type="dxa"/>
            <w:shd w:val="clear" w:color="auto" w:fill="D9E2F3" w:themeFill="accent5" w:themeFillTint="33"/>
          </w:tcPr>
          <w:p w14:paraId="77CFC6C8" w14:textId="77777777" w:rsidR="0001024C" w:rsidRPr="00C36FFA" w:rsidRDefault="0001024C" w:rsidP="00C8565A">
            <w:pPr>
              <w:pStyle w:val="NormalCenter"/>
              <w:rPr>
                <w:lang w:val="da-DK"/>
              </w:rPr>
            </w:pPr>
            <w:proofErr w:type="spellStart"/>
            <w:r>
              <w:lastRenderedPageBreak/>
              <w:t>OMLocation</w:t>
            </w:r>
            <w:proofErr w:type="spellEnd"/>
            <w:r w:rsidRPr="00C36FFA">
              <w:t xml:space="preserve"> </w:t>
            </w:r>
            <w:proofErr w:type="spellStart"/>
            <w:r w:rsidRPr="00C36FFA">
              <w:rPr>
                <w:lang w:val="da-DK"/>
              </w:rPr>
              <w:t>Name</w:t>
            </w:r>
            <w:proofErr w:type="spellEnd"/>
          </w:p>
        </w:tc>
        <w:tc>
          <w:tcPr>
            <w:tcW w:w="2428" w:type="dxa"/>
            <w:shd w:val="clear" w:color="auto" w:fill="D9E2F3" w:themeFill="accent5" w:themeFillTint="33"/>
          </w:tcPr>
          <w:p w14:paraId="7909E4D5" w14:textId="77777777" w:rsidR="0001024C" w:rsidRPr="00C36FFA" w:rsidRDefault="0001024C" w:rsidP="00C8565A">
            <w:pPr>
              <w:pStyle w:val="NormalCenter"/>
            </w:pPr>
            <w:proofErr w:type="spellStart"/>
            <w:r>
              <w:t>OMLocation</w:t>
            </w:r>
            <w:proofErr w:type="spellEnd"/>
            <w:r w:rsidRPr="00C36FFA">
              <w:t xml:space="preserve"> Description</w:t>
            </w:r>
          </w:p>
        </w:tc>
        <w:tc>
          <w:tcPr>
            <w:tcW w:w="1235" w:type="dxa"/>
            <w:shd w:val="clear" w:color="auto" w:fill="D9E2F3" w:themeFill="accent5" w:themeFillTint="33"/>
          </w:tcPr>
          <w:p w14:paraId="21710BB7" w14:textId="016C7245" w:rsidR="0001024C" w:rsidRPr="00C36FFA" w:rsidRDefault="0001024C" w:rsidP="00C8565A">
            <w:pPr>
              <w:pStyle w:val="NormalCenter"/>
            </w:pPr>
            <w:r>
              <w:rPr>
                <w:rFonts w:hint="eastAsia"/>
                <w:lang w:eastAsia="zh-CN"/>
              </w:rPr>
              <w:t>C</w:t>
            </w:r>
            <w:r w:rsidRPr="0001024C">
              <w:t>ardinality</w:t>
            </w:r>
          </w:p>
        </w:tc>
        <w:tc>
          <w:tcPr>
            <w:tcW w:w="3253" w:type="dxa"/>
            <w:shd w:val="clear" w:color="auto" w:fill="D9E2F3" w:themeFill="accent5" w:themeFillTint="33"/>
          </w:tcPr>
          <w:p w14:paraId="0B9CBB17" w14:textId="7AF4EE90" w:rsidR="0001024C" w:rsidRPr="00C36FFA" w:rsidRDefault="0001024C" w:rsidP="00C8565A">
            <w:pPr>
              <w:pStyle w:val="NormalCenter"/>
            </w:pPr>
            <w:r w:rsidRPr="00C36FFA">
              <w:t>List of Associated NFRs (NFR ID, NFR Name)</w:t>
            </w:r>
          </w:p>
        </w:tc>
      </w:tr>
      <w:tr w:rsidR="0001024C" w:rsidRPr="00C36FFA" w14:paraId="5519E6ED" w14:textId="77777777" w:rsidTr="0001024C">
        <w:tc>
          <w:tcPr>
            <w:tcW w:w="2428" w:type="dxa"/>
          </w:tcPr>
          <w:p w14:paraId="2E05084B" w14:textId="77777777" w:rsidR="0001024C" w:rsidRPr="00C36FFA" w:rsidRDefault="0001024C" w:rsidP="00C8565A">
            <w:pPr>
              <w:pStyle w:val="NormalCenter"/>
            </w:pPr>
          </w:p>
        </w:tc>
        <w:tc>
          <w:tcPr>
            <w:tcW w:w="2428" w:type="dxa"/>
          </w:tcPr>
          <w:p w14:paraId="121BFF3D" w14:textId="77777777" w:rsidR="0001024C" w:rsidRPr="00C36FFA" w:rsidRDefault="0001024C" w:rsidP="00C8565A">
            <w:pPr>
              <w:pStyle w:val="NormalCenter"/>
            </w:pPr>
          </w:p>
        </w:tc>
        <w:tc>
          <w:tcPr>
            <w:tcW w:w="1235" w:type="dxa"/>
          </w:tcPr>
          <w:p w14:paraId="5D3EC0A2" w14:textId="77777777" w:rsidR="0001024C" w:rsidRPr="00C36FFA" w:rsidRDefault="0001024C" w:rsidP="00C8565A">
            <w:pPr>
              <w:pStyle w:val="NormalCenter"/>
            </w:pPr>
          </w:p>
        </w:tc>
        <w:tc>
          <w:tcPr>
            <w:tcW w:w="3253" w:type="dxa"/>
          </w:tcPr>
          <w:p w14:paraId="571B8067" w14:textId="08DB39A2" w:rsidR="0001024C" w:rsidRPr="00C36FFA" w:rsidRDefault="0001024C" w:rsidP="00C8565A">
            <w:pPr>
              <w:pStyle w:val="NormalCenter"/>
            </w:pPr>
          </w:p>
        </w:tc>
      </w:tr>
    </w:tbl>
    <w:p w14:paraId="37D31866" w14:textId="100F6C22" w:rsidR="005E7EEC" w:rsidRDefault="003E72B1" w:rsidP="00630922">
      <w:pPr>
        <w:pStyle w:val="NormalCenter"/>
      </w:pPr>
      <w:bookmarkStart w:id="145" w:name="_Toc527368061"/>
      <w:r>
        <w:t>${</w:t>
      </w:r>
      <w:proofErr w:type="spellStart"/>
      <w:r>
        <w:t>OM_Locations_index</w:t>
      </w:r>
      <w:proofErr w:type="spellEnd"/>
      <w:r>
        <w:t>}</w:t>
      </w:r>
      <w:r w:rsidR="005E7EEC">
        <w:t>: OM Locations</w:t>
      </w:r>
      <w:bookmarkEnd w:id="145"/>
    </w:p>
    <w:p w14:paraId="1A72C500" w14:textId="77777777" w:rsidR="00630922" w:rsidRPr="00630922" w:rsidRDefault="00630922" w:rsidP="00630922">
      <w:pPr>
        <w:pStyle w:val="NormalCenter"/>
        <w:jc w:val="both"/>
        <w:rPr>
          <w:lang w:val="da-DK"/>
        </w:rPr>
      </w:pPr>
    </w:p>
    <w:p w14:paraId="385BCA2F" w14:textId="77777777" w:rsidR="005E7EEC" w:rsidRDefault="005E7EEC" w:rsidP="005E7EEC">
      <w:pPr>
        <w:pStyle w:val="Heading1"/>
      </w:pPr>
      <w:bookmarkStart w:id="146" w:name="_Toc527368152"/>
      <w:r>
        <w:lastRenderedPageBreak/>
        <w:t>RAID</w:t>
      </w:r>
      <w:bookmarkEnd w:id="146"/>
    </w:p>
    <w:p w14:paraId="21133E0F" w14:textId="77777777" w:rsidR="005E7EEC" w:rsidRDefault="005E7EEC" w:rsidP="005E7EEC">
      <w:pPr>
        <w:pStyle w:val="Heading2"/>
      </w:pPr>
      <w:bookmarkStart w:id="147" w:name="_Toc527368153"/>
      <w:r>
        <w:t>Risks</w:t>
      </w:r>
      <w:bookmarkEnd w:id="147"/>
      <w:r>
        <w:t xml:space="preserve">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004"/>
        <w:gridCol w:w="1160"/>
        <w:gridCol w:w="1143"/>
        <w:gridCol w:w="1149"/>
        <w:gridCol w:w="1031"/>
        <w:gridCol w:w="1624"/>
        <w:gridCol w:w="1193"/>
        <w:gridCol w:w="1051"/>
      </w:tblGrid>
      <w:tr w:rsidR="005E7EEC" w:rsidRPr="00495459" w14:paraId="448D6F91" w14:textId="77777777" w:rsidTr="00C8565A">
        <w:tc>
          <w:tcPr>
            <w:tcW w:w="1004" w:type="dxa"/>
            <w:shd w:val="clear" w:color="auto" w:fill="D9E2F3" w:themeFill="accent5" w:themeFillTint="33"/>
          </w:tcPr>
          <w:p w14:paraId="7A408CDA" w14:textId="77777777" w:rsidR="005E7EEC" w:rsidRPr="00495459" w:rsidRDefault="005E7EEC" w:rsidP="00C8565A">
            <w:r w:rsidRPr="00495459">
              <w:t>Name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19688B5F" w14:textId="77777777" w:rsidR="005E7EEC" w:rsidRPr="00495459" w:rsidRDefault="005E7EEC" w:rsidP="00C8565A">
            <w:r w:rsidRPr="00495459">
              <w:t>Description</w:t>
            </w:r>
          </w:p>
        </w:tc>
        <w:tc>
          <w:tcPr>
            <w:tcW w:w="1143" w:type="dxa"/>
            <w:shd w:val="clear" w:color="auto" w:fill="D9E2F3" w:themeFill="accent5" w:themeFillTint="33"/>
          </w:tcPr>
          <w:p w14:paraId="5AB77EDF" w14:textId="77777777" w:rsidR="005E7EEC" w:rsidRPr="00495459" w:rsidRDefault="005E7EEC" w:rsidP="00C8565A">
            <w:r w:rsidRPr="00495459">
              <w:t>Probability</w:t>
            </w:r>
          </w:p>
        </w:tc>
        <w:tc>
          <w:tcPr>
            <w:tcW w:w="1149" w:type="dxa"/>
            <w:shd w:val="clear" w:color="auto" w:fill="D9E2F3" w:themeFill="accent5" w:themeFillTint="33"/>
          </w:tcPr>
          <w:p w14:paraId="4C8B162A" w14:textId="77777777" w:rsidR="005E7EEC" w:rsidRPr="00495459" w:rsidRDefault="005E7EEC" w:rsidP="00C8565A">
            <w:r w:rsidRPr="00495459">
              <w:t>Effort/Cost</w:t>
            </w:r>
          </w:p>
        </w:tc>
        <w:tc>
          <w:tcPr>
            <w:tcW w:w="1031" w:type="dxa"/>
            <w:shd w:val="clear" w:color="auto" w:fill="D9E2F3" w:themeFill="accent5" w:themeFillTint="33"/>
          </w:tcPr>
          <w:p w14:paraId="0EDE2B58" w14:textId="77777777" w:rsidR="005E7EEC" w:rsidRPr="00495459" w:rsidRDefault="005E7EEC" w:rsidP="00C8565A">
            <w:r w:rsidRPr="00495459">
              <w:t>Impact</w:t>
            </w:r>
          </w:p>
        </w:tc>
        <w:tc>
          <w:tcPr>
            <w:tcW w:w="1624" w:type="dxa"/>
            <w:shd w:val="clear" w:color="auto" w:fill="D9E2F3" w:themeFill="accent5" w:themeFillTint="33"/>
          </w:tcPr>
          <w:p w14:paraId="7C317986" w14:textId="77777777" w:rsidR="005E7EEC" w:rsidRPr="00495459" w:rsidRDefault="005E7EEC" w:rsidP="00C8565A">
            <w:r w:rsidRPr="00495459">
              <w:t>Contingency / Mitigation recommendation</w:t>
            </w:r>
          </w:p>
        </w:tc>
        <w:tc>
          <w:tcPr>
            <w:tcW w:w="1193" w:type="dxa"/>
            <w:shd w:val="clear" w:color="auto" w:fill="D9E2F3" w:themeFill="accent5" w:themeFillTint="33"/>
          </w:tcPr>
          <w:p w14:paraId="1110107B" w14:textId="77777777" w:rsidR="005E7EEC" w:rsidRPr="00495459" w:rsidRDefault="005E7EEC" w:rsidP="00C8565A">
            <w:r w:rsidRPr="00495459">
              <w:t>Person Responsible</w:t>
            </w:r>
          </w:p>
        </w:tc>
        <w:tc>
          <w:tcPr>
            <w:tcW w:w="1051" w:type="dxa"/>
            <w:shd w:val="clear" w:color="auto" w:fill="D9E2F3" w:themeFill="accent5" w:themeFillTint="33"/>
          </w:tcPr>
          <w:p w14:paraId="3054E978" w14:textId="77777777" w:rsidR="005E7EEC" w:rsidRPr="00495459" w:rsidRDefault="005E7EEC" w:rsidP="00C8565A">
            <w:r w:rsidRPr="00495459">
              <w:t>Review Date</w:t>
            </w:r>
          </w:p>
        </w:tc>
      </w:tr>
      <w:tr w:rsidR="005E7EEC" w:rsidRPr="00495459" w14:paraId="120CBDC4" w14:textId="77777777" w:rsidTr="00C8565A">
        <w:tc>
          <w:tcPr>
            <w:tcW w:w="1004" w:type="dxa"/>
          </w:tcPr>
          <w:p w14:paraId="00FDF8C1" w14:textId="77777777" w:rsidR="005E7EEC" w:rsidRPr="00495459" w:rsidRDefault="005E7EEC" w:rsidP="00C8565A"/>
        </w:tc>
        <w:tc>
          <w:tcPr>
            <w:tcW w:w="1160" w:type="dxa"/>
          </w:tcPr>
          <w:p w14:paraId="2A3CA6E2" w14:textId="77777777" w:rsidR="005E7EEC" w:rsidRPr="00495459" w:rsidRDefault="005E7EEC" w:rsidP="00C8565A"/>
        </w:tc>
        <w:tc>
          <w:tcPr>
            <w:tcW w:w="1143" w:type="dxa"/>
          </w:tcPr>
          <w:p w14:paraId="73DAEA5E" w14:textId="77777777" w:rsidR="005E7EEC" w:rsidRPr="00495459" w:rsidRDefault="005E7EEC" w:rsidP="00C8565A"/>
        </w:tc>
        <w:tc>
          <w:tcPr>
            <w:tcW w:w="1149" w:type="dxa"/>
          </w:tcPr>
          <w:p w14:paraId="305DFB51" w14:textId="77777777" w:rsidR="005E7EEC" w:rsidRPr="00495459" w:rsidRDefault="005E7EEC" w:rsidP="00C8565A"/>
        </w:tc>
        <w:tc>
          <w:tcPr>
            <w:tcW w:w="1031" w:type="dxa"/>
          </w:tcPr>
          <w:p w14:paraId="207F2885" w14:textId="77777777" w:rsidR="005E7EEC" w:rsidRPr="00495459" w:rsidRDefault="005E7EEC" w:rsidP="00C8565A"/>
        </w:tc>
        <w:tc>
          <w:tcPr>
            <w:tcW w:w="1624" w:type="dxa"/>
          </w:tcPr>
          <w:p w14:paraId="494244D7" w14:textId="77777777" w:rsidR="005E7EEC" w:rsidRPr="00495459" w:rsidRDefault="005E7EEC" w:rsidP="00C8565A"/>
        </w:tc>
        <w:tc>
          <w:tcPr>
            <w:tcW w:w="1193" w:type="dxa"/>
          </w:tcPr>
          <w:p w14:paraId="0E57D3BC" w14:textId="77777777" w:rsidR="005E7EEC" w:rsidRPr="00495459" w:rsidRDefault="005E7EEC" w:rsidP="00C8565A"/>
        </w:tc>
        <w:tc>
          <w:tcPr>
            <w:tcW w:w="1051" w:type="dxa"/>
          </w:tcPr>
          <w:p w14:paraId="5A628ECA" w14:textId="77777777" w:rsidR="005E7EEC" w:rsidRPr="00495459" w:rsidRDefault="005E7EEC" w:rsidP="00C8565A"/>
        </w:tc>
      </w:tr>
    </w:tbl>
    <w:p w14:paraId="0DD8CEA4" w14:textId="5C9CFD07" w:rsidR="005E7EEC" w:rsidRPr="00A47FD8" w:rsidRDefault="003B63A5" w:rsidP="005E7EEC">
      <w:pPr>
        <w:pStyle w:val="NormalCenter"/>
        <w:rPr>
          <w:lang w:val="da-DK"/>
        </w:rPr>
      </w:pPr>
      <w:r>
        <w:t>${</w:t>
      </w:r>
      <w:proofErr w:type="spellStart"/>
      <w:r>
        <w:rPr>
          <w:rFonts w:hint="eastAsia"/>
          <w:lang w:eastAsia="zh-CN"/>
        </w:rPr>
        <w:t>risk</w:t>
      </w:r>
      <w:r>
        <w:t>_index</w:t>
      </w:r>
      <w:proofErr w:type="spellEnd"/>
      <w:proofErr w:type="gramStart"/>
      <w:r>
        <w:t>}:Risks</w:t>
      </w:r>
      <w:proofErr w:type="gramEnd"/>
    </w:p>
    <w:p w14:paraId="517C132A" w14:textId="77777777" w:rsidR="005E7EEC" w:rsidRDefault="005E7EEC" w:rsidP="005E7EEC"/>
    <w:p w14:paraId="1FF804D5" w14:textId="77777777" w:rsidR="005E7EEC" w:rsidRDefault="005E7EEC" w:rsidP="005E7EEC">
      <w:pPr>
        <w:pStyle w:val="Heading2"/>
      </w:pPr>
      <w:bookmarkStart w:id="148" w:name="_Toc527368154"/>
      <w:r>
        <w:t>Assumptions</w:t>
      </w:r>
      <w:bookmarkEnd w:id="148"/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334"/>
        <w:gridCol w:w="1335"/>
        <w:gridCol w:w="1335"/>
        <w:gridCol w:w="1335"/>
        <w:gridCol w:w="1335"/>
        <w:gridCol w:w="1335"/>
        <w:gridCol w:w="1346"/>
      </w:tblGrid>
      <w:tr w:rsidR="005E7EEC" w:rsidRPr="00CE18D1" w14:paraId="4203CFA6" w14:textId="77777777" w:rsidTr="00C8565A">
        <w:tc>
          <w:tcPr>
            <w:tcW w:w="1334" w:type="dxa"/>
            <w:shd w:val="clear" w:color="auto" w:fill="D9E2F3" w:themeFill="accent5" w:themeFillTint="33"/>
          </w:tcPr>
          <w:p w14:paraId="08DE194D" w14:textId="77777777" w:rsidR="005E7EEC" w:rsidRPr="00CE18D1" w:rsidRDefault="005E7EEC" w:rsidP="00C8565A">
            <w:r w:rsidRPr="00CE18D1">
              <w:t>Name</w:t>
            </w:r>
          </w:p>
        </w:tc>
        <w:tc>
          <w:tcPr>
            <w:tcW w:w="1335" w:type="dxa"/>
            <w:shd w:val="clear" w:color="auto" w:fill="D9E2F3" w:themeFill="accent5" w:themeFillTint="33"/>
          </w:tcPr>
          <w:p w14:paraId="4B7D621C" w14:textId="77777777" w:rsidR="005E7EEC" w:rsidRPr="00CE18D1" w:rsidRDefault="005E7EEC" w:rsidP="00C8565A">
            <w:r w:rsidRPr="00CE18D1">
              <w:t>Description</w:t>
            </w:r>
          </w:p>
        </w:tc>
        <w:tc>
          <w:tcPr>
            <w:tcW w:w="1335" w:type="dxa"/>
            <w:shd w:val="clear" w:color="auto" w:fill="D9E2F3" w:themeFill="accent5" w:themeFillTint="33"/>
          </w:tcPr>
          <w:p w14:paraId="24299C6C" w14:textId="77777777" w:rsidR="005E7EEC" w:rsidRPr="00CE18D1" w:rsidRDefault="005E7EEC" w:rsidP="00C8565A">
            <w:r w:rsidRPr="00CE18D1">
              <w:t>Confidence Level</w:t>
            </w:r>
          </w:p>
        </w:tc>
        <w:tc>
          <w:tcPr>
            <w:tcW w:w="1335" w:type="dxa"/>
            <w:shd w:val="clear" w:color="auto" w:fill="D9E2F3" w:themeFill="accent5" w:themeFillTint="33"/>
          </w:tcPr>
          <w:p w14:paraId="6B62A350" w14:textId="77777777" w:rsidR="005E7EEC" w:rsidRPr="00CE18D1" w:rsidRDefault="005E7EEC" w:rsidP="00C8565A">
            <w:r w:rsidRPr="00CE18D1">
              <w:t>Impact</w:t>
            </w:r>
          </w:p>
        </w:tc>
        <w:tc>
          <w:tcPr>
            <w:tcW w:w="1335" w:type="dxa"/>
            <w:shd w:val="clear" w:color="auto" w:fill="D9E2F3" w:themeFill="accent5" w:themeFillTint="33"/>
          </w:tcPr>
          <w:p w14:paraId="42202A3A" w14:textId="77777777" w:rsidR="005E7EEC" w:rsidRPr="00CE18D1" w:rsidRDefault="005E7EEC" w:rsidP="00C8565A">
            <w:r w:rsidRPr="00CE18D1">
              <w:t>Identifier (who)</w:t>
            </w:r>
          </w:p>
        </w:tc>
        <w:tc>
          <w:tcPr>
            <w:tcW w:w="1335" w:type="dxa"/>
            <w:shd w:val="clear" w:color="auto" w:fill="D9E2F3" w:themeFill="accent5" w:themeFillTint="33"/>
          </w:tcPr>
          <w:p w14:paraId="6700B7C7" w14:textId="77777777" w:rsidR="005E7EEC" w:rsidRPr="00CE18D1" w:rsidRDefault="005E7EEC" w:rsidP="00C8565A">
            <w:r w:rsidRPr="00CE18D1">
              <w:t>Review Date</w:t>
            </w:r>
          </w:p>
        </w:tc>
        <w:tc>
          <w:tcPr>
            <w:tcW w:w="1346" w:type="dxa"/>
            <w:shd w:val="clear" w:color="auto" w:fill="D9E2F3" w:themeFill="accent5" w:themeFillTint="33"/>
          </w:tcPr>
          <w:p w14:paraId="21973CCA" w14:textId="77777777" w:rsidR="005E7EEC" w:rsidRPr="00CE18D1" w:rsidRDefault="005E7EEC" w:rsidP="00C8565A">
            <w:r w:rsidRPr="00CE18D1">
              <w:t>Close Date</w:t>
            </w:r>
          </w:p>
        </w:tc>
      </w:tr>
      <w:tr w:rsidR="005E7EEC" w:rsidRPr="00CE18D1" w14:paraId="5AD32FC4" w14:textId="77777777" w:rsidTr="00C8565A">
        <w:tc>
          <w:tcPr>
            <w:tcW w:w="1334" w:type="dxa"/>
          </w:tcPr>
          <w:p w14:paraId="2741EAF9" w14:textId="77777777" w:rsidR="005E7EEC" w:rsidRPr="00CE18D1" w:rsidRDefault="005E7EEC" w:rsidP="00C8565A"/>
        </w:tc>
        <w:tc>
          <w:tcPr>
            <w:tcW w:w="1335" w:type="dxa"/>
          </w:tcPr>
          <w:p w14:paraId="26E019DE" w14:textId="77777777" w:rsidR="005E7EEC" w:rsidRPr="00CE18D1" w:rsidRDefault="005E7EEC" w:rsidP="00C8565A"/>
        </w:tc>
        <w:tc>
          <w:tcPr>
            <w:tcW w:w="1335" w:type="dxa"/>
          </w:tcPr>
          <w:p w14:paraId="7E4D1118" w14:textId="77777777" w:rsidR="005E7EEC" w:rsidRPr="00CE18D1" w:rsidRDefault="005E7EEC" w:rsidP="00C8565A"/>
        </w:tc>
        <w:tc>
          <w:tcPr>
            <w:tcW w:w="1335" w:type="dxa"/>
          </w:tcPr>
          <w:p w14:paraId="6D95AF71" w14:textId="77777777" w:rsidR="005E7EEC" w:rsidRPr="00CE18D1" w:rsidRDefault="005E7EEC" w:rsidP="00C8565A"/>
        </w:tc>
        <w:tc>
          <w:tcPr>
            <w:tcW w:w="1335" w:type="dxa"/>
          </w:tcPr>
          <w:p w14:paraId="22786748" w14:textId="77777777" w:rsidR="005E7EEC" w:rsidRPr="00CE18D1" w:rsidRDefault="005E7EEC" w:rsidP="00C8565A"/>
        </w:tc>
        <w:tc>
          <w:tcPr>
            <w:tcW w:w="1335" w:type="dxa"/>
          </w:tcPr>
          <w:p w14:paraId="001EF7EC" w14:textId="77777777" w:rsidR="005E7EEC" w:rsidRPr="00CE18D1" w:rsidRDefault="005E7EEC" w:rsidP="00C8565A"/>
        </w:tc>
        <w:tc>
          <w:tcPr>
            <w:tcW w:w="1346" w:type="dxa"/>
          </w:tcPr>
          <w:p w14:paraId="3F19C624" w14:textId="77777777" w:rsidR="005E7EEC" w:rsidRPr="00CE18D1" w:rsidRDefault="005E7EEC" w:rsidP="00C8565A"/>
        </w:tc>
      </w:tr>
    </w:tbl>
    <w:p w14:paraId="72DC4E83" w14:textId="37BA9957" w:rsidR="005E7EEC" w:rsidRPr="00A47FD8" w:rsidRDefault="003B63A5" w:rsidP="005E7EEC">
      <w:pPr>
        <w:pStyle w:val="NormalCenter"/>
        <w:rPr>
          <w:lang w:val="da-DK"/>
        </w:rPr>
      </w:pPr>
      <w:bookmarkStart w:id="149" w:name="_Toc527368063"/>
      <w:r>
        <w:t>${</w:t>
      </w:r>
      <w:proofErr w:type="spellStart"/>
      <w:r>
        <w:t>assumptions_index</w:t>
      </w:r>
      <w:proofErr w:type="spellEnd"/>
      <w:r>
        <w:t>}</w:t>
      </w:r>
      <w:r w:rsidR="005E7EEC">
        <w:t>: Assumptions</w:t>
      </w:r>
      <w:bookmarkEnd w:id="149"/>
    </w:p>
    <w:p w14:paraId="08BCEF67" w14:textId="77777777" w:rsidR="005E7EEC" w:rsidRDefault="005E7EEC" w:rsidP="005E7EEC"/>
    <w:p w14:paraId="533906FA" w14:textId="77777777" w:rsidR="005E7EEC" w:rsidRDefault="005E7EEC" w:rsidP="005E7EEC">
      <w:pPr>
        <w:pStyle w:val="Heading2"/>
      </w:pPr>
      <w:bookmarkStart w:id="150" w:name="_Toc527368155"/>
      <w:r>
        <w:t>Issues</w:t>
      </w:r>
      <w:bookmarkEnd w:id="15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9"/>
        <w:gridCol w:w="1168"/>
        <w:gridCol w:w="1162"/>
        <w:gridCol w:w="1161"/>
        <w:gridCol w:w="1193"/>
        <w:gridCol w:w="1162"/>
        <w:gridCol w:w="1161"/>
        <w:gridCol w:w="739"/>
      </w:tblGrid>
      <w:tr w:rsidR="005E7EEC" w:rsidRPr="00CE18D1" w14:paraId="7A90C3A5" w14:textId="77777777" w:rsidTr="00C8565A">
        <w:tc>
          <w:tcPr>
            <w:tcW w:w="1159" w:type="dxa"/>
            <w:shd w:val="clear" w:color="auto" w:fill="D9E2F3" w:themeFill="accent5" w:themeFillTint="33"/>
          </w:tcPr>
          <w:p w14:paraId="4DCD8660" w14:textId="77777777" w:rsidR="005E7EEC" w:rsidRPr="00CE18D1" w:rsidRDefault="005E7EEC" w:rsidP="00C8565A">
            <w:r w:rsidRPr="00CE18D1">
              <w:t>Name</w:t>
            </w:r>
          </w:p>
        </w:tc>
        <w:tc>
          <w:tcPr>
            <w:tcW w:w="1168" w:type="dxa"/>
            <w:shd w:val="clear" w:color="auto" w:fill="D9E2F3" w:themeFill="accent5" w:themeFillTint="33"/>
          </w:tcPr>
          <w:p w14:paraId="60A8FDBE" w14:textId="77777777" w:rsidR="005E7EEC" w:rsidRPr="00CE18D1" w:rsidRDefault="005E7EEC" w:rsidP="00C8565A">
            <w:r w:rsidRPr="00CE18D1">
              <w:t>Description</w:t>
            </w:r>
          </w:p>
        </w:tc>
        <w:tc>
          <w:tcPr>
            <w:tcW w:w="1162" w:type="dxa"/>
            <w:shd w:val="clear" w:color="auto" w:fill="D9E2F3" w:themeFill="accent5" w:themeFillTint="33"/>
          </w:tcPr>
          <w:p w14:paraId="4E1B5F4E" w14:textId="77777777" w:rsidR="005E7EEC" w:rsidRPr="00CE18D1" w:rsidRDefault="005E7EEC" w:rsidP="00C8565A">
            <w:r w:rsidRPr="00CE18D1">
              <w:t>Priority</w:t>
            </w:r>
          </w:p>
        </w:tc>
        <w:tc>
          <w:tcPr>
            <w:tcW w:w="1161" w:type="dxa"/>
            <w:shd w:val="clear" w:color="auto" w:fill="D9E2F3" w:themeFill="accent5" w:themeFillTint="33"/>
          </w:tcPr>
          <w:p w14:paraId="0B2401CA" w14:textId="77777777" w:rsidR="005E7EEC" w:rsidRPr="00CE18D1" w:rsidRDefault="005E7EEC" w:rsidP="00C8565A">
            <w:r w:rsidRPr="00CE18D1">
              <w:t>Raised by</w:t>
            </w:r>
          </w:p>
        </w:tc>
        <w:tc>
          <w:tcPr>
            <w:tcW w:w="1193" w:type="dxa"/>
            <w:shd w:val="clear" w:color="auto" w:fill="D9E2F3" w:themeFill="accent5" w:themeFillTint="33"/>
          </w:tcPr>
          <w:p w14:paraId="7F655CAC" w14:textId="77777777" w:rsidR="005E7EEC" w:rsidRPr="00CE18D1" w:rsidRDefault="005E7EEC" w:rsidP="00C8565A">
            <w:r w:rsidRPr="00CE18D1">
              <w:t>Person Responsible</w:t>
            </w:r>
          </w:p>
        </w:tc>
        <w:tc>
          <w:tcPr>
            <w:tcW w:w="1162" w:type="dxa"/>
            <w:shd w:val="clear" w:color="auto" w:fill="D9E2F3" w:themeFill="accent5" w:themeFillTint="33"/>
          </w:tcPr>
          <w:p w14:paraId="6EA13ED3" w14:textId="77777777" w:rsidR="005E7EEC" w:rsidRPr="00CE18D1" w:rsidRDefault="005E7EEC" w:rsidP="00C8565A">
            <w:r w:rsidRPr="00CE18D1">
              <w:t>Review Date</w:t>
            </w:r>
          </w:p>
        </w:tc>
        <w:tc>
          <w:tcPr>
            <w:tcW w:w="1161" w:type="dxa"/>
            <w:shd w:val="clear" w:color="auto" w:fill="D9E2F3" w:themeFill="accent5" w:themeFillTint="33"/>
          </w:tcPr>
          <w:p w14:paraId="3AF406BC" w14:textId="77777777" w:rsidR="005E7EEC" w:rsidRPr="00CE18D1" w:rsidRDefault="005E7EEC" w:rsidP="00C8565A">
            <w:r w:rsidRPr="00CE18D1">
              <w:t>Action</w:t>
            </w:r>
          </w:p>
        </w:tc>
        <w:tc>
          <w:tcPr>
            <w:tcW w:w="739" w:type="dxa"/>
            <w:shd w:val="clear" w:color="auto" w:fill="D9E2F3" w:themeFill="accent5" w:themeFillTint="33"/>
          </w:tcPr>
          <w:p w14:paraId="3EB32B4B" w14:textId="77777777" w:rsidR="005E7EEC" w:rsidRPr="00CE18D1" w:rsidRDefault="005E7EEC" w:rsidP="00C8565A">
            <w:r w:rsidRPr="00CE18D1">
              <w:t>Is this key issue?</w:t>
            </w:r>
          </w:p>
        </w:tc>
      </w:tr>
      <w:tr w:rsidR="005E7EEC" w:rsidRPr="00CE18D1" w14:paraId="61CD8C77" w14:textId="77777777" w:rsidTr="00C8565A">
        <w:tc>
          <w:tcPr>
            <w:tcW w:w="1159" w:type="dxa"/>
          </w:tcPr>
          <w:p w14:paraId="1EAE8442" w14:textId="77777777" w:rsidR="005E7EEC" w:rsidRPr="00CE18D1" w:rsidRDefault="005E7EEC" w:rsidP="00C8565A"/>
        </w:tc>
        <w:tc>
          <w:tcPr>
            <w:tcW w:w="1168" w:type="dxa"/>
          </w:tcPr>
          <w:p w14:paraId="2814A06F" w14:textId="77777777" w:rsidR="005E7EEC" w:rsidRPr="00CE18D1" w:rsidRDefault="005E7EEC" w:rsidP="00C8565A"/>
        </w:tc>
        <w:tc>
          <w:tcPr>
            <w:tcW w:w="1162" w:type="dxa"/>
          </w:tcPr>
          <w:p w14:paraId="3A5B8E9A" w14:textId="77777777" w:rsidR="005E7EEC" w:rsidRPr="00CE18D1" w:rsidRDefault="005E7EEC" w:rsidP="00C8565A"/>
        </w:tc>
        <w:tc>
          <w:tcPr>
            <w:tcW w:w="1161" w:type="dxa"/>
          </w:tcPr>
          <w:p w14:paraId="657A8056" w14:textId="77777777" w:rsidR="005E7EEC" w:rsidRPr="00CE18D1" w:rsidRDefault="005E7EEC" w:rsidP="00C8565A"/>
        </w:tc>
        <w:tc>
          <w:tcPr>
            <w:tcW w:w="1193" w:type="dxa"/>
          </w:tcPr>
          <w:p w14:paraId="279A4DA4" w14:textId="77777777" w:rsidR="005E7EEC" w:rsidRPr="00CE18D1" w:rsidRDefault="005E7EEC" w:rsidP="00C8565A"/>
        </w:tc>
        <w:tc>
          <w:tcPr>
            <w:tcW w:w="1162" w:type="dxa"/>
          </w:tcPr>
          <w:p w14:paraId="65A163B8" w14:textId="77777777" w:rsidR="005E7EEC" w:rsidRPr="00CE18D1" w:rsidRDefault="005E7EEC" w:rsidP="00C8565A"/>
        </w:tc>
        <w:tc>
          <w:tcPr>
            <w:tcW w:w="1161" w:type="dxa"/>
          </w:tcPr>
          <w:p w14:paraId="7B7B6D32" w14:textId="77777777" w:rsidR="005E7EEC" w:rsidRPr="00CE18D1" w:rsidRDefault="005E7EEC" w:rsidP="00C8565A"/>
        </w:tc>
        <w:tc>
          <w:tcPr>
            <w:tcW w:w="739" w:type="dxa"/>
          </w:tcPr>
          <w:p w14:paraId="491911D2" w14:textId="77777777" w:rsidR="005E7EEC" w:rsidRPr="00CE18D1" w:rsidRDefault="005E7EEC" w:rsidP="00C8565A"/>
        </w:tc>
      </w:tr>
    </w:tbl>
    <w:p w14:paraId="25928FA4" w14:textId="409D11C9" w:rsidR="005E7EEC" w:rsidRPr="00A47FD8" w:rsidRDefault="003B63A5" w:rsidP="005E7EEC">
      <w:pPr>
        <w:pStyle w:val="NormalCenter"/>
        <w:rPr>
          <w:lang w:val="da-DK"/>
        </w:rPr>
      </w:pPr>
      <w:bookmarkStart w:id="151" w:name="_Toc527368064"/>
      <w:r>
        <w:t>${</w:t>
      </w:r>
      <w:proofErr w:type="spellStart"/>
      <w:r>
        <w:t>issues_index</w:t>
      </w:r>
      <w:proofErr w:type="spellEnd"/>
      <w:r>
        <w:t>}</w:t>
      </w:r>
      <w:r w:rsidR="005E7EEC">
        <w:t>: Issues</w:t>
      </w:r>
      <w:bookmarkEnd w:id="151"/>
    </w:p>
    <w:p w14:paraId="029D5B53" w14:textId="77777777" w:rsidR="005E7EEC" w:rsidRDefault="005E7EEC" w:rsidP="005E7EEC"/>
    <w:p w14:paraId="69C54356" w14:textId="77777777" w:rsidR="005E7EEC" w:rsidRDefault="005E7EEC" w:rsidP="005E7EEC">
      <w:pPr>
        <w:pStyle w:val="Heading2"/>
      </w:pPr>
      <w:bookmarkStart w:id="152" w:name="_Toc527368156"/>
      <w:r>
        <w:t>Dependencies</w:t>
      </w:r>
      <w:bookmarkEnd w:id="15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4"/>
        <w:gridCol w:w="1166"/>
        <w:gridCol w:w="1133"/>
        <w:gridCol w:w="1153"/>
        <w:gridCol w:w="1139"/>
        <w:gridCol w:w="1162"/>
        <w:gridCol w:w="1131"/>
        <w:gridCol w:w="1326"/>
      </w:tblGrid>
      <w:tr w:rsidR="005E7EEC" w:rsidRPr="00981627" w14:paraId="3932A883" w14:textId="77777777" w:rsidTr="00C8565A">
        <w:tc>
          <w:tcPr>
            <w:tcW w:w="1134" w:type="dxa"/>
            <w:shd w:val="clear" w:color="auto" w:fill="D9E2F3" w:themeFill="accent5" w:themeFillTint="33"/>
          </w:tcPr>
          <w:p w14:paraId="4FB51F52" w14:textId="77777777" w:rsidR="005E7EEC" w:rsidRPr="00981627" w:rsidRDefault="005E7EEC" w:rsidP="00C8565A">
            <w:r w:rsidRPr="00981627">
              <w:t>Name</w:t>
            </w:r>
          </w:p>
        </w:tc>
        <w:tc>
          <w:tcPr>
            <w:tcW w:w="1166" w:type="dxa"/>
            <w:shd w:val="clear" w:color="auto" w:fill="D9E2F3" w:themeFill="accent5" w:themeFillTint="33"/>
          </w:tcPr>
          <w:p w14:paraId="727F7EE7" w14:textId="77777777" w:rsidR="005E7EEC" w:rsidRPr="00981627" w:rsidRDefault="005E7EEC" w:rsidP="00C8565A">
            <w:r w:rsidRPr="00981627">
              <w:t>Description</w:t>
            </w:r>
          </w:p>
        </w:tc>
        <w:tc>
          <w:tcPr>
            <w:tcW w:w="1133" w:type="dxa"/>
            <w:shd w:val="clear" w:color="auto" w:fill="D9E2F3" w:themeFill="accent5" w:themeFillTint="33"/>
          </w:tcPr>
          <w:p w14:paraId="20345643" w14:textId="77777777" w:rsidR="005E7EEC" w:rsidRPr="00981627" w:rsidRDefault="005E7EEC" w:rsidP="00C8565A">
            <w:r w:rsidRPr="00981627">
              <w:t>Effect on Plan</w:t>
            </w:r>
          </w:p>
        </w:tc>
        <w:tc>
          <w:tcPr>
            <w:tcW w:w="1153" w:type="dxa"/>
            <w:shd w:val="clear" w:color="auto" w:fill="D9E2F3" w:themeFill="accent5" w:themeFillTint="33"/>
          </w:tcPr>
          <w:p w14:paraId="12DE0303" w14:textId="77777777" w:rsidR="005E7EEC" w:rsidRPr="00981627" w:rsidRDefault="005E7EEC" w:rsidP="00C8565A">
            <w:r w:rsidRPr="00981627">
              <w:t>Required by Date</w:t>
            </w:r>
          </w:p>
        </w:tc>
        <w:tc>
          <w:tcPr>
            <w:tcW w:w="1139" w:type="dxa"/>
            <w:shd w:val="clear" w:color="auto" w:fill="D9E2F3" w:themeFill="accent5" w:themeFillTint="33"/>
          </w:tcPr>
          <w:p w14:paraId="6A26462E" w14:textId="77777777" w:rsidR="005E7EEC" w:rsidRPr="00981627" w:rsidRDefault="005E7EEC" w:rsidP="00C8565A">
            <w:r w:rsidRPr="00981627">
              <w:t>Owner</w:t>
            </w:r>
          </w:p>
        </w:tc>
        <w:tc>
          <w:tcPr>
            <w:tcW w:w="1162" w:type="dxa"/>
            <w:shd w:val="clear" w:color="auto" w:fill="D9E2F3" w:themeFill="accent5" w:themeFillTint="33"/>
          </w:tcPr>
          <w:p w14:paraId="595F4679" w14:textId="77777777" w:rsidR="005E7EEC" w:rsidRPr="00981627" w:rsidRDefault="005E7EEC" w:rsidP="00C8565A">
            <w:r w:rsidRPr="00981627">
              <w:t>Associated Risk ID</w:t>
            </w:r>
          </w:p>
        </w:tc>
        <w:tc>
          <w:tcPr>
            <w:tcW w:w="1131" w:type="dxa"/>
            <w:shd w:val="clear" w:color="auto" w:fill="D9E2F3" w:themeFill="accent5" w:themeFillTint="33"/>
          </w:tcPr>
          <w:p w14:paraId="371F8226" w14:textId="77777777" w:rsidR="005E7EEC" w:rsidRPr="00981627" w:rsidRDefault="005E7EEC" w:rsidP="00C8565A">
            <w:r w:rsidRPr="00981627">
              <w:t>Close Date</w:t>
            </w:r>
          </w:p>
        </w:tc>
        <w:tc>
          <w:tcPr>
            <w:tcW w:w="1326" w:type="dxa"/>
            <w:shd w:val="clear" w:color="auto" w:fill="D9E2F3" w:themeFill="accent5" w:themeFillTint="33"/>
          </w:tcPr>
          <w:p w14:paraId="4ED0BEC0" w14:textId="77777777" w:rsidR="005E7EEC" w:rsidRPr="00981627" w:rsidRDefault="005E7EEC" w:rsidP="00C8565A">
            <w:r w:rsidRPr="00981627">
              <w:t>Is this key Dependency?</w:t>
            </w:r>
          </w:p>
        </w:tc>
      </w:tr>
      <w:tr w:rsidR="005E7EEC" w:rsidRPr="00981627" w14:paraId="49138A9D" w14:textId="77777777" w:rsidTr="00C8565A">
        <w:tc>
          <w:tcPr>
            <w:tcW w:w="1134" w:type="dxa"/>
          </w:tcPr>
          <w:p w14:paraId="67777E7B" w14:textId="77777777" w:rsidR="005E7EEC" w:rsidRPr="00981627" w:rsidRDefault="005E7EEC" w:rsidP="00C8565A"/>
        </w:tc>
        <w:tc>
          <w:tcPr>
            <w:tcW w:w="1166" w:type="dxa"/>
          </w:tcPr>
          <w:p w14:paraId="6E3C2D2A" w14:textId="77777777" w:rsidR="005E7EEC" w:rsidRPr="00981627" w:rsidRDefault="005E7EEC" w:rsidP="00C8565A"/>
        </w:tc>
        <w:tc>
          <w:tcPr>
            <w:tcW w:w="1133" w:type="dxa"/>
          </w:tcPr>
          <w:p w14:paraId="159DA776" w14:textId="77777777" w:rsidR="005E7EEC" w:rsidRPr="00981627" w:rsidRDefault="005E7EEC" w:rsidP="00C8565A"/>
        </w:tc>
        <w:tc>
          <w:tcPr>
            <w:tcW w:w="1153" w:type="dxa"/>
          </w:tcPr>
          <w:p w14:paraId="5C2E0F71" w14:textId="77777777" w:rsidR="005E7EEC" w:rsidRPr="00981627" w:rsidRDefault="005E7EEC" w:rsidP="00C8565A"/>
        </w:tc>
        <w:tc>
          <w:tcPr>
            <w:tcW w:w="1139" w:type="dxa"/>
          </w:tcPr>
          <w:p w14:paraId="6E133704" w14:textId="77777777" w:rsidR="005E7EEC" w:rsidRPr="00981627" w:rsidRDefault="005E7EEC" w:rsidP="00C8565A"/>
        </w:tc>
        <w:tc>
          <w:tcPr>
            <w:tcW w:w="1162" w:type="dxa"/>
          </w:tcPr>
          <w:p w14:paraId="723293E7" w14:textId="77777777" w:rsidR="005E7EEC" w:rsidRPr="00981627" w:rsidRDefault="005E7EEC" w:rsidP="00C8565A"/>
        </w:tc>
        <w:tc>
          <w:tcPr>
            <w:tcW w:w="1131" w:type="dxa"/>
          </w:tcPr>
          <w:p w14:paraId="19610413" w14:textId="77777777" w:rsidR="005E7EEC" w:rsidRPr="00981627" w:rsidRDefault="005E7EEC" w:rsidP="00C8565A"/>
        </w:tc>
        <w:tc>
          <w:tcPr>
            <w:tcW w:w="1326" w:type="dxa"/>
          </w:tcPr>
          <w:p w14:paraId="39E609D2" w14:textId="77777777" w:rsidR="005E7EEC" w:rsidRPr="00981627" w:rsidRDefault="005E7EEC" w:rsidP="00C8565A"/>
        </w:tc>
      </w:tr>
    </w:tbl>
    <w:p w14:paraId="0DB99443" w14:textId="575718CD" w:rsidR="005E7EEC" w:rsidRPr="005C6B43" w:rsidRDefault="0036351D" w:rsidP="005E7EEC">
      <w:pPr>
        <w:pStyle w:val="NormalCenter"/>
        <w:rPr>
          <w:lang w:val="da-DK"/>
        </w:rPr>
      </w:pPr>
      <w:bookmarkStart w:id="153" w:name="_Toc527368065"/>
      <w:r>
        <w:t>${</w:t>
      </w:r>
      <w:proofErr w:type="spellStart"/>
      <w:r>
        <w:t>dependencies_index</w:t>
      </w:r>
      <w:proofErr w:type="spellEnd"/>
      <w:r>
        <w:t>}</w:t>
      </w:r>
      <w:r w:rsidR="005E7EEC">
        <w:t>: Dependencies</w:t>
      </w:r>
      <w:bookmarkEnd w:id="153"/>
    </w:p>
    <w:p w14:paraId="23797F0C" w14:textId="77777777" w:rsidR="005E7EEC" w:rsidRDefault="005E7EEC" w:rsidP="005E7EEC"/>
    <w:p w14:paraId="070BA563" w14:textId="77777777" w:rsidR="005E7EEC" w:rsidRDefault="005E7EEC" w:rsidP="005E7EEC">
      <w:pPr>
        <w:pStyle w:val="Heading1"/>
      </w:pPr>
      <w:r>
        <w:lastRenderedPageBreak/>
        <w:t>Architectural Principles</w:t>
      </w:r>
    </w:p>
    <w:p w14:paraId="64D47904" w14:textId="77777777" w:rsidR="005E7EEC" w:rsidRPr="00ED4FC5" w:rsidRDefault="005E7EEC" w:rsidP="005E7EEC">
      <w:r>
        <w:t>This is a summary of all the Architectural Principles in the architecture.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677"/>
        <w:gridCol w:w="4678"/>
      </w:tblGrid>
      <w:tr w:rsidR="005E7EEC" w14:paraId="4674F3F4" w14:textId="77777777" w:rsidTr="00C8565A">
        <w:tc>
          <w:tcPr>
            <w:tcW w:w="4677" w:type="dxa"/>
            <w:shd w:val="clear" w:color="auto" w:fill="D9E2F3" w:themeFill="accent5" w:themeFillTint="33"/>
          </w:tcPr>
          <w:p w14:paraId="4633752E" w14:textId="77777777" w:rsidR="005E7EEC" w:rsidRPr="00495459" w:rsidRDefault="005E7EEC" w:rsidP="00C8565A">
            <w:pPr>
              <w:jc w:val="left"/>
            </w:pPr>
            <w:r w:rsidRPr="00495459">
              <w:t>Name</w:t>
            </w:r>
          </w:p>
        </w:tc>
        <w:tc>
          <w:tcPr>
            <w:tcW w:w="4678" w:type="dxa"/>
            <w:shd w:val="clear" w:color="auto" w:fill="D9E2F3" w:themeFill="accent5" w:themeFillTint="33"/>
          </w:tcPr>
          <w:p w14:paraId="3F2340AD" w14:textId="77777777" w:rsidR="005E7EEC" w:rsidRPr="00495459" w:rsidRDefault="005E7EEC" w:rsidP="00C8565A">
            <w:pPr>
              <w:jc w:val="left"/>
            </w:pPr>
            <w:r>
              <w:t>Ranked Priority</w:t>
            </w:r>
          </w:p>
        </w:tc>
      </w:tr>
      <w:tr w:rsidR="005E7EEC" w14:paraId="2E398A59" w14:textId="77777777" w:rsidTr="00C8565A">
        <w:tc>
          <w:tcPr>
            <w:tcW w:w="4677" w:type="dxa"/>
          </w:tcPr>
          <w:p w14:paraId="0FBFBFF2" w14:textId="77777777" w:rsidR="005E7EEC" w:rsidRDefault="005E7EEC" w:rsidP="00C8565A"/>
        </w:tc>
        <w:tc>
          <w:tcPr>
            <w:tcW w:w="4678" w:type="dxa"/>
          </w:tcPr>
          <w:p w14:paraId="4A335465" w14:textId="77777777" w:rsidR="005E7EEC" w:rsidRDefault="005E7EEC" w:rsidP="00C8565A"/>
        </w:tc>
      </w:tr>
    </w:tbl>
    <w:p w14:paraId="105F0F56" w14:textId="11853644" w:rsidR="005E7EEC" w:rsidRDefault="00AE4668" w:rsidP="007164EB">
      <w:pPr>
        <w:pStyle w:val="NormalCenter"/>
      </w:pPr>
      <w:r w:rsidRPr="00AE4668">
        <w:t>${</w:t>
      </w:r>
      <w:proofErr w:type="spellStart"/>
      <w:r>
        <w:t>p</w:t>
      </w:r>
      <w:r w:rsidRPr="00AE4668">
        <w:t>rinciples_index</w:t>
      </w:r>
      <w:proofErr w:type="spellEnd"/>
      <w:r w:rsidRPr="00AE4668">
        <w:t>}</w:t>
      </w:r>
      <w:r w:rsidR="005E7EEC">
        <w:t>: Architectural Principles Summary Table</w:t>
      </w:r>
    </w:p>
    <w:p w14:paraId="3E7F8A7F" w14:textId="77777777" w:rsidR="007164EB" w:rsidRPr="007164EB" w:rsidRDefault="007164EB" w:rsidP="007164EB">
      <w:pPr>
        <w:pStyle w:val="NormalCenter"/>
        <w:jc w:val="both"/>
        <w:rPr>
          <w:lang w:val="da-DK"/>
        </w:rPr>
      </w:pPr>
    </w:p>
    <w:p w14:paraId="4626AAFF" w14:textId="576685C2" w:rsidR="007164EB" w:rsidRPr="007164EB" w:rsidRDefault="005E7EEC" w:rsidP="007164EB">
      <w:pPr>
        <w:pStyle w:val="Heading2"/>
      </w:pPr>
      <w:r>
        <w:t>${</w:t>
      </w:r>
      <w:proofErr w:type="spellStart"/>
      <w:r>
        <w:t>arch_principle_name</w:t>
      </w:r>
      <w:proofErr w:type="spellEnd"/>
      <w:r>
        <w:t>}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45"/>
        <w:gridCol w:w="6210"/>
      </w:tblGrid>
      <w:tr w:rsidR="005E7EEC" w:rsidRPr="001C0683" w14:paraId="0A2569D7" w14:textId="77777777" w:rsidTr="00C8565A">
        <w:tc>
          <w:tcPr>
            <w:tcW w:w="3145" w:type="dxa"/>
            <w:shd w:val="clear" w:color="auto" w:fill="D9E2F3" w:themeFill="accent5" w:themeFillTint="33"/>
          </w:tcPr>
          <w:p w14:paraId="794B2B10" w14:textId="77777777" w:rsidR="005E7EEC" w:rsidRPr="001C0683" w:rsidRDefault="005E7EEC" w:rsidP="00C8565A">
            <w:r w:rsidRPr="001C0683">
              <w:t>Name</w:t>
            </w:r>
          </w:p>
        </w:tc>
        <w:tc>
          <w:tcPr>
            <w:tcW w:w="6210" w:type="dxa"/>
          </w:tcPr>
          <w:p w14:paraId="53C00FA7" w14:textId="77777777" w:rsidR="005E7EEC" w:rsidRPr="001C0683" w:rsidRDefault="005E7EEC" w:rsidP="00C8565A"/>
        </w:tc>
      </w:tr>
      <w:tr w:rsidR="005E7EEC" w:rsidRPr="001C0683" w14:paraId="7520C990" w14:textId="77777777" w:rsidTr="00C8565A">
        <w:tc>
          <w:tcPr>
            <w:tcW w:w="3145" w:type="dxa"/>
            <w:shd w:val="clear" w:color="auto" w:fill="D9E2F3" w:themeFill="accent5" w:themeFillTint="33"/>
          </w:tcPr>
          <w:p w14:paraId="585A0D5C" w14:textId="77777777" w:rsidR="005E7EEC" w:rsidRPr="001C0683" w:rsidRDefault="005E7EEC" w:rsidP="00C8565A">
            <w:r w:rsidRPr="001C0683">
              <w:t>Ranked Priority</w:t>
            </w:r>
          </w:p>
        </w:tc>
        <w:tc>
          <w:tcPr>
            <w:tcW w:w="6210" w:type="dxa"/>
          </w:tcPr>
          <w:p w14:paraId="11BF5B5D" w14:textId="77777777" w:rsidR="005E7EEC" w:rsidRPr="001C0683" w:rsidRDefault="005E7EEC" w:rsidP="00C8565A"/>
        </w:tc>
      </w:tr>
      <w:tr w:rsidR="005E7EEC" w:rsidRPr="001C0683" w14:paraId="3E065DD7" w14:textId="77777777" w:rsidTr="00C8565A">
        <w:tc>
          <w:tcPr>
            <w:tcW w:w="3145" w:type="dxa"/>
            <w:shd w:val="clear" w:color="auto" w:fill="D9E2F3" w:themeFill="accent5" w:themeFillTint="33"/>
          </w:tcPr>
          <w:p w14:paraId="05E17DCC" w14:textId="77777777" w:rsidR="005E7EEC" w:rsidRPr="001C0683" w:rsidRDefault="005E7EEC" w:rsidP="00C8565A">
            <w:r w:rsidRPr="001C0683">
              <w:t>Description</w:t>
            </w:r>
          </w:p>
        </w:tc>
        <w:tc>
          <w:tcPr>
            <w:tcW w:w="6210" w:type="dxa"/>
          </w:tcPr>
          <w:p w14:paraId="36A39E8D" w14:textId="77777777" w:rsidR="005E7EEC" w:rsidRPr="001C0683" w:rsidRDefault="005E7EEC" w:rsidP="00C8565A"/>
        </w:tc>
      </w:tr>
      <w:tr w:rsidR="005E7EEC" w:rsidRPr="001C0683" w14:paraId="3A802832" w14:textId="77777777" w:rsidTr="00C8565A">
        <w:tc>
          <w:tcPr>
            <w:tcW w:w="3145" w:type="dxa"/>
            <w:shd w:val="clear" w:color="auto" w:fill="D9E2F3" w:themeFill="accent5" w:themeFillTint="33"/>
          </w:tcPr>
          <w:p w14:paraId="154ADA0C" w14:textId="77777777" w:rsidR="005E7EEC" w:rsidRPr="001C0683" w:rsidRDefault="005E7EEC" w:rsidP="00C8565A">
            <w:r w:rsidRPr="001C0683">
              <w:t>Rationale</w:t>
            </w:r>
          </w:p>
        </w:tc>
        <w:tc>
          <w:tcPr>
            <w:tcW w:w="6210" w:type="dxa"/>
          </w:tcPr>
          <w:p w14:paraId="739BC923" w14:textId="77777777" w:rsidR="005E7EEC" w:rsidRPr="001C0683" w:rsidRDefault="005E7EEC" w:rsidP="00C8565A"/>
        </w:tc>
      </w:tr>
      <w:tr w:rsidR="005E7EEC" w:rsidRPr="001C0683" w14:paraId="5869A60E" w14:textId="77777777" w:rsidTr="00C8565A">
        <w:tc>
          <w:tcPr>
            <w:tcW w:w="3145" w:type="dxa"/>
            <w:shd w:val="clear" w:color="auto" w:fill="D9E2F3" w:themeFill="accent5" w:themeFillTint="33"/>
          </w:tcPr>
          <w:p w14:paraId="6192CFF7" w14:textId="77777777" w:rsidR="005E7EEC" w:rsidRPr="001C0683" w:rsidRDefault="005E7EEC" w:rsidP="00C8565A">
            <w:r w:rsidRPr="001C0683">
              <w:t>Implications</w:t>
            </w:r>
          </w:p>
        </w:tc>
        <w:tc>
          <w:tcPr>
            <w:tcW w:w="6210" w:type="dxa"/>
          </w:tcPr>
          <w:p w14:paraId="584133B6" w14:textId="77777777" w:rsidR="005E7EEC" w:rsidRPr="001C0683" w:rsidRDefault="005E7EEC" w:rsidP="00C8565A"/>
        </w:tc>
      </w:tr>
      <w:tr w:rsidR="005E7EEC" w:rsidRPr="001C0683" w14:paraId="0B0823F5" w14:textId="77777777" w:rsidTr="00C8565A">
        <w:tc>
          <w:tcPr>
            <w:tcW w:w="3145" w:type="dxa"/>
            <w:shd w:val="clear" w:color="auto" w:fill="D9E2F3" w:themeFill="accent5" w:themeFillTint="33"/>
          </w:tcPr>
          <w:p w14:paraId="6814583A" w14:textId="77777777" w:rsidR="005E7EEC" w:rsidRPr="001C0683" w:rsidRDefault="005E7EEC" w:rsidP="00C8565A">
            <w:r w:rsidRPr="001C0683">
              <w:t>Metrics</w:t>
            </w:r>
          </w:p>
        </w:tc>
        <w:tc>
          <w:tcPr>
            <w:tcW w:w="6210" w:type="dxa"/>
          </w:tcPr>
          <w:p w14:paraId="6F898D8C" w14:textId="77777777" w:rsidR="005E7EEC" w:rsidRPr="001C0683" w:rsidRDefault="005E7EEC" w:rsidP="00C8565A"/>
        </w:tc>
      </w:tr>
    </w:tbl>
    <w:p w14:paraId="18824EF2" w14:textId="1CDD3E24" w:rsidR="005E7EEC" w:rsidRDefault="00AE4668" w:rsidP="009668E8">
      <w:pPr>
        <w:pStyle w:val="NormalCenter"/>
      </w:pPr>
      <w:r w:rsidRPr="00AE4668">
        <w:t>${</w:t>
      </w:r>
      <w:proofErr w:type="spellStart"/>
      <w:r w:rsidR="006F0A5C">
        <w:t>arch_</w:t>
      </w:r>
      <w:r>
        <w:t>p</w:t>
      </w:r>
      <w:r w:rsidRPr="00AE4668">
        <w:t>rinciple_index</w:t>
      </w:r>
      <w:proofErr w:type="spellEnd"/>
      <w:r w:rsidRPr="00AE4668">
        <w:t>}</w:t>
      </w:r>
      <w:r w:rsidR="005E7EEC">
        <w:t>: ${</w:t>
      </w:r>
      <w:proofErr w:type="spellStart"/>
      <w:r w:rsidR="005E7EEC">
        <w:t>arch_principle_name</w:t>
      </w:r>
      <w:proofErr w:type="spellEnd"/>
      <w:r w:rsidR="005E7EEC">
        <w:t>}</w:t>
      </w:r>
    </w:p>
    <w:p w14:paraId="6EA5AF56" w14:textId="77777777" w:rsidR="009668E8" w:rsidRPr="009668E8" w:rsidRDefault="009668E8" w:rsidP="009668E8">
      <w:pPr>
        <w:pStyle w:val="NormalCenter"/>
        <w:jc w:val="both"/>
        <w:rPr>
          <w:lang w:val="da-DK" w:eastAsia="zh-CN"/>
        </w:rPr>
      </w:pPr>
    </w:p>
    <w:p w14:paraId="67E45F6D" w14:textId="77777777" w:rsidR="005E7EEC" w:rsidRDefault="005E7EEC" w:rsidP="005E7EEC"/>
    <w:p w14:paraId="3F2DB6EF" w14:textId="77777777" w:rsidR="005E7EEC" w:rsidRDefault="005E7EEC" w:rsidP="005E7EEC">
      <w:pPr>
        <w:pStyle w:val="Heading1"/>
      </w:pPr>
      <w:r>
        <w:lastRenderedPageBreak/>
        <w:t>Notes</w:t>
      </w:r>
    </w:p>
    <w:p w14:paraId="01A79A19" w14:textId="77777777" w:rsidR="009457CE" w:rsidRDefault="009457CE" w:rsidP="009457CE">
      <w:pPr>
        <w:pStyle w:val="Heading2"/>
      </w:pPr>
      <w:r>
        <w:t>${</w:t>
      </w:r>
      <w:proofErr w:type="spellStart"/>
      <w:r>
        <w:rPr>
          <w:lang w:eastAsia="zh-CN"/>
        </w:rPr>
        <w:t>note</w:t>
      </w:r>
      <w:r>
        <w:t>_</w:t>
      </w:r>
      <w:r>
        <w:rPr>
          <w:lang w:eastAsia="zh-CN"/>
        </w:rPr>
        <w:t>name</w:t>
      </w:r>
      <w:proofErr w:type="spellEnd"/>
      <w:r>
        <w:t>}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055"/>
        <w:gridCol w:w="6300"/>
      </w:tblGrid>
      <w:tr w:rsidR="009457CE" w14:paraId="6CA27705" w14:textId="77777777" w:rsidTr="009457CE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15CF544D" w14:textId="77777777" w:rsidR="009457CE" w:rsidRDefault="009457CE">
            <w:r>
              <w:t>Name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DB2F" w14:textId="77777777" w:rsidR="009457CE" w:rsidRDefault="009457CE"/>
        </w:tc>
      </w:tr>
      <w:tr w:rsidR="009457CE" w14:paraId="61CE4445" w14:textId="77777777" w:rsidTr="009457CE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2FBCF45A" w14:textId="77777777" w:rsidR="009457CE" w:rsidRDefault="009457CE">
            <w:r>
              <w:t>Content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EC25" w14:textId="77777777" w:rsidR="009457CE" w:rsidRDefault="009457CE"/>
        </w:tc>
      </w:tr>
      <w:tr w:rsidR="009457CE" w14:paraId="784F447A" w14:textId="77777777" w:rsidTr="009457CE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11DFC95" w14:textId="77777777" w:rsidR="009457CE" w:rsidRDefault="009457CE">
            <w:r>
              <w:t>Labels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C116" w14:textId="77777777" w:rsidR="009457CE" w:rsidRDefault="009457CE"/>
        </w:tc>
      </w:tr>
    </w:tbl>
    <w:p w14:paraId="1402F435" w14:textId="77777777" w:rsidR="009457CE" w:rsidRDefault="009457CE" w:rsidP="009457CE">
      <w:pPr>
        <w:pStyle w:val="NormalCenter"/>
      </w:pPr>
      <w:r>
        <w:t>${</w:t>
      </w:r>
      <w:proofErr w:type="spellStart"/>
      <w:r>
        <w:t>note_index</w:t>
      </w:r>
      <w:proofErr w:type="spellEnd"/>
      <w:r>
        <w:t>}: ${</w:t>
      </w:r>
      <w:proofErr w:type="spellStart"/>
      <w:r>
        <w:t>note_name</w:t>
      </w:r>
      <w:proofErr w:type="spellEnd"/>
      <w:r>
        <w:t>}</w:t>
      </w:r>
    </w:p>
    <w:p w14:paraId="57832840" w14:textId="77777777" w:rsidR="005E7EEC" w:rsidRDefault="005E7EEC" w:rsidP="005E7EEC"/>
    <w:p w14:paraId="5C906EF9" w14:textId="464F4F9C" w:rsidR="00E164C8" w:rsidRPr="00383E37" w:rsidRDefault="00E164C8" w:rsidP="00F64AE6">
      <w:pPr>
        <w:rPr>
          <w:color w:val="FF0000"/>
          <w:highlight w:val="yellow"/>
        </w:rPr>
      </w:pPr>
    </w:p>
    <w:sectPr w:rsidR="00E164C8" w:rsidRPr="00383E37" w:rsidSect="00A01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418" w:left="1418" w:header="709" w:footer="4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A6359" w14:textId="77777777" w:rsidR="00602712" w:rsidRDefault="00602712">
      <w:r>
        <w:separator/>
      </w:r>
    </w:p>
  </w:endnote>
  <w:endnote w:type="continuationSeparator" w:id="0">
    <w:p w14:paraId="193C1D66" w14:textId="77777777" w:rsidR="00602712" w:rsidRDefault="0060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2AF6E" w14:textId="77777777" w:rsidR="00EA3D22" w:rsidRDefault="00EA3D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ADDF2" w14:textId="3C58CAD8" w:rsidR="00EA3D22" w:rsidRDefault="00EA3D22" w:rsidP="003C0192">
    <w:pPr>
      <w:pStyle w:val="Footer"/>
      <w:jc w:val="left"/>
      <w:rPr>
        <w:lang w:val="fr-FR"/>
      </w:rPr>
    </w:pPr>
    <w:r>
      <w:rPr>
        <w:lang w:val="fr-FR"/>
      </w:rPr>
      <w:t>File</w:t>
    </w:r>
    <w:r w:rsidRPr="00D716BF">
      <w:rPr>
        <w:lang w:val="fr-FR"/>
      </w:rPr>
      <w:t xml:space="preserve"> :</w:t>
    </w:r>
    <w:r w:rsidRPr="00D716BF">
      <w:rPr>
        <w:lang w:val="fr-FR"/>
      </w:rPr>
      <w:tab/>
    </w:r>
    <w:bookmarkStart w:id="155" w:name="prop_Document"/>
    <w:r w:rsidRPr="008143A6">
      <w:fldChar w:fldCharType="begin"/>
    </w:r>
    <w:r w:rsidRPr="00D716BF">
      <w:rPr>
        <w:lang w:val="fr-FR"/>
      </w:rPr>
      <w:instrText xml:space="preserve"> FILENAME  \* MERGEFORMAT </w:instrText>
    </w:r>
    <w:r w:rsidRPr="008143A6">
      <w:fldChar w:fldCharType="separate"/>
    </w:r>
    <w:r>
      <w:rPr>
        <w:noProof/>
        <w:lang w:val="fr-FR"/>
      </w:rPr>
      <w:t>ArchitectureModelDocumentTemplate.docx</w:t>
    </w:r>
    <w:r w:rsidRPr="008143A6">
      <w:fldChar w:fldCharType="end"/>
    </w:r>
    <w:bookmarkStart w:id="156" w:name="LDate"/>
    <w:bookmarkEnd w:id="155"/>
  </w:p>
  <w:p w14:paraId="19D84252" w14:textId="2A089F60" w:rsidR="00EA3D22" w:rsidRPr="00D716BF" w:rsidRDefault="00EA3D22" w:rsidP="0007036A">
    <w:pPr>
      <w:pStyle w:val="Footer"/>
      <w:jc w:val="left"/>
      <w:rPr>
        <w:lang w:val="fr-FR"/>
      </w:rPr>
    </w:pPr>
    <w:bookmarkStart w:id="157" w:name="LVersion"/>
    <w:bookmarkEnd w:id="156"/>
    <w:proofErr w:type="gramStart"/>
    <w:r w:rsidRPr="008143A6">
      <w:t>Version</w:t>
    </w:r>
    <w:r>
      <w:t xml:space="preserve"> </w:t>
    </w:r>
    <w:r w:rsidRPr="008143A6">
      <w:t>:</w:t>
    </w:r>
    <w:bookmarkStart w:id="158" w:name="LArchive"/>
    <w:bookmarkStart w:id="159" w:name="prop_Archive"/>
    <w:bookmarkEnd w:id="158"/>
    <w:bookmarkEnd w:id="159"/>
    <w:proofErr w:type="gramEnd"/>
    <w:r>
      <w:tab/>
      <w:t>${</w:t>
    </w:r>
    <w:proofErr w:type="spellStart"/>
    <w:r>
      <w:t>Version_number</w:t>
    </w:r>
    <w:proofErr w:type="spellEnd"/>
    <w:r>
      <w:t>}</w:t>
    </w:r>
    <w:r w:rsidRPr="00D716BF">
      <w:rPr>
        <w:lang w:val="fr-FR"/>
      </w:rPr>
      <w:t xml:space="preserve"> </w:t>
    </w:r>
  </w:p>
  <w:p w14:paraId="4AA5A7AF" w14:textId="59E6BA6F" w:rsidR="00EA3D22" w:rsidRDefault="00EA3D22" w:rsidP="003C0192">
    <w:pPr>
      <w:pStyle w:val="Footer"/>
    </w:pPr>
    <w:bookmarkStart w:id="160" w:name="LStatus"/>
    <w:bookmarkEnd w:id="157"/>
    <w:r>
      <w:rPr>
        <w:lang w:val="fr-FR"/>
      </w:rPr>
      <w:t>Date</w:t>
    </w:r>
    <w:r w:rsidRPr="00D716BF">
      <w:rPr>
        <w:lang w:val="fr-FR"/>
      </w:rPr>
      <w:t xml:space="preserve"> :</w:t>
    </w:r>
    <w:r>
      <w:rPr>
        <w:lang w:val="fr-FR"/>
      </w:rPr>
      <w:tab/>
      <w:t>${</w:t>
    </w:r>
    <w:proofErr w:type="spellStart"/>
    <w:r>
      <w:rPr>
        <w:lang w:val="fr-FR"/>
      </w:rPr>
      <w:t>Month_Day_Year</w:t>
    </w:r>
    <w:proofErr w:type="spellEnd"/>
    <w:r>
      <w:rPr>
        <w:lang w:val="fr-FR"/>
      </w:rPr>
      <w:t>}</w:t>
    </w:r>
    <w:r>
      <w:tab/>
    </w:r>
    <w:r w:rsidRPr="008143A6">
      <w:t>Status</w:t>
    </w:r>
    <w:r>
      <w:t xml:space="preserve"> </w:t>
    </w:r>
    <w:r w:rsidRPr="008143A6">
      <w:t>:</w:t>
    </w:r>
    <w:bookmarkEnd w:id="160"/>
    <w:r>
      <w:t xml:space="preserve"> ${</w:t>
    </w:r>
    <w:proofErr w:type="spellStart"/>
    <w:r>
      <w:t>Final_or_Draft</w:t>
    </w:r>
    <w:proofErr w:type="spellEnd"/>
    <w:r>
      <w:t>}</w:t>
    </w:r>
  </w:p>
  <w:p w14:paraId="501ECDEC" w14:textId="2579AEB1" w:rsidR="00EA3D22" w:rsidRPr="008143A6" w:rsidRDefault="00EA3D22" w:rsidP="003C0192">
    <w:pPr>
      <w:pStyle w:val="Footer"/>
    </w:pPr>
    <w:r>
      <w:t>${</w:t>
    </w:r>
    <w:proofErr w:type="spellStart"/>
    <w:r>
      <w:t>security_</w:t>
    </w:r>
    <w:proofErr w:type="gramStart"/>
    <w:r>
      <w:t>classification</w:t>
    </w:r>
    <w:proofErr w:type="spellEnd"/>
    <w:r>
      <w:t>}</w:t>
    </w:r>
    <w:bookmarkStart w:id="161" w:name="TPage"/>
    <w:r>
      <w:t xml:space="preserve">   </w:t>
    </w:r>
    <w:proofErr w:type="gramEnd"/>
    <w:r>
      <w:t xml:space="preserve">                                                                          </w:t>
    </w:r>
    <w:r>
      <w:tab/>
    </w:r>
    <w:r w:rsidRPr="008143A6">
      <w:t>Page</w:t>
    </w:r>
    <w:bookmarkEnd w:id="161"/>
    <w:r w:rsidRPr="008143A6">
      <w:t xml:space="preserve"> </w:t>
    </w:r>
    <w:r w:rsidRPr="008143A6">
      <w:rPr>
        <w:rStyle w:val="PageNumber"/>
      </w:rPr>
      <w:fldChar w:fldCharType="begin"/>
    </w:r>
    <w:r w:rsidRPr="008143A6">
      <w:rPr>
        <w:rStyle w:val="PageNumber"/>
      </w:rPr>
      <w:instrText xml:space="preserve"> PAGE </w:instrText>
    </w:r>
    <w:r w:rsidRPr="008143A6">
      <w:rPr>
        <w:rStyle w:val="PageNumber"/>
      </w:rPr>
      <w:fldChar w:fldCharType="separate"/>
    </w:r>
    <w:r>
      <w:rPr>
        <w:rStyle w:val="PageNumber"/>
        <w:noProof/>
      </w:rPr>
      <w:t>14</w:t>
    </w:r>
    <w:r w:rsidRPr="008143A6">
      <w:rPr>
        <w:rStyle w:val="PageNumber"/>
      </w:rPr>
      <w:fldChar w:fldCharType="end"/>
    </w:r>
    <w:r w:rsidRPr="008143A6">
      <w:t xml:space="preserve"> </w:t>
    </w:r>
    <w:bookmarkStart w:id="162" w:name="Tof"/>
    <w:r w:rsidRPr="008143A6">
      <w:t>of</w:t>
    </w:r>
    <w:bookmarkEnd w:id="162"/>
    <w:r w:rsidRPr="008143A6">
      <w:t xml:space="preserve">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29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6D32A" w14:textId="77777777" w:rsidR="00EA3D22" w:rsidRDefault="00EA3D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2A229" w14:textId="77777777" w:rsidR="00602712" w:rsidRDefault="00602712">
      <w:r>
        <w:separator/>
      </w:r>
    </w:p>
  </w:footnote>
  <w:footnote w:type="continuationSeparator" w:id="0">
    <w:p w14:paraId="4B0B814B" w14:textId="77777777" w:rsidR="00602712" w:rsidRDefault="00602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09096" w14:textId="77777777" w:rsidR="00EA3D22" w:rsidRDefault="00EA3D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525C0" w14:textId="06D820CF" w:rsidR="00EA3D22" w:rsidRPr="008143A6" w:rsidRDefault="00EA3D22">
    <w:pPr>
      <w:framePr w:w="1247" w:h="624" w:hRule="exact" w:wrap="around" w:vAnchor="text" w:hAnchor="text" w:xAlign="right" w:y="1"/>
    </w:pPr>
    <w:bookmarkStart w:id="154" w:name="prop_Logo"/>
    <w:r>
      <w:rPr>
        <w:noProof/>
        <w:lang w:val="es-ES" w:eastAsia="es-ES"/>
      </w:rPr>
      <w:drawing>
        <wp:inline distT="0" distB="0" distL="0" distR="0" wp14:anchorId="7F9C9DA4" wp14:editId="0EC7175E">
          <wp:extent cx="792480" cy="294640"/>
          <wp:effectExtent l="0" t="0" r="0" b="1016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54"/>
  <w:p w14:paraId="1CFAB26D" w14:textId="7421EB07" w:rsidR="00EA3D22" w:rsidRPr="00441815" w:rsidRDefault="00EA3D22" w:rsidP="00441815">
    <w:pPr>
      <w:pStyle w:val="Header"/>
      <w:pBdr>
        <w:bottom w:val="none" w:sz="0" w:space="0" w:color="auto"/>
      </w:pBdr>
      <w:tabs>
        <w:tab w:val="clear" w:pos="4678"/>
      </w:tabs>
      <w:ind w:right="1417"/>
      <w:jc w:val="center"/>
      <w:rPr>
        <w:b/>
        <w:sz w:val="24"/>
        <w:szCs w:val="24"/>
        <w:lang w:eastAsia="zh-CN"/>
      </w:rPr>
    </w:pPr>
  </w:p>
  <w:p w14:paraId="2A8CD0AF" w14:textId="544271BD" w:rsidR="00EA3D22" w:rsidRPr="008143A6" w:rsidRDefault="00EA3D22" w:rsidP="00441815">
    <w:pPr>
      <w:pStyle w:val="Header"/>
      <w:ind w:right="-1"/>
      <w:jc w:val="center"/>
      <w:rPr>
        <w:b/>
        <w:sz w:val="24"/>
      </w:rPr>
    </w:pPr>
    <w:r w:rsidRPr="00441815">
      <w:rPr>
        <w:b/>
        <w:sz w:val="24"/>
        <w:szCs w:val="24"/>
        <w:lang w:eastAsia="zh-CN"/>
      </w:rPr>
      <w:t>${</w:t>
    </w:r>
    <w:proofErr w:type="spellStart"/>
    <w:r w:rsidRPr="00441815">
      <w:rPr>
        <w:b/>
        <w:sz w:val="24"/>
        <w:szCs w:val="24"/>
        <w:lang w:eastAsia="zh-CN"/>
      </w:rPr>
      <w:t>solution_name</w:t>
    </w:r>
    <w:proofErr w:type="spellEnd"/>
    <w:r w:rsidRPr="00441815">
      <w:rPr>
        <w:b/>
        <w:sz w:val="24"/>
        <w:szCs w:val="24"/>
        <w:lang w:eastAsia="zh-CN"/>
      </w:rPr>
      <w:t>} Architecture Model - ${</w:t>
    </w:r>
    <w:proofErr w:type="spellStart"/>
    <w:r w:rsidRPr="00441815">
      <w:rPr>
        <w:b/>
        <w:sz w:val="24"/>
        <w:szCs w:val="24"/>
        <w:lang w:eastAsia="zh-CN"/>
      </w:rPr>
      <w:t>client_name</w:t>
    </w:r>
    <w:proofErr w:type="spellEnd"/>
    <w:r w:rsidRPr="00441815">
      <w:rPr>
        <w:b/>
        <w:sz w:val="24"/>
        <w:szCs w:val="24"/>
        <w:lang w:eastAsia="zh-CN"/>
      </w:rPr>
      <w:t>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422E6" w14:textId="77777777" w:rsidR="00EA3D22" w:rsidRDefault="00EA3D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29C0BD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58E13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DE2561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E9613D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174A6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8C00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140BD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FC0126"/>
    <w:lvl w:ilvl="0">
      <w:start w:val="1"/>
      <w:numFmt w:val="bullet"/>
      <w:pStyle w:val="ListBullet2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</w:abstractNum>
  <w:abstractNum w:abstractNumId="8" w15:restartNumberingAfterBreak="0">
    <w:nsid w:val="FFFFFF89"/>
    <w:multiLevelType w:val="singleLevel"/>
    <w:tmpl w:val="C736184C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1"/>
        <w:szCs w:val="21"/>
      </w:rPr>
    </w:lvl>
  </w:abstractNum>
  <w:abstractNum w:abstractNumId="9" w15:restartNumberingAfterBreak="0">
    <w:nsid w:val="FFFFFFFB"/>
    <w:multiLevelType w:val="multilevel"/>
    <w:tmpl w:val="90B608EE"/>
    <w:numStyleLink w:val="111111"/>
  </w:abstractNum>
  <w:abstractNum w:abstractNumId="10" w15:restartNumberingAfterBreak="0">
    <w:nsid w:val="00000001"/>
    <w:multiLevelType w:val="multilevel"/>
    <w:tmpl w:val="C2FCBE3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1" w15:restartNumberingAfterBreak="0">
    <w:nsid w:val="00000002"/>
    <w:multiLevelType w:val="multilevel"/>
    <w:tmpl w:val="00000002"/>
    <w:name w:val="WW8Num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1"/>
        <w:szCs w:val="21"/>
      </w:rPr>
    </w:lvl>
  </w:abstractNum>
  <w:abstractNum w:abstractNumId="13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B9D32E1"/>
    <w:multiLevelType w:val="multilevel"/>
    <w:tmpl w:val="B902F15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/>
        <w:bCs/>
        <w:i w:val="0"/>
        <w:iCs w:val="0"/>
        <w:caps w:val="0"/>
        <w:strike w:val="0"/>
        <w:dstrike w:val="0"/>
        <w:vanish w:val="0"/>
        <w:color w:val="auto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/>
        <w:bCs/>
        <w:i w:val="0"/>
        <w:iCs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/>
        <w:bCs/>
        <w:i/>
        <w:iCs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/>
        <w:bCs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 w:val="0"/>
        <w:bCs w:val="0"/>
        <w:i w:val="0"/>
        <w:iCs w:val="0"/>
        <w:color w:val="auto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 w:val="0"/>
        <w:bCs w:val="0"/>
        <w:i w:val="0"/>
        <w:iCs w:val="0"/>
        <w:color w:val="auto"/>
        <w:sz w:val="22"/>
        <w:szCs w:val="22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015389F"/>
    <w:multiLevelType w:val="multilevel"/>
    <w:tmpl w:val="E22E7A2C"/>
    <w:lvl w:ilvl="0">
      <w:start w:val="1"/>
      <w:numFmt w:val="decimal"/>
      <w:pStyle w:val="Heading1"/>
      <w:lvlText w:val="%1."/>
      <w:lvlJc w:val="left"/>
      <w:pPr>
        <w:ind w:left="1134" w:hanging="1134"/>
      </w:pPr>
      <w:rPr>
        <w:rFonts w:ascii="Calibri" w:hAnsi="Calibri" w:hint="default"/>
        <w:b/>
        <w:bCs/>
        <w:i w:val="0"/>
        <w:iCs w:val="0"/>
        <w:caps w:val="0"/>
        <w:strike w:val="0"/>
        <w:dstrike w:val="0"/>
        <w:vanish w:val="0"/>
        <w:color w:val="auto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/>
        <w:bCs/>
        <w:i w:val="0"/>
        <w:iCs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/>
        <w:bCs/>
        <w:i/>
        <w:iCs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/>
        <w:bCs/>
        <w:i w:val="0"/>
        <w:iCs w:val="0"/>
        <w:color w:val="auto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 w:val="0"/>
        <w:bCs w:val="0"/>
        <w:i w:val="0"/>
        <w:iCs w:val="0"/>
        <w:color w:val="auto"/>
        <w:sz w:val="22"/>
        <w:szCs w:val="22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 w:val="0"/>
        <w:bCs w:val="0"/>
        <w:i w:val="0"/>
        <w:iCs w:val="0"/>
        <w:color w:val="auto"/>
        <w:sz w:val="22"/>
        <w:szCs w:val="22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9D70B2E"/>
    <w:multiLevelType w:val="hybridMultilevel"/>
    <w:tmpl w:val="0728DC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739D8"/>
    <w:multiLevelType w:val="hybridMultilevel"/>
    <w:tmpl w:val="AE8A91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9128B8"/>
    <w:multiLevelType w:val="hybridMultilevel"/>
    <w:tmpl w:val="94864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33C88"/>
    <w:multiLevelType w:val="multilevel"/>
    <w:tmpl w:val="A582ED66"/>
    <w:lvl w:ilvl="0">
      <w:start w:val="1"/>
      <w:numFmt w:val="none"/>
      <w:pStyle w:val="CNTitl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  <w:rPr>
        <w:rFonts w:hint="default"/>
      </w:r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  <w:rPr>
        <w:rFonts w:hint="default"/>
      </w:rPr>
    </w:lvl>
    <w:lvl w:ilvl="7">
      <w:start w:val="1"/>
      <w:numFmt w:val="lowerRoman"/>
      <w:pStyle w:val="CNLevel4List"/>
      <w:lvlText w:val="(%8)"/>
      <w:lvlJc w:val="left"/>
      <w:pPr>
        <w:tabs>
          <w:tab w:val="num" w:pos="2736"/>
        </w:tabs>
        <w:ind w:left="2736" w:hanging="504"/>
      </w:pPr>
      <w:rPr>
        <w:rFonts w:hint="default"/>
      </w:rPr>
    </w:lvl>
    <w:lvl w:ilvl="8">
      <w:start w:val="1"/>
      <w:numFmt w:val="decimal"/>
      <w:pStyle w:val="CNLevel5List"/>
      <w:lvlText w:val="%9."/>
      <w:lvlJc w:val="left"/>
      <w:pPr>
        <w:tabs>
          <w:tab w:val="num" w:pos="3240"/>
        </w:tabs>
        <w:ind w:left="3240" w:hanging="504"/>
      </w:pPr>
      <w:rPr>
        <w:rFonts w:hint="default"/>
      </w:rPr>
    </w:lvl>
  </w:abstractNum>
  <w:abstractNum w:abstractNumId="20" w15:restartNumberingAfterBreak="0">
    <w:nsid w:val="38A96F41"/>
    <w:multiLevelType w:val="hybridMultilevel"/>
    <w:tmpl w:val="0728DC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A6397"/>
    <w:multiLevelType w:val="hybridMultilevel"/>
    <w:tmpl w:val="DEB46044"/>
    <w:lvl w:ilvl="0" w:tplc="98789D30">
      <w:start w:val="1"/>
      <w:numFmt w:val="bullet"/>
      <w:pStyle w:val="StyleListBullet2Justifie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B232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6E8AD4">
      <w:start w:val="186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2EA3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1280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EAAE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2AD7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5CEC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F02A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32B30"/>
    <w:multiLevelType w:val="multilevel"/>
    <w:tmpl w:val="60700E84"/>
    <w:lvl w:ilvl="0">
      <w:start w:val="1"/>
      <w:numFmt w:val="lowerLetter"/>
      <w:pStyle w:val="NumberList2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77"/>
        </w:tabs>
        <w:ind w:left="227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23" w15:restartNumberingAfterBreak="0">
    <w:nsid w:val="474B3FB7"/>
    <w:multiLevelType w:val="multilevel"/>
    <w:tmpl w:val="3EE09228"/>
    <w:lvl w:ilvl="0">
      <w:numFmt w:val="decimal"/>
      <w:lvlText w:val="%1."/>
      <w:lvlJc w:val="left"/>
      <w:pPr>
        <w:ind w:left="1134" w:hanging="1134"/>
      </w:pPr>
      <w:rPr>
        <w:rFonts w:ascii="Calibri" w:hAnsi="Calibri" w:hint="default"/>
        <w:b/>
        <w:bCs/>
        <w:i w:val="0"/>
        <w:iCs w:val="0"/>
        <w:caps w:val="0"/>
        <w:strike w:val="0"/>
        <w:dstrike w:val="0"/>
        <w:vanish w:val="0"/>
        <w:color w:val="auto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/>
        <w:bCs/>
        <w:i w:val="0"/>
        <w:iCs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/>
        <w:bCs/>
        <w:i/>
        <w:iCs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/>
        <w:bCs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 w:val="0"/>
        <w:bCs w:val="0"/>
        <w:i w:val="0"/>
        <w:iCs w:val="0"/>
        <w:color w:val="auto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 w:val="0"/>
        <w:bCs w:val="0"/>
        <w:i w:val="0"/>
        <w:iCs w:val="0"/>
        <w:color w:val="auto"/>
        <w:sz w:val="22"/>
        <w:szCs w:val="22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9A1589E"/>
    <w:multiLevelType w:val="hybridMultilevel"/>
    <w:tmpl w:val="0728DC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C4C58"/>
    <w:multiLevelType w:val="multilevel"/>
    <w:tmpl w:val="90B608EE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</w:lvl>
  </w:abstractNum>
  <w:abstractNum w:abstractNumId="26" w15:restartNumberingAfterBreak="0">
    <w:nsid w:val="4B4C706C"/>
    <w:multiLevelType w:val="hybridMultilevel"/>
    <w:tmpl w:val="46C2096A"/>
    <w:lvl w:ilvl="0" w:tplc="9E383F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B1673"/>
    <w:multiLevelType w:val="singleLevel"/>
    <w:tmpl w:val="24649BD6"/>
    <w:lvl w:ilvl="0">
      <w:start w:val="1"/>
      <w:numFmt w:val="bullet"/>
      <w:pStyle w:val="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51CA088F"/>
    <w:multiLevelType w:val="hybridMultilevel"/>
    <w:tmpl w:val="32D6A63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C5AF3"/>
    <w:multiLevelType w:val="multilevel"/>
    <w:tmpl w:val="A3C2E74C"/>
    <w:lvl w:ilvl="0">
      <w:start w:val="1"/>
      <w:numFmt w:val="bullet"/>
      <w:pStyle w:val="BulletList1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8487"/>
        </w:tabs>
        <w:ind w:left="8487" w:hanging="283"/>
      </w:pPr>
      <w:rPr>
        <w:rFonts w:ascii="Arial" w:hAnsi="Arial" w:hint="default"/>
        <w:color w:val="E32D18"/>
      </w:rPr>
    </w:lvl>
    <w:lvl w:ilvl="2">
      <w:start w:val="1"/>
      <w:numFmt w:val="bullet"/>
      <w:lvlText w:val=""/>
      <w:lvlJc w:val="left"/>
      <w:pPr>
        <w:tabs>
          <w:tab w:val="num" w:pos="8771"/>
        </w:tabs>
        <w:ind w:left="8771" w:hanging="284"/>
      </w:pPr>
      <w:rPr>
        <w:rFonts w:ascii="Wingdings" w:hAnsi="Wingdings" w:hint="default"/>
        <w:color w:val="E32D18"/>
      </w:rPr>
    </w:lvl>
    <w:lvl w:ilvl="3">
      <w:start w:val="1"/>
      <w:numFmt w:val="bullet"/>
      <w:lvlText w:val="–"/>
      <w:lvlJc w:val="left"/>
      <w:pPr>
        <w:tabs>
          <w:tab w:val="num" w:pos="9054"/>
        </w:tabs>
        <w:ind w:left="9054" w:hanging="283"/>
      </w:pPr>
      <w:rPr>
        <w:rFonts w:ascii="Arial" w:hAnsi="Arial" w:hint="default"/>
        <w:color w:val="E32D18"/>
      </w:rPr>
    </w:lvl>
    <w:lvl w:ilvl="4">
      <w:start w:val="1"/>
      <w:numFmt w:val="lowerLetter"/>
      <w:lvlText w:val="(%5)"/>
      <w:lvlJc w:val="left"/>
      <w:pPr>
        <w:tabs>
          <w:tab w:val="num" w:pos="9720"/>
        </w:tabs>
        <w:ind w:left="97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0080"/>
        </w:tabs>
        <w:ind w:left="100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11160"/>
        </w:tabs>
        <w:ind w:left="11160" w:hanging="360"/>
      </w:pPr>
      <w:rPr>
        <w:rFonts w:cs="Times New Roman" w:hint="default"/>
      </w:rPr>
    </w:lvl>
  </w:abstractNum>
  <w:abstractNum w:abstractNumId="30" w15:restartNumberingAfterBreak="0">
    <w:nsid w:val="6F3920AC"/>
    <w:multiLevelType w:val="multilevel"/>
    <w:tmpl w:val="0BBA6204"/>
    <w:lvl w:ilvl="0">
      <w:start w:val="1"/>
      <w:numFmt w:val="decimal"/>
      <w:pStyle w:val="NumberList1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0"/>
        </w:tabs>
        <w:ind w:left="207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2"/>
        </w:tabs>
        <w:ind w:left="250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6"/>
        </w:tabs>
        <w:ind w:left="264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78"/>
        </w:tabs>
        <w:ind w:left="3078" w:hanging="1584"/>
      </w:pPr>
      <w:rPr>
        <w:rFonts w:hint="default"/>
      </w:rPr>
    </w:lvl>
  </w:abstractNum>
  <w:abstractNum w:abstractNumId="31" w15:restartNumberingAfterBreak="0">
    <w:nsid w:val="731E1205"/>
    <w:multiLevelType w:val="hybridMultilevel"/>
    <w:tmpl w:val="0EE815C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E01332"/>
    <w:multiLevelType w:val="hybridMultilevel"/>
    <w:tmpl w:val="2E54972C"/>
    <w:lvl w:ilvl="0" w:tplc="040B0003">
      <w:start w:val="1"/>
      <w:numFmt w:val="bullet"/>
      <w:pStyle w:val="ListBulletIB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E6031"/>
    <w:multiLevelType w:val="hybridMultilevel"/>
    <w:tmpl w:val="64466A62"/>
    <w:lvl w:ilvl="0" w:tplc="040B0003">
      <w:start w:val="1"/>
      <w:numFmt w:val="bullet"/>
      <w:pStyle w:val="Bullet1"/>
      <w:lvlText w:val="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  <w:color w:val="auto"/>
      </w:rPr>
    </w:lvl>
    <w:lvl w:ilvl="1" w:tplc="040B000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2" w:tplc="040B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60A2E36"/>
    <w:multiLevelType w:val="singleLevel"/>
    <w:tmpl w:val="3230D3FE"/>
    <w:lvl w:ilvl="0">
      <w:start w:val="1"/>
      <w:numFmt w:val="bullet"/>
      <w:pStyle w:val="Bullets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A224443"/>
    <w:multiLevelType w:val="multilevel"/>
    <w:tmpl w:val="71D09CDE"/>
    <w:lvl w:ilvl="0">
      <w:start w:val="1"/>
      <w:numFmt w:val="decimal"/>
      <w:pStyle w:val="ListNumber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8"/>
  </w:num>
  <w:num w:numId="4">
    <w:abstractNumId w:val="7"/>
  </w:num>
  <w:num w:numId="5">
    <w:abstractNumId w:val="21"/>
  </w:num>
  <w:num w:numId="6">
    <w:abstractNumId w:val="25"/>
  </w:num>
  <w:num w:numId="7">
    <w:abstractNumId w:val="15"/>
  </w:num>
  <w:num w:numId="8">
    <w:abstractNumId w:val="27"/>
  </w:num>
  <w:num w:numId="9">
    <w:abstractNumId w:val="33"/>
  </w:num>
  <w:num w:numId="10">
    <w:abstractNumId w:val="35"/>
  </w:num>
  <w:num w:numId="11">
    <w:abstractNumId w:val="22"/>
  </w:num>
  <w:num w:numId="12">
    <w:abstractNumId w:val="30"/>
  </w:num>
  <w:num w:numId="13">
    <w:abstractNumId w:val="26"/>
  </w:num>
  <w:num w:numId="14">
    <w:abstractNumId w:val="29"/>
  </w:num>
  <w:num w:numId="15">
    <w:abstractNumId w:val="19"/>
  </w:num>
  <w:num w:numId="16">
    <w:abstractNumId w:val="34"/>
  </w:num>
  <w:num w:numId="17">
    <w:abstractNumId w:val="17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8"/>
  </w:num>
  <w:num w:numId="21">
    <w:abstractNumId w:val="31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24"/>
  </w:num>
  <w:num w:numId="30">
    <w:abstractNumId w:val="18"/>
  </w:num>
  <w:num w:numId="31">
    <w:abstractNumId w:val="14"/>
  </w:num>
  <w:num w:numId="32">
    <w:abstractNumId w:val="20"/>
  </w:num>
  <w:num w:numId="33">
    <w:abstractNumId w:val="16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hideSpellingErrors/>
  <w:activeWritingStyle w:appName="MSWord" w:lang="da-DK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DFTemplateID" w:val="pmmful"/>
    <w:docVar w:name="Author" w:val="&lt;author name&gt;"/>
    <w:docVar w:name="company" w:val="IBM"/>
    <w:docVar w:name="customer" w:val="AA"/>
    <w:docVar w:name="Date" w:val="20 Dec 2005"/>
    <w:docVar w:name="dateformat" w:val="dd mmm yyyy"/>
    <w:docVar w:name="DateSequence" w:val="dmy"/>
    <w:docVar w:name="Document" w:val="Design Overview - SM.doc"/>
    <w:docVar w:name="ID" w:val="pmmful"/>
    <w:docVar w:name="Language" w:val="uk"/>
    <w:docVar w:name="LAuthor" w:val="Author:"/>
    <w:docVar w:name="Lcustomer" w:val="Customer:"/>
    <w:docVar w:name="LDate" w:val="Date:"/>
    <w:docVar w:name="LDocument" w:val="Document:"/>
    <w:docVar w:name="LForm" w:val="pmmful"/>
    <w:docVar w:name="LongDate" w:val="December 20, 2005"/>
    <w:docVar w:name="LOwner" w:val="Owner:"/>
    <w:docVar w:name="LPath" w:val="Path:"/>
    <w:docVar w:name="LStatus" w:val="Status:"/>
    <w:docVar w:name="LSubject" w:val="Subject:"/>
    <w:docVar w:name="LVersion" w:val="Version:"/>
    <w:docVar w:name="MonthNo" w:val="12"/>
    <w:docVar w:name="Owner" w:val="Simon Lambourn"/>
    <w:docVar w:name="Path" w:val="C:\Documents and Settings\Administrator\My Documents\Design Overview - SM.doc"/>
    <w:docVar w:name="Projectname" w:val="Design Overview - &lt;subject area&gt;"/>
    <w:docVar w:name="SecAnd" w:val=" and "/>
    <w:docVar w:name="SecComp" w:val="IBM Confidential"/>
    <w:docVar w:name="SecCust" w:val="AA"/>
    <w:docVar w:name="securityclass" w:val="CONFID"/>
    <w:docVar w:name="securitytype" w:val="both"/>
    <w:docVar w:name="Status" w:val="Draft"/>
    <w:docVar w:name="StatusValue" w:val="Draft"/>
    <w:docVar w:name="Subject" w:val="Design overview"/>
    <w:docVar w:name="TApprovals" w:val="Approvals"/>
    <w:docVar w:name="TChangesMarked" w:val="Changes marked"/>
    <w:docVar w:name="TContents" w:val="Contents"/>
    <w:docVar w:name="TDateOfNextRevision" w:val="Date of next revision"/>
    <w:docVar w:name="TDateOfThisRevision" w:val="Date of this revision"/>
    <w:docVar w:name="TDistribution" w:val="Distribution"/>
    <w:docVar w:name="TDocumentHistory" w:val="Document History"/>
    <w:docVar w:name="TDocumentLocation" w:val="Document Location"/>
    <w:docVar w:name="TDocumentSource" w:val="The source of the document will be found in"/>
    <w:docVar w:name="TDocumentValid" w:val="This is a snapshot of an on-line document. Paper copies are valid only on the day they are printed. Refer to the author if you are in any doubt about the currency of this document."/>
    <w:docVar w:name="Text1" w:val="&lt;subject area&gt;"/>
    <w:docVar w:name="Text2" w:val="AA"/>
    <w:docVar w:name="THasBeenDistributedTo" w:val="This document has been distributed to"/>
    <w:docVar w:name="TName" w:val="Name"/>
    <w:docVar w:name="Tof" w:val="of"/>
    <w:docVar w:name="TPage" w:val="Page"/>
    <w:docVar w:name="TRequiredApprovals" w:val="This document requires following approvals. Signed approval forms are filed in the Quality section of the PCB."/>
    <w:docVar w:name="TRevisionDate" w:val="Revision Date"/>
    <w:docVar w:name="TRevisionHistory" w:val="Revision History"/>
    <w:docVar w:name="TRevisionNumber" w:val="Revision Number"/>
    <w:docVar w:name="TSummaryOfChanges" w:val="Summary of Changes"/>
    <w:docVar w:name="TTitle" w:val="Title"/>
    <w:docVar w:name="Version" w:val="V0.1"/>
  </w:docVars>
  <w:rsids>
    <w:rsidRoot w:val="00195632"/>
    <w:rsid w:val="00000172"/>
    <w:rsid w:val="000001BD"/>
    <w:rsid w:val="000006E0"/>
    <w:rsid w:val="000025E7"/>
    <w:rsid w:val="00004212"/>
    <w:rsid w:val="00004FD9"/>
    <w:rsid w:val="00005127"/>
    <w:rsid w:val="0000523A"/>
    <w:rsid w:val="000058CF"/>
    <w:rsid w:val="000061C6"/>
    <w:rsid w:val="00006C75"/>
    <w:rsid w:val="00006F54"/>
    <w:rsid w:val="00007359"/>
    <w:rsid w:val="0000791D"/>
    <w:rsid w:val="0001024C"/>
    <w:rsid w:val="0001136C"/>
    <w:rsid w:val="00011AD7"/>
    <w:rsid w:val="00013DCA"/>
    <w:rsid w:val="00015900"/>
    <w:rsid w:val="00015D80"/>
    <w:rsid w:val="00016E60"/>
    <w:rsid w:val="00017012"/>
    <w:rsid w:val="00017808"/>
    <w:rsid w:val="000233FD"/>
    <w:rsid w:val="00023582"/>
    <w:rsid w:val="00024D6D"/>
    <w:rsid w:val="00025AC4"/>
    <w:rsid w:val="00025D8C"/>
    <w:rsid w:val="00026686"/>
    <w:rsid w:val="000273E4"/>
    <w:rsid w:val="000314FA"/>
    <w:rsid w:val="00032B2F"/>
    <w:rsid w:val="000331D7"/>
    <w:rsid w:val="000335C7"/>
    <w:rsid w:val="0003382E"/>
    <w:rsid w:val="00034BEA"/>
    <w:rsid w:val="00035C65"/>
    <w:rsid w:val="00035FCE"/>
    <w:rsid w:val="0003789A"/>
    <w:rsid w:val="00037A67"/>
    <w:rsid w:val="00041914"/>
    <w:rsid w:val="00042AEA"/>
    <w:rsid w:val="00046998"/>
    <w:rsid w:val="000469C8"/>
    <w:rsid w:val="000470D7"/>
    <w:rsid w:val="00050140"/>
    <w:rsid w:val="000512A4"/>
    <w:rsid w:val="00051F8D"/>
    <w:rsid w:val="000539A7"/>
    <w:rsid w:val="000555EB"/>
    <w:rsid w:val="00056A24"/>
    <w:rsid w:val="000607A8"/>
    <w:rsid w:val="000616FA"/>
    <w:rsid w:val="0006183A"/>
    <w:rsid w:val="00061F16"/>
    <w:rsid w:val="000629A0"/>
    <w:rsid w:val="00064D65"/>
    <w:rsid w:val="00065151"/>
    <w:rsid w:val="00065510"/>
    <w:rsid w:val="00065B76"/>
    <w:rsid w:val="0006620B"/>
    <w:rsid w:val="0006651F"/>
    <w:rsid w:val="00066D52"/>
    <w:rsid w:val="00067DFC"/>
    <w:rsid w:val="00070124"/>
    <w:rsid w:val="0007036A"/>
    <w:rsid w:val="00071553"/>
    <w:rsid w:val="0007193A"/>
    <w:rsid w:val="00071D5C"/>
    <w:rsid w:val="00072345"/>
    <w:rsid w:val="00072507"/>
    <w:rsid w:val="00072A83"/>
    <w:rsid w:val="00073B3C"/>
    <w:rsid w:val="00074B94"/>
    <w:rsid w:val="0007560C"/>
    <w:rsid w:val="000765F8"/>
    <w:rsid w:val="000777CD"/>
    <w:rsid w:val="0008068B"/>
    <w:rsid w:val="00080B0F"/>
    <w:rsid w:val="00081263"/>
    <w:rsid w:val="00082A7A"/>
    <w:rsid w:val="000837E1"/>
    <w:rsid w:val="00084048"/>
    <w:rsid w:val="000845C7"/>
    <w:rsid w:val="00085D53"/>
    <w:rsid w:val="0008635A"/>
    <w:rsid w:val="00086CDF"/>
    <w:rsid w:val="00091050"/>
    <w:rsid w:val="0009125E"/>
    <w:rsid w:val="000916AE"/>
    <w:rsid w:val="00091986"/>
    <w:rsid w:val="00091EF5"/>
    <w:rsid w:val="00092248"/>
    <w:rsid w:val="00093820"/>
    <w:rsid w:val="00093A30"/>
    <w:rsid w:val="00094D65"/>
    <w:rsid w:val="000963D3"/>
    <w:rsid w:val="000975CE"/>
    <w:rsid w:val="00097B38"/>
    <w:rsid w:val="000A0B79"/>
    <w:rsid w:val="000A3FEA"/>
    <w:rsid w:val="000A4992"/>
    <w:rsid w:val="000A4DC9"/>
    <w:rsid w:val="000A6218"/>
    <w:rsid w:val="000A695B"/>
    <w:rsid w:val="000A7D4D"/>
    <w:rsid w:val="000A7EF6"/>
    <w:rsid w:val="000B0914"/>
    <w:rsid w:val="000B0ECB"/>
    <w:rsid w:val="000B148E"/>
    <w:rsid w:val="000B17EA"/>
    <w:rsid w:val="000B2228"/>
    <w:rsid w:val="000B3244"/>
    <w:rsid w:val="000B3B9B"/>
    <w:rsid w:val="000B49A0"/>
    <w:rsid w:val="000B4A79"/>
    <w:rsid w:val="000B4F51"/>
    <w:rsid w:val="000B57E5"/>
    <w:rsid w:val="000B6EEF"/>
    <w:rsid w:val="000B7550"/>
    <w:rsid w:val="000C0700"/>
    <w:rsid w:val="000C152B"/>
    <w:rsid w:val="000C1681"/>
    <w:rsid w:val="000C39F6"/>
    <w:rsid w:val="000C6949"/>
    <w:rsid w:val="000C6E4A"/>
    <w:rsid w:val="000C7064"/>
    <w:rsid w:val="000C76BD"/>
    <w:rsid w:val="000C7B31"/>
    <w:rsid w:val="000C7E99"/>
    <w:rsid w:val="000D10EF"/>
    <w:rsid w:val="000D305A"/>
    <w:rsid w:val="000D347C"/>
    <w:rsid w:val="000D601B"/>
    <w:rsid w:val="000D6106"/>
    <w:rsid w:val="000E0711"/>
    <w:rsid w:val="000E1EC0"/>
    <w:rsid w:val="000E21B0"/>
    <w:rsid w:val="000E2CD8"/>
    <w:rsid w:val="000E2CED"/>
    <w:rsid w:val="000E3269"/>
    <w:rsid w:val="000E33BE"/>
    <w:rsid w:val="000E3401"/>
    <w:rsid w:val="000E4478"/>
    <w:rsid w:val="000E44E4"/>
    <w:rsid w:val="000E5075"/>
    <w:rsid w:val="000E5B54"/>
    <w:rsid w:val="000E6017"/>
    <w:rsid w:val="000E6806"/>
    <w:rsid w:val="000E71F6"/>
    <w:rsid w:val="000E759B"/>
    <w:rsid w:val="000E7AA5"/>
    <w:rsid w:val="000E7D7C"/>
    <w:rsid w:val="000F486E"/>
    <w:rsid w:val="000F6BCC"/>
    <w:rsid w:val="000F77C0"/>
    <w:rsid w:val="000F7DD4"/>
    <w:rsid w:val="00101064"/>
    <w:rsid w:val="001013AB"/>
    <w:rsid w:val="00102E0F"/>
    <w:rsid w:val="00103774"/>
    <w:rsid w:val="001051F5"/>
    <w:rsid w:val="001068B2"/>
    <w:rsid w:val="001069EA"/>
    <w:rsid w:val="00106E91"/>
    <w:rsid w:val="00110779"/>
    <w:rsid w:val="001123CF"/>
    <w:rsid w:val="001133D7"/>
    <w:rsid w:val="00113DB6"/>
    <w:rsid w:val="00115A37"/>
    <w:rsid w:val="00116A6D"/>
    <w:rsid w:val="001179EA"/>
    <w:rsid w:val="001218D9"/>
    <w:rsid w:val="00124D5E"/>
    <w:rsid w:val="001255F8"/>
    <w:rsid w:val="0012615E"/>
    <w:rsid w:val="00127456"/>
    <w:rsid w:val="001278C6"/>
    <w:rsid w:val="00130236"/>
    <w:rsid w:val="00130515"/>
    <w:rsid w:val="00131AA3"/>
    <w:rsid w:val="00132329"/>
    <w:rsid w:val="00132DCC"/>
    <w:rsid w:val="001333D8"/>
    <w:rsid w:val="00134935"/>
    <w:rsid w:val="00135198"/>
    <w:rsid w:val="001367DD"/>
    <w:rsid w:val="00137BC6"/>
    <w:rsid w:val="00140B48"/>
    <w:rsid w:val="00141B1F"/>
    <w:rsid w:val="00141ED7"/>
    <w:rsid w:val="00141F75"/>
    <w:rsid w:val="001424BF"/>
    <w:rsid w:val="0014283C"/>
    <w:rsid w:val="0014291E"/>
    <w:rsid w:val="00142F6E"/>
    <w:rsid w:val="00143727"/>
    <w:rsid w:val="0014484C"/>
    <w:rsid w:val="00146AD1"/>
    <w:rsid w:val="0014714B"/>
    <w:rsid w:val="00147ADF"/>
    <w:rsid w:val="00150764"/>
    <w:rsid w:val="00151308"/>
    <w:rsid w:val="00151EF7"/>
    <w:rsid w:val="001527B5"/>
    <w:rsid w:val="00152BE2"/>
    <w:rsid w:val="00152F23"/>
    <w:rsid w:val="00153968"/>
    <w:rsid w:val="001540AE"/>
    <w:rsid w:val="001553F9"/>
    <w:rsid w:val="00155495"/>
    <w:rsid w:val="00155F1C"/>
    <w:rsid w:val="001601A8"/>
    <w:rsid w:val="00161EB4"/>
    <w:rsid w:val="00163D5B"/>
    <w:rsid w:val="001659A7"/>
    <w:rsid w:val="00165A38"/>
    <w:rsid w:val="001702B1"/>
    <w:rsid w:val="00170EB1"/>
    <w:rsid w:val="00170F7E"/>
    <w:rsid w:val="001736DF"/>
    <w:rsid w:val="0017396F"/>
    <w:rsid w:val="00174B7F"/>
    <w:rsid w:val="001755C3"/>
    <w:rsid w:val="00176FA6"/>
    <w:rsid w:val="00180D95"/>
    <w:rsid w:val="00181598"/>
    <w:rsid w:val="001820E0"/>
    <w:rsid w:val="00182A9D"/>
    <w:rsid w:val="00183D6B"/>
    <w:rsid w:val="00184FE3"/>
    <w:rsid w:val="00187287"/>
    <w:rsid w:val="00187C30"/>
    <w:rsid w:val="00195632"/>
    <w:rsid w:val="00195A92"/>
    <w:rsid w:val="00196B89"/>
    <w:rsid w:val="00197F6C"/>
    <w:rsid w:val="001A013A"/>
    <w:rsid w:val="001A09C1"/>
    <w:rsid w:val="001A1066"/>
    <w:rsid w:val="001A1079"/>
    <w:rsid w:val="001A137E"/>
    <w:rsid w:val="001A1D85"/>
    <w:rsid w:val="001A2554"/>
    <w:rsid w:val="001A26FC"/>
    <w:rsid w:val="001A3183"/>
    <w:rsid w:val="001A3EDA"/>
    <w:rsid w:val="001A4F25"/>
    <w:rsid w:val="001A69DA"/>
    <w:rsid w:val="001A72BF"/>
    <w:rsid w:val="001A73BA"/>
    <w:rsid w:val="001A7537"/>
    <w:rsid w:val="001B0E08"/>
    <w:rsid w:val="001B1240"/>
    <w:rsid w:val="001B141A"/>
    <w:rsid w:val="001B2168"/>
    <w:rsid w:val="001B226A"/>
    <w:rsid w:val="001B4A80"/>
    <w:rsid w:val="001B5726"/>
    <w:rsid w:val="001B5CD1"/>
    <w:rsid w:val="001B634E"/>
    <w:rsid w:val="001B6A99"/>
    <w:rsid w:val="001B6F60"/>
    <w:rsid w:val="001B700C"/>
    <w:rsid w:val="001C0683"/>
    <w:rsid w:val="001C0AD5"/>
    <w:rsid w:val="001C12A1"/>
    <w:rsid w:val="001C1AD8"/>
    <w:rsid w:val="001C2324"/>
    <w:rsid w:val="001C2936"/>
    <w:rsid w:val="001C2E54"/>
    <w:rsid w:val="001C3D20"/>
    <w:rsid w:val="001C44D4"/>
    <w:rsid w:val="001C605A"/>
    <w:rsid w:val="001C6068"/>
    <w:rsid w:val="001C78AB"/>
    <w:rsid w:val="001C7B9F"/>
    <w:rsid w:val="001D11D5"/>
    <w:rsid w:val="001D1424"/>
    <w:rsid w:val="001D19C1"/>
    <w:rsid w:val="001D2198"/>
    <w:rsid w:val="001D4509"/>
    <w:rsid w:val="001D55B7"/>
    <w:rsid w:val="001D5D59"/>
    <w:rsid w:val="001D6160"/>
    <w:rsid w:val="001D7E76"/>
    <w:rsid w:val="001D7F2F"/>
    <w:rsid w:val="001E25B9"/>
    <w:rsid w:val="001E2AC7"/>
    <w:rsid w:val="001E6383"/>
    <w:rsid w:val="001E68F3"/>
    <w:rsid w:val="001E6A76"/>
    <w:rsid w:val="001E7AE5"/>
    <w:rsid w:val="001F18E3"/>
    <w:rsid w:val="001F1F54"/>
    <w:rsid w:val="001F2591"/>
    <w:rsid w:val="001F2B2A"/>
    <w:rsid w:val="001F2FDA"/>
    <w:rsid w:val="001F4D9E"/>
    <w:rsid w:val="001F65CA"/>
    <w:rsid w:val="001F6A43"/>
    <w:rsid w:val="001F7528"/>
    <w:rsid w:val="001F7E61"/>
    <w:rsid w:val="00200877"/>
    <w:rsid w:val="00200C25"/>
    <w:rsid w:val="002024B8"/>
    <w:rsid w:val="002033AC"/>
    <w:rsid w:val="00203E86"/>
    <w:rsid w:val="002040BF"/>
    <w:rsid w:val="00204B2D"/>
    <w:rsid w:val="00204C1C"/>
    <w:rsid w:val="00205244"/>
    <w:rsid w:val="0020540A"/>
    <w:rsid w:val="00205E63"/>
    <w:rsid w:val="002069B9"/>
    <w:rsid w:val="00207600"/>
    <w:rsid w:val="00207B9D"/>
    <w:rsid w:val="00211136"/>
    <w:rsid w:val="002124D9"/>
    <w:rsid w:val="002126F3"/>
    <w:rsid w:val="00213486"/>
    <w:rsid w:val="00215881"/>
    <w:rsid w:val="00215C2B"/>
    <w:rsid w:val="00216198"/>
    <w:rsid w:val="00216AE5"/>
    <w:rsid w:val="00217357"/>
    <w:rsid w:val="00217D05"/>
    <w:rsid w:val="00220529"/>
    <w:rsid w:val="0022247E"/>
    <w:rsid w:val="00223520"/>
    <w:rsid w:val="00223C5E"/>
    <w:rsid w:val="00224FF1"/>
    <w:rsid w:val="00225275"/>
    <w:rsid w:val="00225EDD"/>
    <w:rsid w:val="00227413"/>
    <w:rsid w:val="002306F2"/>
    <w:rsid w:val="002307C5"/>
    <w:rsid w:val="00231487"/>
    <w:rsid w:val="00232FE5"/>
    <w:rsid w:val="00233815"/>
    <w:rsid w:val="00234E92"/>
    <w:rsid w:val="00235120"/>
    <w:rsid w:val="00235243"/>
    <w:rsid w:val="00235C42"/>
    <w:rsid w:val="002365EE"/>
    <w:rsid w:val="00236939"/>
    <w:rsid w:val="00236E7D"/>
    <w:rsid w:val="00237205"/>
    <w:rsid w:val="00237FF3"/>
    <w:rsid w:val="0024078E"/>
    <w:rsid w:val="00241304"/>
    <w:rsid w:val="00242B84"/>
    <w:rsid w:val="00242F5B"/>
    <w:rsid w:val="00243514"/>
    <w:rsid w:val="002437A1"/>
    <w:rsid w:val="0024381C"/>
    <w:rsid w:val="002438CE"/>
    <w:rsid w:val="00244BC7"/>
    <w:rsid w:val="00245E34"/>
    <w:rsid w:val="0024620F"/>
    <w:rsid w:val="00246D65"/>
    <w:rsid w:val="00246DE6"/>
    <w:rsid w:val="002506EF"/>
    <w:rsid w:val="0025074B"/>
    <w:rsid w:val="002513CE"/>
    <w:rsid w:val="002529F3"/>
    <w:rsid w:val="00254549"/>
    <w:rsid w:val="00254B24"/>
    <w:rsid w:val="002559CC"/>
    <w:rsid w:val="00255C61"/>
    <w:rsid w:val="0025671D"/>
    <w:rsid w:val="00257DA6"/>
    <w:rsid w:val="00257F4E"/>
    <w:rsid w:val="00260FC3"/>
    <w:rsid w:val="00262142"/>
    <w:rsid w:val="00263C8C"/>
    <w:rsid w:val="00267027"/>
    <w:rsid w:val="00270500"/>
    <w:rsid w:val="002706FA"/>
    <w:rsid w:val="00270AE5"/>
    <w:rsid w:val="00271FD1"/>
    <w:rsid w:val="0027201E"/>
    <w:rsid w:val="00275244"/>
    <w:rsid w:val="00275381"/>
    <w:rsid w:val="002761FE"/>
    <w:rsid w:val="002769CB"/>
    <w:rsid w:val="00276C97"/>
    <w:rsid w:val="002772CA"/>
    <w:rsid w:val="0027741F"/>
    <w:rsid w:val="00277D9E"/>
    <w:rsid w:val="0028017E"/>
    <w:rsid w:val="00280711"/>
    <w:rsid w:val="0028220E"/>
    <w:rsid w:val="00282F8F"/>
    <w:rsid w:val="00283EC8"/>
    <w:rsid w:val="0028573A"/>
    <w:rsid w:val="00285864"/>
    <w:rsid w:val="00285E43"/>
    <w:rsid w:val="002864E2"/>
    <w:rsid w:val="00286FFD"/>
    <w:rsid w:val="00290F8F"/>
    <w:rsid w:val="00291C88"/>
    <w:rsid w:val="00292F35"/>
    <w:rsid w:val="002931AA"/>
    <w:rsid w:val="002944A2"/>
    <w:rsid w:val="00296933"/>
    <w:rsid w:val="002A0D58"/>
    <w:rsid w:val="002A10C0"/>
    <w:rsid w:val="002A2674"/>
    <w:rsid w:val="002A2BD4"/>
    <w:rsid w:val="002A50B5"/>
    <w:rsid w:val="002A7AB7"/>
    <w:rsid w:val="002A7F08"/>
    <w:rsid w:val="002B14E8"/>
    <w:rsid w:val="002B1B4C"/>
    <w:rsid w:val="002B26DD"/>
    <w:rsid w:val="002B2D32"/>
    <w:rsid w:val="002B3D89"/>
    <w:rsid w:val="002B3E3B"/>
    <w:rsid w:val="002B45E7"/>
    <w:rsid w:val="002B4F38"/>
    <w:rsid w:val="002B51BD"/>
    <w:rsid w:val="002B536A"/>
    <w:rsid w:val="002B68C7"/>
    <w:rsid w:val="002C14C3"/>
    <w:rsid w:val="002C1852"/>
    <w:rsid w:val="002C2440"/>
    <w:rsid w:val="002C3BBC"/>
    <w:rsid w:val="002C48A0"/>
    <w:rsid w:val="002C5364"/>
    <w:rsid w:val="002C55C2"/>
    <w:rsid w:val="002C6D6F"/>
    <w:rsid w:val="002D25EC"/>
    <w:rsid w:val="002D3549"/>
    <w:rsid w:val="002D37B4"/>
    <w:rsid w:val="002D3D37"/>
    <w:rsid w:val="002D3DDF"/>
    <w:rsid w:val="002D49BF"/>
    <w:rsid w:val="002D6B38"/>
    <w:rsid w:val="002E0623"/>
    <w:rsid w:val="002E083A"/>
    <w:rsid w:val="002E14EA"/>
    <w:rsid w:val="002E1B33"/>
    <w:rsid w:val="002E1C22"/>
    <w:rsid w:val="002E28FE"/>
    <w:rsid w:val="002E3F15"/>
    <w:rsid w:val="002E48CA"/>
    <w:rsid w:val="002F0610"/>
    <w:rsid w:val="002F124C"/>
    <w:rsid w:val="002F1A1E"/>
    <w:rsid w:val="002F26E1"/>
    <w:rsid w:val="002F3811"/>
    <w:rsid w:val="002F5F4F"/>
    <w:rsid w:val="002F7B94"/>
    <w:rsid w:val="002F7BD1"/>
    <w:rsid w:val="0030006C"/>
    <w:rsid w:val="003001C9"/>
    <w:rsid w:val="0030037B"/>
    <w:rsid w:val="00300462"/>
    <w:rsid w:val="00301758"/>
    <w:rsid w:val="00301FA2"/>
    <w:rsid w:val="00302DAB"/>
    <w:rsid w:val="00303A07"/>
    <w:rsid w:val="00303AAD"/>
    <w:rsid w:val="00306C62"/>
    <w:rsid w:val="00307C72"/>
    <w:rsid w:val="00307E0F"/>
    <w:rsid w:val="0031102E"/>
    <w:rsid w:val="0031322C"/>
    <w:rsid w:val="0031358E"/>
    <w:rsid w:val="00313B73"/>
    <w:rsid w:val="00313E97"/>
    <w:rsid w:val="003164CA"/>
    <w:rsid w:val="00317E26"/>
    <w:rsid w:val="003202E4"/>
    <w:rsid w:val="00320F16"/>
    <w:rsid w:val="00323A07"/>
    <w:rsid w:val="00323DFA"/>
    <w:rsid w:val="00324B13"/>
    <w:rsid w:val="00324B67"/>
    <w:rsid w:val="00326C43"/>
    <w:rsid w:val="00326E4E"/>
    <w:rsid w:val="003308AE"/>
    <w:rsid w:val="00330F65"/>
    <w:rsid w:val="00332F33"/>
    <w:rsid w:val="00334B07"/>
    <w:rsid w:val="0033546D"/>
    <w:rsid w:val="00336EFD"/>
    <w:rsid w:val="00337E9C"/>
    <w:rsid w:val="0034034B"/>
    <w:rsid w:val="0034060E"/>
    <w:rsid w:val="00340B39"/>
    <w:rsid w:val="00340CDD"/>
    <w:rsid w:val="003429AB"/>
    <w:rsid w:val="00343241"/>
    <w:rsid w:val="003448A3"/>
    <w:rsid w:val="003456A5"/>
    <w:rsid w:val="0034633F"/>
    <w:rsid w:val="003463F9"/>
    <w:rsid w:val="0034671E"/>
    <w:rsid w:val="003501D6"/>
    <w:rsid w:val="003506BF"/>
    <w:rsid w:val="003516D4"/>
    <w:rsid w:val="00352E79"/>
    <w:rsid w:val="0035335B"/>
    <w:rsid w:val="00353720"/>
    <w:rsid w:val="003543DF"/>
    <w:rsid w:val="00354C41"/>
    <w:rsid w:val="00356F4A"/>
    <w:rsid w:val="00360486"/>
    <w:rsid w:val="0036351D"/>
    <w:rsid w:val="003637EC"/>
    <w:rsid w:val="00363BAD"/>
    <w:rsid w:val="00364D70"/>
    <w:rsid w:val="003650DF"/>
    <w:rsid w:val="003657E9"/>
    <w:rsid w:val="00370ACA"/>
    <w:rsid w:val="003712A8"/>
    <w:rsid w:val="00372C55"/>
    <w:rsid w:val="00372EA4"/>
    <w:rsid w:val="00373E96"/>
    <w:rsid w:val="003748BC"/>
    <w:rsid w:val="00374A92"/>
    <w:rsid w:val="0037732A"/>
    <w:rsid w:val="00377A37"/>
    <w:rsid w:val="00377B61"/>
    <w:rsid w:val="00381CB8"/>
    <w:rsid w:val="00382AB8"/>
    <w:rsid w:val="00382F07"/>
    <w:rsid w:val="00383E37"/>
    <w:rsid w:val="00384A15"/>
    <w:rsid w:val="00386ACC"/>
    <w:rsid w:val="00386EEA"/>
    <w:rsid w:val="003874FB"/>
    <w:rsid w:val="0038766D"/>
    <w:rsid w:val="00390584"/>
    <w:rsid w:val="00391238"/>
    <w:rsid w:val="0039166E"/>
    <w:rsid w:val="0039283D"/>
    <w:rsid w:val="00392FC8"/>
    <w:rsid w:val="0039312D"/>
    <w:rsid w:val="003932F6"/>
    <w:rsid w:val="0039370E"/>
    <w:rsid w:val="0039562F"/>
    <w:rsid w:val="00395E19"/>
    <w:rsid w:val="00396F24"/>
    <w:rsid w:val="003A01F8"/>
    <w:rsid w:val="003A14D4"/>
    <w:rsid w:val="003A168A"/>
    <w:rsid w:val="003A22B2"/>
    <w:rsid w:val="003A2548"/>
    <w:rsid w:val="003A2EFF"/>
    <w:rsid w:val="003A36D8"/>
    <w:rsid w:val="003A3EEF"/>
    <w:rsid w:val="003A4CD8"/>
    <w:rsid w:val="003A4F0A"/>
    <w:rsid w:val="003A6091"/>
    <w:rsid w:val="003A63F8"/>
    <w:rsid w:val="003B0647"/>
    <w:rsid w:val="003B0BEF"/>
    <w:rsid w:val="003B161A"/>
    <w:rsid w:val="003B2255"/>
    <w:rsid w:val="003B237C"/>
    <w:rsid w:val="003B2FBA"/>
    <w:rsid w:val="003B3518"/>
    <w:rsid w:val="003B37AF"/>
    <w:rsid w:val="003B63A5"/>
    <w:rsid w:val="003B71FD"/>
    <w:rsid w:val="003B732A"/>
    <w:rsid w:val="003C0192"/>
    <w:rsid w:val="003C1480"/>
    <w:rsid w:val="003C2904"/>
    <w:rsid w:val="003C30A3"/>
    <w:rsid w:val="003C36C6"/>
    <w:rsid w:val="003C39FF"/>
    <w:rsid w:val="003C3DBF"/>
    <w:rsid w:val="003C3DFA"/>
    <w:rsid w:val="003C4033"/>
    <w:rsid w:val="003C444D"/>
    <w:rsid w:val="003C4849"/>
    <w:rsid w:val="003C5525"/>
    <w:rsid w:val="003C69A7"/>
    <w:rsid w:val="003D0179"/>
    <w:rsid w:val="003D11D7"/>
    <w:rsid w:val="003D2372"/>
    <w:rsid w:val="003D274E"/>
    <w:rsid w:val="003D366B"/>
    <w:rsid w:val="003D4200"/>
    <w:rsid w:val="003D451C"/>
    <w:rsid w:val="003D458D"/>
    <w:rsid w:val="003D7706"/>
    <w:rsid w:val="003D7BB1"/>
    <w:rsid w:val="003E0576"/>
    <w:rsid w:val="003E130F"/>
    <w:rsid w:val="003E1CFD"/>
    <w:rsid w:val="003E239B"/>
    <w:rsid w:val="003E2A87"/>
    <w:rsid w:val="003E2D33"/>
    <w:rsid w:val="003E2FDF"/>
    <w:rsid w:val="003E39D5"/>
    <w:rsid w:val="003E3D5A"/>
    <w:rsid w:val="003E4782"/>
    <w:rsid w:val="003E5FE8"/>
    <w:rsid w:val="003E66CA"/>
    <w:rsid w:val="003E67C7"/>
    <w:rsid w:val="003E70E6"/>
    <w:rsid w:val="003E72B1"/>
    <w:rsid w:val="003F0257"/>
    <w:rsid w:val="003F0410"/>
    <w:rsid w:val="003F19D9"/>
    <w:rsid w:val="003F2368"/>
    <w:rsid w:val="003F2E84"/>
    <w:rsid w:val="003F321F"/>
    <w:rsid w:val="003F33FC"/>
    <w:rsid w:val="003F4A6C"/>
    <w:rsid w:val="003F74CC"/>
    <w:rsid w:val="00400971"/>
    <w:rsid w:val="00401BE0"/>
    <w:rsid w:val="00404161"/>
    <w:rsid w:val="00404E3B"/>
    <w:rsid w:val="00405181"/>
    <w:rsid w:val="00405BB6"/>
    <w:rsid w:val="0040617F"/>
    <w:rsid w:val="00406493"/>
    <w:rsid w:val="004077AE"/>
    <w:rsid w:val="004116C5"/>
    <w:rsid w:val="00411893"/>
    <w:rsid w:val="00411F52"/>
    <w:rsid w:val="0041236E"/>
    <w:rsid w:val="00412EE3"/>
    <w:rsid w:val="00413575"/>
    <w:rsid w:val="0041463A"/>
    <w:rsid w:val="00414FB5"/>
    <w:rsid w:val="0041568C"/>
    <w:rsid w:val="004161B9"/>
    <w:rsid w:val="0042124F"/>
    <w:rsid w:val="00423133"/>
    <w:rsid w:val="00423EBD"/>
    <w:rsid w:val="004246D6"/>
    <w:rsid w:val="0042471F"/>
    <w:rsid w:val="00425430"/>
    <w:rsid w:val="00425BBE"/>
    <w:rsid w:val="00425BFC"/>
    <w:rsid w:val="00425D2C"/>
    <w:rsid w:val="00425E6D"/>
    <w:rsid w:val="0042630D"/>
    <w:rsid w:val="00426471"/>
    <w:rsid w:val="00426748"/>
    <w:rsid w:val="00426B63"/>
    <w:rsid w:val="00427D5A"/>
    <w:rsid w:val="00430934"/>
    <w:rsid w:val="00430AED"/>
    <w:rsid w:val="004313B7"/>
    <w:rsid w:val="00432A02"/>
    <w:rsid w:val="00432F5F"/>
    <w:rsid w:val="00433EC3"/>
    <w:rsid w:val="00434D46"/>
    <w:rsid w:val="004354C7"/>
    <w:rsid w:val="0043554C"/>
    <w:rsid w:val="004375E1"/>
    <w:rsid w:val="004403B5"/>
    <w:rsid w:val="00440D56"/>
    <w:rsid w:val="0044105D"/>
    <w:rsid w:val="00441815"/>
    <w:rsid w:val="004439E4"/>
    <w:rsid w:val="00444B59"/>
    <w:rsid w:val="00444E96"/>
    <w:rsid w:val="0044732E"/>
    <w:rsid w:val="00450C02"/>
    <w:rsid w:val="00450D14"/>
    <w:rsid w:val="00451F3E"/>
    <w:rsid w:val="00453D1C"/>
    <w:rsid w:val="0045402C"/>
    <w:rsid w:val="00454E31"/>
    <w:rsid w:val="00454E3D"/>
    <w:rsid w:val="0045731C"/>
    <w:rsid w:val="00460289"/>
    <w:rsid w:val="004602FD"/>
    <w:rsid w:val="004622B5"/>
    <w:rsid w:val="00462450"/>
    <w:rsid w:val="0046254C"/>
    <w:rsid w:val="004629EC"/>
    <w:rsid w:val="00462D3D"/>
    <w:rsid w:val="00464DF6"/>
    <w:rsid w:val="00467B98"/>
    <w:rsid w:val="00467BB3"/>
    <w:rsid w:val="004703AC"/>
    <w:rsid w:val="00470A16"/>
    <w:rsid w:val="00471078"/>
    <w:rsid w:val="00471258"/>
    <w:rsid w:val="004718F2"/>
    <w:rsid w:val="00473669"/>
    <w:rsid w:val="00473CDF"/>
    <w:rsid w:val="004746E7"/>
    <w:rsid w:val="004746EF"/>
    <w:rsid w:val="00474C50"/>
    <w:rsid w:val="00475B0E"/>
    <w:rsid w:val="00475E7C"/>
    <w:rsid w:val="00476B19"/>
    <w:rsid w:val="00480328"/>
    <w:rsid w:val="00480536"/>
    <w:rsid w:val="00480D35"/>
    <w:rsid w:val="004814E0"/>
    <w:rsid w:val="004817FF"/>
    <w:rsid w:val="00483E3E"/>
    <w:rsid w:val="00485ED3"/>
    <w:rsid w:val="00485FDA"/>
    <w:rsid w:val="00487531"/>
    <w:rsid w:val="004879EE"/>
    <w:rsid w:val="00487E19"/>
    <w:rsid w:val="00490418"/>
    <w:rsid w:val="004909C9"/>
    <w:rsid w:val="00491712"/>
    <w:rsid w:val="00493C67"/>
    <w:rsid w:val="0049480F"/>
    <w:rsid w:val="00495331"/>
    <w:rsid w:val="00495459"/>
    <w:rsid w:val="00495FFA"/>
    <w:rsid w:val="004A06C3"/>
    <w:rsid w:val="004A12CA"/>
    <w:rsid w:val="004A2B65"/>
    <w:rsid w:val="004A3E02"/>
    <w:rsid w:val="004A40A5"/>
    <w:rsid w:val="004A5ADA"/>
    <w:rsid w:val="004A6239"/>
    <w:rsid w:val="004A633F"/>
    <w:rsid w:val="004A72E1"/>
    <w:rsid w:val="004A76D6"/>
    <w:rsid w:val="004B2006"/>
    <w:rsid w:val="004B261C"/>
    <w:rsid w:val="004B3FE5"/>
    <w:rsid w:val="004B47A9"/>
    <w:rsid w:val="004B4DA8"/>
    <w:rsid w:val="004B577A"/>
    <w:rsid w:val="004B57F3"/>
    <w:rsid w:val="004B6261"/>
    <w:rsid w:val="004B6D98"/>
    <w:rsid w:val="004C23A6"/>
    <w:rsid w:val="004C2679"/>
    <w:rsid w:val="004C3407"/>
    <w:rsid w:val="004C380C"/>
    <w:rsid w:val="004C4438"/>
    <w:rsid w:val="004C573B"/>
    <w:rsid w:val="004C7C64"/>
    <w:rsid w:val="004D0D82"/>
    <w:rsid w:val="004D37E6"/>
    <w:rsid w:val="004D3A21"/>
    <w:rsid w:val="004D3F76"/>
    <w:rsid w:val="004D618F"/>
    <w:rsid w:val="004D6887"/>
    <w:rsid w:val="004D6C1E"/>
    <w:rsid w:val="004E0D6E"/>
    <w:rsid w:val="004E290D"/>
    <w:rsid w:val="004E4340"/>
    <w:rsid w:val="004E4734"/>
    <w:rsid w:val="004E4AE9"/>
    <w:rsid w:val="004E4CC6"/>
    <w:rsid w:val="004E5A0A"/>
    <w:rsid w:val="004E6F02"/>
    <w:rsid w:val="004F0E36"/>
    <w:rsid w:val="004F1E9D"/>
    <w:rsid w:val="004F1FBC"/>
    <w:rsid w:val="004F2522"/>
    <w:rsid w:val="004F385B"/>
    <w:rsid w:val="004F48A8"/>
    <w:rsid w:val="004F4A35"/>
    <w:rsid w:val="004F6BA4"/>
    <w:rsid w:val="004F78F6"/>
    <w:rsid w:val="004F7CE3"/>
    <w:rsid w:val="00500302"/>
    <w:rsid w:val="005010D1"/>
    <w:rsid w:val="005013B8"/>
    <w:rsid w:val="005049CB"/>
    <w:rsid w:val="00504FAC"/>
    <w:rsid w:val="005054BA"/>
    <w:rsid w:val="0050555D"/>
    <w:rsid w:val="0050624D"/>
    <w:rsid w:val="00507A7D"/>
    <w:rsid w:val="0051172F"/>
    <w:rsid w:val="00511DC1"/>
    <w:rsid w:val="00512862"/>
    <w:rsid w:val="00512ED4"/>
    <w:rsid w:val="00516210"/>
    <w:rsid w:val="00517667"/>
    <w:rsid w:val="005209D2"/>
    <w:rsid w:val="0052108D"/>
    <w:rsid w:val="00521A9C"/>
    <w:rsid w:val="00524B26"/>
    <w:rsid w:val="00524E32"/>
    <w:rsid w:val="00525128"/>
    <w:rsid w:val="00526F5B"/>
    <w:rsid w:val="0052777C"/>
    <w:rsid w:val="005277D5"/>
    <w:rsid w:val="005308B9"/>
    <w:rsid w:val="00530AFC"/>
    <w:rsid w:val="00530D0A"/>
    <w:rsid w:val="00531775"/>
    <w:rsid w:val="0053240A"/>
    <w:rsid w:val="00533396"/>
    <w:rsid w:val="0053527C"/>
    <w:rsid w:val="005364DC"/>
    <w:rsid w:val="005367A3"/>
    <w:rsid w:val="00536C33"/>
    <w:rsid w:val="00536E9D"/>
    <w:rsid w:val="00537048"/>
    <w:rsid w:val="005377C9"/>
    <w:rsid w:val="005416EE"/>
    <w:rsid w:val="0054365C"/>
    <w:rsid w:val="0054389D"/>
    <w:rsid w:val="00543C81"/>
    <w:rsid w:val="00546A38"/>
    <w:rsid w:val="005473E4"/>
    <w:rsid w:val="005501CC"/>
    <w:rsid w:val="00550EEB"/>
    <w:rsid w:val="00551DC2"/>
    <w:rsid w:val="00553EE9"/>
    <w:rsid w:val="00556116"/>
    <w:rsid w:val="0055677B"/>
    <w:rsid w:val="00556B79"/>
    <w:rsid w:val="00557348"/>
    <w:rsid w:val="0056094E"/>
    <w:rsid w:val="00560BA4"/>
    <w:rsid w:val="00560E1B"/>
    <w:rsid w:val="005616C8"/>
    <w:rsid w:val="00562004"/>
    <w:rsid w:val="0056267B"/>
    <w:rsid w:val="00562CA1"/>
    <w:rsid w:val="00563CDE"/>
    <w:rsid w:val="00563FAA"/>
    <w:rsid w:val="00564AE5"/>
    <w:rsid w:val="0056693B"/>
    <w:rsid w:val="00566E88"/>
    <w:rsid w:val="00567E23"/>
    <w:rsid w:val="0057378E"/>
    <w:rsid w:val="00574D93"/>
    <w:rsid w:val="00575EA4"/>
    <w:rsid w:val="0057643E"/>
    <w:rsid w:val="00581866"/>
    <w:rsid w:val="00582A88"/>
    <w:rsid w:val="00582E22"/>
    <w:rsid w:val="00584AC7"/>
    <w:rsid w:val="0058534C"/>
    <w:rsid w:val="005869F0"/>
    <w:rsid w:val="005906C2"/>
    <w:rsid w:val="005917D8"/>
    <w:rsid w:val="005926C0"/>
    <w:rsid w:val="005930F7"/>
    <w:rsid w:val="0059780B"/>
    <w:rsid w:val="00597A2E"/>
    <w:rsid w:val="005A0062"/>
    <w:rsid w:val="005A0263"/>
    <w:rsid w:val="005A2FCF"/>
    <w:rsid w:val="005A513E"/>
    <w:rsid w:val="005A71A9"/>
    <w:rsid w:val="005A75C7"/>
    <w:rsid w:val="005A7BF1"/>
    <w:rsid w:val="005A7FD4"/>
    <w:rsid w:val="005B0501"/>
    <w:rsid w:val="005B101E"/>
    <w:rsid w:val="005B13A5"/>
    <w:rsid w:val="005B1F38"/>
    <w:rsid w:val="005B391B"/>
    <w:rsid w:val="005B4170"/>
    <w:rsid w:val="005B4B9D"/>
    <w:rsid w:val="005B5304"/>
    <w:rsid w:val="005B5C75"/>
    <w:rsid w:val="005C146F"/>
    <w:rsid w:val="005C189E"/>
    <w:rsid w:val="005C1C35"/>
    <w:rsid w:val="005C204B"/>
    <w:rsid w:val="005C35B4"/>
    <w:rsid w:val="005C441E"/>
    <w:rsid w:val="005C55BB"/>
    <w:rsid w:val="005C5EF4"/>
    <w:rsid w:val="005C642D"/>
    <w:rsid w:val="005C6B43"/>
    <w:rsid w:val="005C6DFA"/>
    <w:rsid w:val="005D046E"/>
    <w:rsid w:val="005D0E0B"/>
    <w:rsid w:val="005D51AA"/>
    <w:rsid w:val="005D5EE3"/>
    <w:rsid w:val="005D7D10"/>
    <w:rsid w:val="005E200A"/>
    <w:rsid w:val="005E244B"/>
    <w:rsid w:val="005E2F2F"/>
    <w:rsid w:val="005E3911"/>
    <w:rsid w:val="005E40D7"/>
    <w:rsid w:val="005E4626"/>
    <w:rsid w:val="005E5249"/>
    <w:rsid w:val="005E624E"/>
    <w:rsid w:val="005E7C8F"/>
    <w:rsid w:val="005E7EEC"/>
    <w:rsid w:val="005F006D"/>
    <w:rsid w:val="005F0C7E"/>
    <w:rsid w:val="005F2E29"/>
    <w:rsid w:val="005F4C60"/>
    <w:rsid w:val="005F5AFA"/>
    <w:rsid w:val="005F6D37"/>
    <w:rsid w:val="005F709C"/>
    <w:rsid w:val="005F77FF"/>
    <w:rsid w:val="00600E36"/>
    <w:rsid w:val="00601880"/>
    <w:rsid w:val="00602712"/>
    <w:rsid w:val="006027D6"/>
    <w:rsid w:val="006031BD"/>
    <w:rsid w:val="006032F6"/>
    <w:rsid w:val="00604451"/>
    <w:rsid w:val="00604A7A"/>
    <w:rsid w:val="0060523D"/>
    <w:rsid w:val="006052A3"/>
    <w:rsid w:val="0060625D"/>
    <w:rsid w:val="006063A9"/>
    <w:rsid w:val="0060656D"/>
    <w:rsid w:val="00607119"/>
    <w:rsid w:val="006076B7"/>
    <w:rsid w:val="0061058F"/>
    <w:rsid w:val="006108FB"/>
    <w:rsid w:val="0061177A"/>
    <w:rsid w:val="00612631"/>
    <w:rsid w:val="00612A4A"/>
    <w:rsid w:val="00613618"/>
    <w:rsid w:val="00614842"/>
    <w:rsid w:val="0061484B"/>
    <w:rsid w:val="00614975"/>
    <w:rsid w:val="00614AF7"/>
    <w:rsid w:val="0061671C"/>
    <w:rsid w:val="00617363"/>
    <w:rsid w:val="00617E10"/>
    <w:rsid w:val="00620178"/>
    <w:rsid w:val="0062486C"/>
    <w:rsid w:val="00624DC4"/>
    <w:rsid w:val="00626F37"/>
    <w:rsid w:val="00630922"/>
    <w:rsid w:val="00630E02"/>
    <w:rsid w:val="006312E3"/>
    <w:rsid w:val="006329BF"/>
    <w:rsid w:val="00632AB9"/>
    <w:rsid w:val="006331FF"/>
    <w:rsid w:val="00633810"/>
    <w:rsid w:val="00633925"/>
    <w:rsid w:val="00633B20"/>
    <w:rsid w:val="006342A9"/>
    <w:rsid w:val="006344FC"/>
    <w:rsid w:val="006345A7"/>
    <w:rsid w:val="0063716B"/>
    <w:rsid w:val="00637B77"/>
    <w:rsid w:val="006404EF"/>
    <w:rsid w:val="00644E40"/>
    <w:rsid w:val="00647490"/>
    <w:rsid w:val="006535B8"/>
    <w:rsid w:val="00653FA8"/>
    <w:rsid w:val="00654C38"/>
    <w:rsid w:val="00654CA4"/>
    <w:rsid w:val="0065794E"/>
    <w:rsid w:val="006610C8"/>
    <w:rsid w:val="00664F80"/>
    <w:rsid w:val="006666B8"/>
    <w:rsid w:val="0066683B"/>
    <w:rsid w:val="00666A6A"/>
    <w:rsid w:val="006715A8"/>
    <w:rsid w:val="00671980"/>
    <w:rsid w:val="00671B17"/>
    <w:rsid w:val="00672FD3"/>
    <w:rsid w:val="00676C38"/>
    <w:rsid w:val="00677859"/>
    <w:rsid w:val="006809B7"/>
    <w:rsid w:val="006812BB"/>
    <w:rsid w:val="0068242E"/>
    <w:rsid w:val="0068315D"/>
    <w:rsid w:val="00686568"/>
    <w:rsid w:val="00686CBB"/>
    <w:rsid w:val="0069004D"/>
    <w:rsid w:val="006908CA"/>
    <w:rsid w:val="00690A88"/>
    <w:rsid w:val="00690C79"/>
    <w:rsid w:val="00691806"/>
    <w:rsid w:val="00694462"/>
    <w:rsid w:val="00695A18"/>
    <w:rsid w:val="00695E68"/>
    <w:rsid w:val="006A0C21"/>
    <w:rsid w:val="006A0D42"/>
    <w:rsid w:val="006A1DCF"/>
    <w:rsid w:val="006A1F15"/>
    <w:rsid w:val="006A2049"/>
    <w:rsid w:val="006A2910"/>
    <w:rsid w:val="006A2C82"/>
    <w:rsid w:val="006A3513"/>
    <w:rsid w:val="006A749D"/>
    <w:rsid w:val="006A74EC"/>
    <w:rsid w:val="006A751F"/>
    <w:rsid w:val="006B1183"/>
    <w:rsid w:val="006B25D7"/>
    <w:rsid w:val="006B4A1F"/>
    <w:rsid w:val="006B7D58"/>
    <w:rsid w:val="006C0210"/>
    <w:rsid w:val="006C050E"/>
    <w:rsid w:val="006C0690"/>
    <w:rsid w:val="006C0A30"/>
    <w:rsid w:val="006C0C3B"/>
    <w:rsid w:val="006C276E"/>
    <w:rsid w:val="006C37D8"/>
    <w:rsid w:val="006C3F9B"/>
    <w:rsid w:val="006C4D1D"/>
    <w:rsid w:val="006C4E18"/>
    <w:rsid w:val="006C5D46"/>
    <w:rsid w:val="006C79B0"/>
    <w:rsid w:val="006C79E6"/>
    <w:rsid w:val="006D1CB5"/>
    <w:rsid w:val="006D1FBD"/>
    <w:rsid w:val="006D5E65"/>
    <w:rsid w:val="006D6624"/>
    <w:rsid w:val="006D7B8C"/>
    <w:rsid w:val="006D7E65"/>
    <w:rsid w:val="006E0784"/>
    <w:rsid w:val="006E2CAA"/>
    <w:rsid w:val="006E49B6"/>
    <w:rsid w:val="006E596A"/>
    <w:rsid w:val="006E6295"/>
    <w:rsid w:val="006F06FF"/>
    <w:rsid w:val="006F0A5C"/>
    <w:rsid w:val="006F0D09"/>
    <w:rsid w:val="006F1650"/>
    <w:rsid w:val="006F1747"/>
    <w:rsid w:val="006F3E4B"/>
    <w:rsid w:val="006F40CB"/>
    <w:rsid w:val="006F463E"/>
    <w:rsid w:val="006F4FC3"/>
    <w:rsid w:val="006F5FCD"/>
    <w:rsid w:val="006F7531"/>
    <w:rsid w:val="00701D56"/>
    <w:rsid w:val="00701E03"/>
    <w:rsid w:val="00701F38"/>
    <w:rsid w:val="00702324"/>
    <w:rsid w:val="0070284B"/>
    <w:rsid w:val="00704348"/>
    <w:rsid w:val="00705229"/>
    <w:rsid w:val="0070522C"/>
    <w:rsid w:val="007057D2"/>
    <w:rsid w:val="0070622D"/>
    <w:rsid w:val="00706C1B"/>
    <w:rsid w:val="00706D1F"/>
    <w:rsid w:val="0070721C"/>
    <w:rsid w:val="00707C4A"/>
    <w:rsid w:val="0071089E"/>
    <w:rsid w:val="007108C0"/>
    <w:rsid w:val="00711D7D"/>
    <w:rsid w:val="00713AAB"/>
    <w:rsid w:val="00713D18"/>
    <w:rsid w:val="00713D72"/>
    <w:rsid w:val="00714378"/>
    <w:rsid w:val="00714B47"/>
    <w:rsid w:val="007163EF"/>
    <w:rsid w:val="007164C4"/>
    <w:rsid w:val="007164EB"/>
    <w:rsid w:val="00716A34"/>
    <w:rsid w:val="00717091"/>
    <w:rsid w:val="007212F4"/>
    <w:rsid w:val="007213C5"/>
    <w:rsid w:val="00724361"/>
    <w:rsid w:val="007244D0"/>
    <w:rsid w:val="00725239"/>
    <w:rsid w:val="0072525B"/>
    <w:rsid w:val="007254BA"/>
    <w:rsid w:val="00725DF4"/>
    <w:rsid w:val="00727322"/>
    <w:rsid w:val="00727ADF"/>
    <w:rsid w:val="00727B7E"/>
    <w:rsid w:val="00732EEF"/>
    <w:rsid w:val="00733311"/>
    <w:rsid w:val="00734A21"/>
    <w:rsid w:val="0073515E"/>
    <w:rsid w:val="00735D30"/>
    <w:rsid w:val="00736C13"/>
    <w:rsid w:val="00740E12"/>
    <w:rsid w:val="007414EB"/>
    <w:rsid w:val="007416D9"/>
    <w:rsid w:val="0074230B"/>
    <w:rsid w:val="007423AC"/>
    <w:rsid w:val="00742F49"/>
    <w:rsid w:val="0074301A"/>
    <w:rsid w:val="007432D7"/>
    <w:rsid w:val="0074340A"/>
    <w:rsid w:val="0074352C"/>
    <w:rsid w:val="00743CF6"/>
    <w:rsid w:val="0074459E"/>
    <w:rsid w:val="00744833"/>
    <w:rsid w:val="00746AF6"/>
    <w:rsid w:val="00750759"/>
    <w:rsid w:val="00751A87"/>
    <w:rsid w:val="00752516"/>
    <w:rsid w:val="00752770"/>
    <w:rsid w:val="00753326"/>
    <w:rsid w:val="00753D4E"/>
    <w:rsid w:val="00754947"/>
    <w:rsid w:val="007562D8"/>
    <w:rsid w:val="00756355"/>
    <w:rsid w:val="007609BC"/>
    <w:rsid w:val="00760D81"/>
    <w:rsid w:val="00761015"/>
    <w:rsid w:val="007633BE"/>
    <w:rsid w:val="00763D94"/>
    <w:rsid w:val="00765521"/>
    <w:rsid w:val="00765639"/>
    <w:rsid w:val="0076731C"/>
    <w:rsid w:val="00767D99"/>
    <w:rsid w:val="00771F0F"/>
    <w:rsid w:val="00772364"/>
    <w:rsid w:val="00772D7D"/>
    <w:rsid w:val="00774354"/>
    <w:rsid w:val="0077439D"/>
    <w:rsid w:val="0077739A"/>
    <w:rsid w:val="007812B0"/>
    <w:rsid w:val="00784197"/>
    <w:rsid w:val="00785CCE"/>
    <w:rsid w:val="0078621F"/>
    <w:rsid w:val="007871B2"/>
    <w:rsid w:val="00787E12"/>
    <w:rsid w:val="007922E2"/>
    <w:rsid w:val="007925A1"/>
    <w:rsid w:val="00792AF3"/>
    <w:rsid w:val="00794F4F"/>
    <w:rsid w:val="00795438"/>
    <w:rsid w:val="00795DB9"/>
    <w:rsid w:val="00796171"/>
    <w:rsid w:val="007961FA"/>
    <w:rsid w:val="007967CD"/>
    <w:rsid w:val="007975E3"/>
    <w:rsid w:val="00797AD2"/>
    <w:rsid w:val="007A0CFD"/>
    <w:rsid w:val="007A3849"/>
    <w:rsid w:val="007A4D19"/>
    <w:rsid w:val="007A51C2"/>
    <w:rsid w:val="007A6873"/>
    <w:rsid w:val="007A75F0"/>
    <w:rsid w:val="007B00C8"/>
    <w:rsid w:val="007B095F"/>
    <w:rsid w:val="007B289C"/>
    <w:rsid w:val="007B3977"/>
    <w:rsid w:val="007B3F1D"/>
    <w:rsid w:val="007B4F0B"/>
    <w:rsid w:val="007B674F"/>
    <w:rsid w:val="007B72A9"/>
    <w:rsid w:val="007B7F4E"/>
    <w:rsid w:val="007C1899"/>
    <w:rsid w:val="007C18AA"/>
    <w:rsid w:val="007C49FB"/>
    <w:rsid w:val="007C6EC5"/>
    <w:rsid w:val="007C7231"/>
    <w:rsid w:val="007C779C"/>
    <w:rsid w:val="007C7883"/>
    <w:rsid w:val="007C7B34"/>
    <w:rsid w:val="007D183D"/>
    <w:rsid w:val="007D1BD4"/>
    <w:rsid w:val="007D260B"/>
    <w:rsid w:val="007D2CF2"/>
    <w:rsid w:val="007D3856"/>
    <w:rsid w:val="007D386E"/>
    <w:rsid w:val="007D3B17"/>
    <w:rsid w:val="007D4862"/>
    <w:rsid w:val="007D523B"/>
    <w:rsid w:val="007D5907"/>
    <w:rsid w:val="007D5D3A"/>
    <w:rsid w:val="007D6235"/>
    <w:rsid w:val="007E0ADA"/>
    <w:rsid w:val="007E24DE"/>
    <w:rsid w:val="007E2C3E"/>
    <w:rsid w:val="007E5424"/>
    <w:rsid w:val="007E6CB9"/>
    <w:rsid w:val="007E706D"/>
    <w:rsid w:val="007F09F2"/>
    <w:rsid w:val="007F0F29"/>
    <w:rsid w:val="007F2EAE"/>
    <w:rsid w:val="007F3710"/>
    <w:rsid w:val="007F54B9"/>
    <w:rsid w:val="007F7EDD"/>
    <w:rsid w:val="008004AA"/>
    <w:rsid w:val="008009E4"/>
    <w:rsid w:val="008018F6"/>
    <w:rsid w:val="00802322"/>
    <w:rsid w:val="00803B05"/>
    <w:rsid w:val="0080582C"/>
    <w:rsid w:val="00805C0D"/>
    <w:rsid w:val="0080614F"/>
    <w:rsid w:val="00806464"/>
    <w:rsid w:val="00806E4E"/>
    <w:rsid w:val="008071A1"/>
    <w:rsid w:val="00807A35"/>
    <w:rsid w:val="00807CDB"/>
    <w:rsid w:val="00807F8C"/>
    <w:rsid w:val="00810925"/>
    <w:rsid w:val="008115E6"/>
    <w:rsid w:val="00811C26"/>
    <w:rsid w:val="008123A7"/>
    <w:rsid w:val="00812514"/>
    <w:rsid w:val="00812689"/>
    <w:rsid w:val="00812BE0"/>
    <w:rsid w:val="0081315C"/>
    <w:rsid w:val="00813F26"/>
    <w:rsid w:val="0081434B"/>
    <w:rsid w:val="008143A6"/>
    <w:rsid w:val="00814DE8"/>
    <w:rsid w:val="00816DEA"/>
    <w:rsid w:val="00820BCD"/>
    <w:rsid w:val="008239D9"/>
    <w:rsid w:val="00823AAB"/>
    <w:rsid w:val="00823B46"/>
    <w:rsid w:val="00823DBC"/>
    <w:rsid w:val="00824EA9"/>
    <w:rsid w:val="00832AAD"/>
    <w:rsid w:val="00833E2F"/>
    <w:rsid w:val="00836336"/>
    <w:rsid w:val="00837E6C"/>
    <w:rsid w:val="00840984"/>
    <w:rsid w:val="00843494"/>
    <w:rsid w:val="0084564C"/>
    <w:rsid w:val="008461D4"/>
    <w:rsid w:val="008500DC"/>
    <w:rsid w:val="00850811"/>
    <w:rsid w:val="00850C6D"/>
    <w:rsid w:val="00851F58"/>
    <w:rsid w:val="00852E4E"/>
    <w:rsid w:val="00853277"/>
    <w:rsid w:val="0085541C"/>
    <w:rsid w:val="00855E09"/>
    <w:rsid w:val="0085637C"/>
    <w:rsid w:val="0085657E"/>
    <w:rsid w:val="00856A6B"/>
    <w:rsid w:val="00857F19"/>
    <w:rsid w:val="0086066F"/>
    <w:rsid w:val="00860DF7"/>
    <w:rsid w:val="008633E4"/>
    <w:rsid w:val="00863B6D"/>
    <w:rsid w:val="00864457"/>
    <w:rsid w:val="00866DC7"/>
    <w:rsid w:val="00867177"/>
    <w:rsid w:val="008671F8"/>
    <w:rsid w:val="00870239"/>
    <w:rsid w:val="00871495"/>
    <w:rsid w:val="008716A1"/>
    <w:rsid w:val="00871A61"/>
    <w:rsid w:val="0087291E"/>
    <w:rsid w:val="00872EBA"/>
    <w:rsid w:val="0087399C"/>
    <w:rsid w:val="00874425"/>
    <w:rsid w:val="00874B44"/>
    <w:rsid w:val="00874EB1"/>
    <w:rsid w:val="0087552B"/>
    <w:rsid w:val="00876C9A"/>
    <w:rsid w:val="008820B7"/>
    <w:rsid w:val="008823D9"/>
    <w:rsid w:val="008830EE"/>
    <w:rsid w:val="00883351"/>
    <w:rsid w:val="008849B7"/>
    <w:rsid w:val="00884D5B"/>
    <w:rsid w:val="0088572F"/>
    <w:rsid w:val="00887537"/>
    <w:rsid w:val="00887628"/>
    <w:rsid w:val="008879EA"/>
    <w:rsid w:val="00887FD7"/>
    <w:rsid w:val="00890DC8"/>
    <w:rsid w:val="00890F85"/>
    <w:rsid w:val="00892B23"/>
    <w:rsid w:val="008949C3"/>
    <w:rsid w:val="00895241"/>
    <w:rsid w:val="00895C42"/>
    <w:rsid w:val="00895D09"/>
    <w:rsid w:val="00896B08"/>
    <w:rsid w:val="0089733B"/>
    <w:rsid w:val="008A2697"/>
    <w:rsid w:val="008A2894"/>
    <w:rsid w:val="008A5905"/>
    <w:rsid w:val="008A5C54"/>
    <w:rsid w:val="008A61CE"/>
    <w:rsid w:val="008A66B7"/>
    <w:rsid w:val="008A6D1B"/>
    <w:rsid w:val="008A7E2B"/>
    <w:rsid w:val="008A7FEE"/>
    <w:rsid w:val="008B0341"/>
    <w:rsid w:val="008B1B5E"/>
    <w:rsid w:val="008B1E55"/>
    <w:rsid w:val="008B2D77"/>
    <w:rsid w:val="008B36E1"/>
    <w:rsid w:val="008B519A"/>
    <w:rsid w:val="008B531E"/>
    <w:rsid w:val="008B6E58"/>
    <w:rsid w:val="008B7B7E"/>
    <w:rsid w:val="008C3AB4"/>
    <w:rsid w:val="008C4109"/>
    <w:rsid w:val="008C628C"/>
    <w:rsid w:val="008C68A8"/>
    <w:rsid w:val="008C6A69"/>
    <w:rsid w:val="008C6C20"/>
    <w:rsid w:val="008D01C7"/>
    <w:rsid w:val="008D13A0"/>
    <w:rsid w:val="008D1F79"/>
    <w:rsid w:val="008D2474"/>
    <w:rsid w:val="008D2C9B"/>
    <w:rsid w:val="008D4B0F"/>
    <w:rsid w:val="008D70AD"/>
    <w:rsid w:val="008D74FB"/>
    <w:rsid w:val="008D769F"/>
    <w:rsid w:val="008E01F8"/>
    <w:rsid w:val="008E188C"/>
    <w:rsid w:val="008E1CFE"/>
    <w:rsid w:val="008E29BB"/>
    <w:rsid w:val="008E3185"/>
    <w:rsid w:val="008E3EF6"/>
    <w:rsid w:val="008E5C42"/>
    <w:rsid w:val="008E73C7"/>
    <w:rsid w:val="008E7DB7"/>
    <w:rsid w:val="008F0225"/>
    <w:rsid w:val="008F0448"/>
    <w:rsid w:val="008F123C"/>
    <w:rsid w:val="008F1660"/>
    <w:rsid w:val="008F251B"/>
    <w:rsid w:val="008F2A9C"/>
    <w:rsid w:val="008F2AE2"/>
    <w:rsid w:val="008F44A6"/>
    <w:rsid w:val="008F5E9C"/>
    <w:rsid w:val="008F6932"/>
    <w:rsid w:val="008F7675"/>
    <w:rsid w:val="008F7771"/>
    <w:rsid w:val="009007D8"/>
    <w:rsid w:val="00901C2A"/>
    <w:rsid w:val="00901D8D"/>
    <w:rsid w:val="009030E4"/>
    <w:rsid w:val="00903443"/>
    <w:rsid w:val="009035E4"/>
    <w:rsid w:val="0090362F"/>
    <w:rsid w:val="00904173"/>
    <w:rsid w:val="009055A1"/>
    <w:rsid w:val="009055D3"/>
    <w:rsid w:val="00905FD9"/>
    <w:rsid w:val="0090661B"/>
    <w:rsid w:val="009075B5"/>
    <w:rsid w:val="009078E7"/>
    <w:rsid w:val="00907F2C"/>
    <w:rsid w:val="0091025F"/>
    <w:rsid w:val="00910E0A"/>
    <w:rsid w:val="00911463"/>
    <w:rsid w:val="0091206F"/>
    <w:rsid w:val="00912582"/>
    <w:rsid w:val="00914767"/>
    <w:rsid w:val="00916339"/>
    <w:rsid w:val="00917783"/>
    <w:rsid w:val="00923D32"/>
    <w:rsid w:val="00924237"/>
    <w:rsid w:val="00924791"/>
    <w:rsid w:val="00927881"/>
    <w:rsid w:val="009279D4"/>
    <w:rsid w:val="00930A0D"/>
    <w:rsid w:val="00930DFC"/>
    <w:rsid w:val="00930E79"/>
    <w:rsid w:val="00931B1C"/>
    <w:rsid w:val="00931E50"/>
    <w:rsid w:val="00932403"/>
    <w:rsid w:val="00935E8C"/>
    <w:rsid w:val="00936772"/>
    <w:rsid w:val="00936FF8"/>
    <w:rsid w:val="00940362"/>
    <w:rsid w:val="009403CD"/>
    <w:rsid w:val="00941DCF"/>
    <w:rsid w:val="009439D0"/>
    <w:rsid w:val="00943D26"/>
    <w:rsid w:val="00944907"/>
    <w:rsid w:val="00945243"/>
    <w:rsid w:val="009457CE"/>
    <w:rsid w:val="00946AFF"/>
    <w:rsid w:val="00946C56"/>
    <w:rsid w:val="00947CD5"/>
    <w:rsid w:val="00950272"/>
    <w:rsid w:val="0095137E"/>
    <w:rsid w:val="00954FF9"/>
    <w:rsid w:val="009555F5"/>
    <w:rsid w:val="00955C99"/>
    <w:rsid w:val="009563C6"/>
    <w:rsid w:val="0095653D"/>
    <w:rsid w:val="00956C14"/>
    <w:rsid w:val="009576DA"/>
    <w:rsid w:val="009576F1"/>
    <w:rsid w:val="00957CF4"/>
    <w:rsid w:val="0096339F"/>
    <w:rsid w:val="009649D7"/>
    <w:rsid w:val="00964CB8"/>
    <w:rsid w:val="009650DC"/>
    <w:rsid w:val="00965CF0"/>
    <w:rsid w:val="0096601E"/>
    <w:rsid w:val="009668E8"/>
    <w:rsid w:val="00967204"/>
    <w:rsid w:val="00970031"/>
    <w:rsid w:val="00970C8F"/>
    <w:rsid w:val="009711FD"/>
    <w:rsid w:val="009737A9"/>
    <w:rsid w:val="0097425E"/>
    <w:rsid w:val="00974A4F"/>
    <w:rsid w:val="00975FB8"/>
    <w:rsid w:val="00976C07"/>
    <w:rsid w:val="00977B18"/>
    <w:rsid w:val="00977C62"/>
    <w:rsid w:val="00977E57"/>
    <w:rsid w:val="00981627"/>
    <w:rsid w:val="00981E62"/>
    <w:rsid w:val="009820FB"/>
    <w:rsid w:val="009826F1"/>
    <w:rsid w:val="00982994"/>
    <w:rsid w:val="009836E6"/>
    <w:rsid w:val="0098434B"/>
    <w:rsid w:val="009845E9"/>
    <w:rsid w:val="00984EC9"/>
    <w:rsid w:val="00985329"/>
    <w:rsid w:val="00985799"/>
    <w:rsid w:val="00986317"/>
    <w:rsid w:val="00986448"/>
    <w:rsid w:val="00987629"/>
    <w:rsid w:val="00987CE0"/>
    <w:rsid w:val="009908CC"/>
    <w:rsid w:val="0099244C"/>
    <w:rsid w:val="00992E96"/>
    <w:rsid w:val="009942BE"/>
    <w:rsid w:val="00994CB4"/>
    <w:rsid w:val="00995C6B"/>
    <w:rsid w:val="0099612D"/>
    <w:rsid w:val="00996CA8"/>
    <w:rsid w:val="00996F73"/>
    <w:rsid w:val="00997014"/>
    <w:rsid w:val="009A0700"/>
    <w:rsid w:val="009A0F73"/>
    <w:rsid w:val="009A18A6"/>
    <w:rsid w:val="009A3225"/>
    <w:rsid w:val="009A3D48"/>
    <w:rsid w:val="009A5600"/>
    <w:rsid w:val="009A72DD"/>
    <w:rsid w:val="009B195C"/>
    <w:rsid w:val="009B2571"/>
    <w:rsid w:val="009B286B"/>
    <w:rsid w:val="009B2AF4"/>
    <w:rsid w:val="009B37A9"/>
    <w:rsid w:val="009B37B2"/>
    <w:rsid w:val="009B4773"/>
    <w:rsid w:val="009B4931"/>
    <w:rsid w:val="009B4E75"/>
    <w:rsid w:val="009B506E"/>
    <w:rsid w:val="009B56EB"/>
    <w:rsid w:val="009B58B1"/>
    <w:rsid w:val="009B63CB"/>
    <w:rsid w:val="009B6C5B"/>
    <w:rsid w:val="009B6E5E"/>
    <w:rsid w:val="009B7F33"/>
    <w:rsid w:val="009C0DD2"/>
    <w:rsid w:val="009C292E"/>
    <w:rsid w:val="009C3281"/>
    <w:rsid w:val="009C3415"/>
    <w:rsid w:val="009C38D4"/>
    <w:rsid w:val="009C3DF2"/>
    <w:rsid w:val="009C451C"/>
    <w:rsid w:val="009C48BE"/>
    <w:rsid w:val="009C5161"/>
    <w:rsid w:val="009C6BF5"/>
    <w:rsid w:val="009D178F"/>
    <w:rsid w:val="009D1EA6"/>
    <w:rsid w:val="009D2257"/>
    <w:rsid w:val="009D270E"/>
    <w:rsid w:val="009D306B"/>
    <w:rsid w:val="009D344C"/>
    <w:rsid w:val="009D391E"/>
    <w:rsid w:val="009D480F"/>
    <w:rsid w:val="009D521B"/>
    <w:rsid w:val="009D57EA"/>
    <w:rsid w:val="009D6725"/>
    <w:rsid w:val="009D711C"/>
    <w:rsid w:val="009D7950"/>
    <w:rsid w:val="009E147F"/>
    <w:rsid w:val="009E1C6C"/>
    <w:rsid w:val="009E217F"/>
    <w:rsid w:val="009E26CD"/>
    <w:rsid w:val="009E31F7"/>
    <w:rsid w:val="009E3D2E"/>
    <w:rsid w:val="009E42CC"/>
    <w:rsid w:val="009E48CC"/>
    <w:rsid w:val="009E66DD"/>
    <w:rsid w:val="009E7850"/>
    <w:rsid w:val="009E7897"/>
    <w:rsid w:val="009F1225"/>
    <w:rsid w:val="009F1B4D"/>
    <w:rsid w:val="009F240A"/>
    <w:rsid w:val="009F3B4E"/>
    <w:rsid w:val="009F3BC4"/>
    <w:rsid w:val="009F477E"/>
    <w:rsid w:val="009F4FDB"/>
    <w:rsid w:val="009F6540"/>
    <w:rsid w:val="009F65F0"/>
    <w:rsid w:val="009F6BA5"/>
    <w:rsid w:val="009F7E36"/>
    <w:rsid w:val="00A01AEB"/>
    <w:rsid w:val="00A023A4"/>
    <w:rsid w:val="00A0242B"/>
    <w:rsid w:val="00A0308C"/>
    <w:rsid w:val="00A03F8A"/>
    <w:rsid w:val="00A0432A"/>
    <w:rsid w:val="00A053DD"/>
    <w:rsid w:val="00A05586"/>
    <w:rsid w:val="00A05C59"/>
    <w:rsid w:val="00A05D07"/>
    <w:rsid w:val="00A07364"/>
    <w:rsid w:val="00A0738A"/>
    <w:rsid w:val="00A113E4"/>
    <w:rsid w:val="00A116C0"/>
    <w:rsid w:val="00A11D71"/>
    <w:rsid w:val="00A1232D"/>
    <w:rsid w:val="00A12F76"/>
    <w:rsid w:val="00A136D3"/>
    <w:rsid w:val="00A142D1"/>
    <w:rsid w:val="00A14355"/>
    <w:rsid w:val="00A163BD"/>
    <w:rsid w:val="00A20C52"/>
    <w:rsid w:val="00A2119E"/>
    <w:rsid w:val="00A22F89"/>
    <w:rsid w:val="00A2308F"/>
    <w:rsid w:val="00A235A8"/>
    <w:rsid w:val="00A253B1"/>
    <w:rsid w:val="00A25464"/>
    <w:rsid w:val="00A26AAD"/>
    <w:rsid w:val="00A275DB"/>
    <w:rsid w:val="00A306CD"/>
    <w:rsid w:val="00A30BAF"/>
    <w:rsid w:val="00A3221F"/>
    <w:rsid w:val="00A3234F"/>
    <w:rsid w:val="00A32850"/>
    <w:rsid w:val="00A342F8"/>
    <w:rsid w:val="00A348AC"/>
    <w:rsid w:val="00A3543C"/>
    <w:rsid w:val="00A35687"/>
    <w:rsid w:val="00A36FE0"/>
    <w:rsid w:val="00A374A5"/>
    <w:rsid w:val="00A40F67"/>
    <w:rsid w:val="00A4550E"/>
    <w:rsid w:val="00A458A1"/>
    <w:rsid w:val="00A45C99"/>
    <w:rsid w:val="00A46421"/>
    <w:rsid w:val="00A468A0"/>
    <w:rsid w:val="00A47FD8"/>
    <w:rsid w:val="00A51AE3"/>
    <w:rsid w:val="00A524D8"/>
    <w:rsid w:val="00A5299B"/>
    <w:rsid w:val="00A52AD8"/>
    <w:rsid w:val="00A53210"/>
    <w:rsid w:val="00A60347"/>
    <w:rsid w:val="00A60674"/>
    <w:rsid w:val="00A61625"/>
    <w:rsid w:val="00A6168F"/>
    <w:rsid w:val="00A6181F"/>
    <w:rsid w:val="00A61BB8"/>
    <w:rsid w:val="00A63E48"/>
    <w:rsid w:val="00A64604"/>
    <w:rsid w:val="00A65115"/>
    <w:rsid w:val="00A6607B"/>
    <w:rsid w:val="00A7182C"/>
    <w:rsid w:val="00A72B66"/>
    <w:rsid w:val="00A72C79"/>
    <w:rsid w:val="00A72E0F"/>
    <w:rsid w:val="00A73071"/>
    <w:rsid w:val="00A733D5"/>
    <w:rsid w:val="00A74AC2"/>
    <w:rsid w:val="00A759C6"/>
    <w:rsid w:val="00A75F16"/>
    <w:rsid w:val="00A75F1A"/>
    <w:rsid w:val="00A768EB"/>
    <w:rsid w:val="00A77397"/>
    <w:rsid w:val="00A80B29"/>
    <w:rsid w:val="00A81516"/>
    <w:rsid w:val="00A817D9"/>
    <w:rsid w:val="00A85571"/>
    <w:rsid w:val="00A87725"/>
    <w:rsid w:val="00A90DE7"/>
    <w:rsid w:val="00A9109B"/>
    <w:rsid w:val="00A92CDC"/>
    <w:rsid w:val="00A92DF6"/>
    <w:rsid w:val="00A93AC5"/>
    <w:rsid w:val="00A93DF3"/>
    <w:rsid w:val="00A941A0"/>
    <w:rsid w:val="00A9555C"/>
    <w:rsid w:val="00A9577D"/>
    <w:rsid w:val="00A958C0"/>
    <w:rsid w:val="00A959E9"/>
    <w:rsid w:val="00AA0200"/>
    <w:rsid w:val="00AA0761"/>
    <w:rsid w:val="00AA0941"/>
    <w:rsid w:val="00AA0DC2"/>
    <w:rsid w:val="00AA206B"/>
    <w:rsid w:val="00AA3342"/>
    <w:rsid w:val="00AA3EB3"/>
    <w:rsid w:val="00AA439D"/>
    <w:rsid w:val="00AA4995"/>
    <w:rsid w:val="00AA4A70"/>
    <w:rsid w:val="00AA5E95"/>
    <w:rsid w:val="00AA7D14"/>
    <w:rsid w:val="00AB0129"/>
    <w:rsid w:val="00AB23AE"/>
    <w:rsid w:val="00AB271F"/>
    <w:rsid w:val="00AB29C7"/>
    <w:rsid w:val="00AB3749"/>
    <w:rsid w:val="00AB5AC8"/>
    <w:rsid w:val="00AB6E76"/>
    <w:rsid w:val="00AB74FB"/>
    <w:rsid w:val="00AC1091"/>
    <w:rsid w:val="00AC2B05"/>
    <w:rsid w:val="00AC2C82"/>
    <w:rsid w:val="00AC2CE6"/>
    <w:rsid w:val="00AC3833"/>
    <w:rsid w:val="00AC3E56"/>
    <w:rsid w:val="00AC45B2"/>
    <w:rsid w:val="00AC46D8"/>
    <w:rsid w:val="00AC4D0B"/>
    <w:rsid w:val="00AC4E6D"/>
    <w:rsid w:val="00AC51A5"/>
    <w:rsid w:val="00AC56D7"/>
    <w:rsid w:val="00AC63F8"/>
    <w:rsid w:val="00AD1A4C"/>
    <w:rsid w:val="00AD2DDB"/>
    <w:rsid w:val="00AD3718"/>
    <w:rsid w:val="00AD3A38"/>
    <w:rsid w:val="00AD3B52"/>
    <w:rsid w:val="00AD3C70"/>
    <w:rsid w:val="00AD48B9"/>
    <w:rsid w:val="00AD4CF5"/>
    <w:rsid w:val="00AD701E"/>
    <w:rsid w:val="00AE0918"/>
    <w:rsid w:val="00AE0956"/>
    <w:rsid w:val="00AE10EF"/>
    <w:rsid w:val="00AE3C93"/>
    <w:rsid w:val="00AE3F91"/>
    <w:rsid w:val="00AE461D"/>
    <w:rsid w:val="00AE4668"/>
    <w:rsid w:val="00AE49F1"/>
    <w:rsid w:val="00AE4CFA"/>
    <w:rsid w:val="00AE529E"/>
    <w:rsid w:val="00AE645F"/>
    <w:rsid w:val="00AE6528"/>
    <w:rsid w:val="00AE6BA6"/>
    <w:rsid w:val="00AF0905"/>
    <w:rsid w:val="00AF2809"/>
    <w:rsid w:val="00AF332A"/>
    <w:rsid w:val="00AF3431"/>
    <w:rsid w:val="00AF4F22"/>
    <w:rsid w:val="00AF52E5"/>
    <w:rsid w:val="00AF5F77"/>
    <w:rsid w:val="00AF6B21"/>
    <w:rsid w:val="00AF750E"/>
    <w:rsid w:val="00B0004B"/>
    <w:rsid w:val="00B002DB"/>
    <w:rsid w:val="00B010F0"/>
    <w:rsid w:val="00B01F11"/>
    <w:rsid w:val="00B03949"/>
    <w:rsid w:val="00B049B5"/>
    <w:rsid w:val="00B04C39"/>
    <w:rsid w:val="00B0683F"/>
    <w:rsid w:val="00B10A63"/>
    <w:rsid w:val="00B12256"/>
    <w:rsid w:val="00B12A9A"/>
    <w:rsid w:val="00B13256"/>
    <w:rsid w:val="00B13824"/>
    <w:rsid w:val="00B15E0D"/>
    <w:rsid w:val="00B16307"/>
    <w:rsid w:val="00B16626"/>
    <w:rsid w:val="00B168FD"/>
    <w:rsid w:val="00B16C0C"/>
    <w:rsid w:val="00B173E7"/>
    <w:rsid w:val="00B177E9"/>
    <w:rsid w:val="00B17B6D"/>
    <w:rsid w:val="00B20507"/>
    <w:rsid w:val="00B22327"/>
    <w:rsid w:val="00B23975"/>
    <w:rsid w:val="00B241E9"/>
    <w:rsid w:val="00B267EB"/>
    <w:rsid w:val="00B2714E"/>
    <w:rsid w:val="00B306C0"/>
    <w:rsid w:val="00B315C0"/>
    <w:rsid w:val="00B32617"/>
    <w:rsid w:val="00B32ED1"/>
    <w:rsid w:val="00B355FC"/>
    <w:rsid w:val="00B35887"/>
    <w:rsid w:val="00B35949"/>
    <w:rsid w:val="00B37993"/>
    <w:rsid w:val="00B37F4B"/>
    <w:rsid w:val="00B41054"/>
    <w:rsid w:val="00B4107F"/>
    <w:rsid w:val="00B41302"/>
    <w:rsid w:val="00B41423"/>
    <w:rsid w:val="00B41CAE"/>
    <w:rsid w:val="00B42170"/>
    <w:rsid w:val="00B43BB4"/>
    <w:rsid w:val="00B43F36"/>
    <w:rsid w:val="00B44521"/>
    <w:rsid w:val="00B4603B"/>
    <w:rsid w:val="00B47731"/>
    <w:rsid w:val="00B47753"/>
    <w:rsid w:val="00B47F5C"/>
    <w:rsid w:val="00B5127B"/>
    <w:rsid w:val="00B5129B"/>
    <w:rsid w:val="00B51E55"/>
    <w:rsid w:val="00B5352A"/>
    <w:rsid w:val="00B53BE4"/>
    <w:rsid w:val="00B54523"/>
    <w:rsid w:val="00B5696C"/>
    <w:rsid w:val="00B57E76"/>
    <w:rsid w:val="00B57F58"/>
    <w:rsid w:val="00B600A4"/>
    <w:rsid w:val="00B600E4"/>
    <w:rsid w:val="00B617AB"/>
    <w:rsid w:val="00B623E5"/>
    <w:rsid w:val="00B62452"/>
    <w:rsid w:val="00B6405C"/>
    <w:rsid w:val="00B64382"/>
    <w:rsid w:val="00B6449D"/>
    <w:rsid w:val="00B646EB"/>
    <w:rsid w:val="00B65202"/>
    <w:rsid w:val="00B66418"/>
    <w:rsid w:val="00B71EFA"/>
    <w:rsid w:val="00B72A7F"/>
    <w:rsid w:val="00B73C65"/>
    <w:rsid w:val="00B74D7A"/>
    <w:rsid w:val="00B74FC1"/>
    <w:rsid w:val="00B77520"/>
    <w:rsid w:val="00B77C5D"/>
    <w:rsid w:val="00B81D23"/>
    <w:rsid w:val="00B851F5"/>
    <w:rsid w:val="00B85A8D"/>
    <w:rsid w:val="00B865A6"/>
    <w:rsid w:val="00B8725A"/>
    <w:rsid w:val="00B910FF"/>
    <w:rsid w:val="00B940B2"/>
    <w:rsid w:val="00B951F3"/>
    <w:rsid w:val="00B959E0"/>
    <w:rsid w:val="00B960A0"/>
    <w:rsid w:val="00B96C37"/>
    <w:rsid w:val="00B96DDA"/>
    <w:rsid w:val="00B96EAA"/>
    <w:rsid w:val="00B970B6"/>
    <w:rsid w:val="00B971A6"/>
    <w:rsid w:val="00BA36BC"/>
    <w:rsid w:val="00BA3C3A"/>
    <w:rsid w:val="00BA41CD"/>
    <w:rsid w:val="00BA42E2"/>
    <w:rsid w:val="00BA5C27"/>
    <w:rsid w:val="00BA6712"/>
    <w:rsid w:val="00BA74AE"/>
    <w:rsid w:val="00BA7ABE"/>
    <w:rsid w:val="00BB0298"/>
    <w:rsid w:val="00BB2390"/>
    <w:rsid w:val="00BB274A"/>
    <w:rsid w:val="00BB6015"/>
    <w:rsid w:val="00BB632E"/>
    <w:rsid w:val="00BB7597"/>
    <w:rsid w:val="00BB77E2"/>
    <w:rsid w:val="00BC1825"/>
    <w:rsid w:val="00BC237F"/>
    <w:rsid w:val="00BC26EF"/>
    <w:rsid w:val="00BC391D"/>
    <w:rsid w:val="00BC3FA8"/>
    <w:rsid w:val="00BC6FA4"/>
    <w:rsid w:val="00BC7782"/>
    <w:rsid w:val="00BC7E05"/>
    <w:rsid w:val="00BD00BC"/>
    <w:rsid w:val="00BD1B8D"/>
    <w:rsid w:val="00BD5006"/>
    <w:rsid w:val="00BD50EE"/>
    <w:rsid w:val="00BD57BE"/>
    <w:rsid w:val="00BD5C08"/>
    <w:rsid w:val="00BD693D"/>
    <w:rsid w:val="00BD69A3"/>
    <w:rsid w:val="00BD6E7A"/>
    <w:rsid w:val="00BE05F8"/>
    <w:rsid w:val="00BE0D5A"/>
    <w:rsid w:val="00BE15FF"/>
    <w:rsid w:val="00BE2465"/>
    <w:rsid w:val="00BE27C6"/>
    <w:rsid w:val="00BE3572"/>
    <w:rsid w:val="00BE4769"/>
    <w:rsid w:val="00BE542C"/>
    <w:rsid w:val="00BE56F1"/>
    <w:rsid w:val="00BE6069"/>
    <w:rsid w:val="00BE7563"/>
    <w:rsid w:val="00BE7884"/>
    <w:rsid w:val="00BF13A7"/>
    <w:rsid w:val="00BF2AFD"/>
    <w:rsid w:val="00BF4203"/>
    <w:rsid w:val="00BF4268"/>
    <w:rsid w:val="00BF4A58"/>
    <w:rsid w:val="00BF5E87"/>
    <w:rsid w:val="00BF6514"/>
    <w:rsid w:val="00BF75DD"/>
    <w:rsid w:val="00C020A1"/>
    <w:rsid w:val="00C02526"/>
    <w:rsid w:val="00C02AD8"/>
    <w:rsid w:val="00C02E80"/>
    <w:rsid w:val="00C02F78"/>
    <w:rsid w:val="00C0372B"/>
    <w:rsid w:val="00C06075"/>
    <w:rsid w:val="00C0754C"/>
    <w:rsid w:val="00C11508"/>
    <w:rsid w:val="00C11BD9"/>
    <w:rsid w:val="00C12494"/>
    <w:rsid w:val="00C12721"/>
    <w:rsid w:val="00C148C0"/>
    <w:rsid w:val="00C14CC3"/>
    <w:rsid w:val="00C15EA9"/>
    <w:rsid w:val="00C162EC"/>
    <w:rsid w:val="00C16BA2"/>
    <w:rsid w:val="00C1759A"/>
    <w:rsid w:val="00C21310"/>
    <w:rsid w:val="00C22771"/>
    <w:rsid w:val="00C2305E"/>
    <w:rsid w:val="00C24DDB"/>
    <w:rsid w:val="00C25EB0"/>
    <w:rsid w:val="00C271E6"/>
    <w:rsid w:val="00C273A3"/>
    <w:rsid w:val="00C30123"/>
    <w:rsid w:val="00C311C8"/>
    <w:rsid w:val="00C31220"/>
    <w:rsid w:val="00C3259C"/>
    <w:rsid w:val="00C327B3"/>
    <w:rsid w:val="00C32F16"/>
    <w:rsid w:val="00C34809"/>
    <w:rsid w:val="00C35B07"/>
    <w:rsid w:val="00C3618F"/>
    <w:rsid w:val="00C36FFA"/>
    <w:rsid w:val="00C3727C"/>
    <w:rsid w:val="00C3788A"/>
    <w:rsid w:val="00C37F2C"/>
    <w:rsid w:val="00C40ECB"/>
    <w:rsid w:val="00C41225"/>
    <w:rsid w:val="00C4226A"/>
    <w:rsid w:val="00C42A59"/>
    <w:rsid w:val="00C43DE8"/>
    <w:rsid w:val="00C458B9"/>
    <w:rsid w:val="00C47185"/>
    <w:rsid w:val="00C47209"/>
    <w:rsid w:val="00C50890"/>
    <w:rsid w:val="00C50E40"/>
    <w:rsid w:val="00C5164A"/>
    <w:rsid w:val="00C53929"/>
    <w:rsid w:val="00C54F7A"/>
    <w:rsid w:val="00C5571C"/>
    <w:rsid w:val="00C56E9F"/>
    <w:rsid w:val="00C576B8"/>
    <w:rsid w:val="00C577AE"/>
    <w:rsid w:val="00C579DD"/>
    <w:rsid w:val="00C615D1"/>
    <w:rsid w:val="00C616CF"/>
    <w:rsid w:val="00C61B2D"/>
    <w:rsid w:val="00C622C0"/>
    <w:rsid w:val="00C62F30"/>
    <w:rsid w:val="00C6398F"/>
    <w:rsid w:val="00C64A74"/>
    <w:rsid w:val="00C653DC"/>
    <w:rsid w:val="00C654D9"/>
    <w:rsid w:val="00C656CA"/>
    <w:rsid w:val="00C675D6"/>
    <w:rsid w:val="00C677DB"/>
    <w:rsid w:val="00C703F6"/>
    <w:rsid w:val="00C7071C"/>
    <w:rsid w:val="00C71C7D"/>
    <w:rsid w:val="00C72402"/>
    <w:rsid w:val="00C72AA3"/>
    <w:rsid w:val="00C72B32"/>
    <w:rsid w:val="00C74A48"/>
    <w:rsid w:val="00C75251"/>
    <w:rsid w:val="00C75389"/>
    <w:rsid w:val="00C75A55"/>
    <w:rsid w:val="00C76021"/>
    <w:rsid w:val="00C77893"/>
    <w:rsid w:val="00C816C5"/>
    <w:rsid w:val="00C81E32"/>
    <w:rsid w:val="00C82914"/>
    <w:rsid w:val="00C84924"/>
    <w:rsid w:val="00C8565A"/>
    <w:rsid w:val="00C859CF"/>
    <w:rsid w:val="00C85A3C"/>
    <w:rsid w:val="00C85B3C"/>
    <w:rsid w:val="00C86C4F"/>
    <w:rsid w:val="00C87E5C"/>
    <w:rsid w:val="00C914FA"/>
    <w:rsid w:val="00C92439"/>
    <w:rsid w:val="00C92CCF"/>
    <w:rsid w:val="00C9357F"/>
    <w:rsid w:val="00C942D7"/>
    <w:rsid w:val="00C951B1"/>
    <w:rsid w:val="00C951CA"/>
    <w:rsid w:val="00C95DE9"/>
    <w:rsid w:val="00C974FE"/>
    <w:rsid w:val="00CA0B53"/>
    <w:rsid w:val="00CA10EF"/>
    <w:rsid w:val="00CA1EA3"/>
    <w:rsid w:val="00CA2599"/>
    <w:rsid w:val="00CA3BDB"/>
    <w:rsid w:val="00CA4284"/>
    <w:rsid w:val="00CA5029"/>
    <w:rsid w:val="00CA7453"/>
    <w:rsid w:val="00CA761D"/>
    <w:rsid w:val="00CA7A07"/>
    <w:rsid w:val="00CB00CB"/>
    <w:rsid w:val="00CB1F01"/>
    <w:rsid w:val="00CB26CA"/>
    <w:rsid w:val="00CB5D6C"/>
    <w:rsid w:val="00CB5E6D"/>
    <w:rsid w:val="00CB5FA6"/>
    <w:rsid w:val="00CC1895"/>
    <w:rsid w:val="00CC222E"/>
    <w:rsid w:val="00CC2729"/>
    <w:rsid w:val="00CC2822"/>
    <w:rsid w:val="00CC29AF"/>
    <w:rsid w:val="00CC39BF"/>
    <w:rsid w:val="00CC4D83"/>
    <w:rsid w:val="00CC7721"/>
    <w:rsid w:val="00CD02F3"/>
    <w:rsid w:val="00CD0503"/>
    <w:rsid w:val="00CD117E"/>
    <w:rsid w:val="00CD2F26"/>
    <w:rsid w:val="00CD3236"/>
    <w:rsid w:val="00CD3827"/>
    <w:rsid w:val="00CD43C9"/>
    <w:rsid w:val="00CD4B16"/>
    <w:rsid w:val="00CD528E"/>
    <w:rsid w:val="00CD58F2"/>
    <w:rsid w:val="00CD5E17"/>
    <w:rsid w:val="00CD6A19"/>
    <w:rsid w:val="00CD7F9D"/>
    <w:rsid w:val="00CE0E69"/>
    <w:rsid w:val="00CE16DB"/>
    <w:rsid w:val="00CE18D1"/>
    <w:rsid w:val="00CE2463"/>
    <w:rsid w:val="00CE2D9C"/>
    <w:rsid w:val="00CE3D83"/>
    <w:rsid w:val="00CE48A7"/>
    <w:rsid w:val="00CE6DC4"/>
    <w:rsid w:val="00CE7CD3"/>
    <w:rsid w:val="00CF0E2B"/>
    <w:rsid w:val="00CF0ECC"/>
    <w:rsid w:val="00CF1752"/>
    <w:rsid w:val="00CF1D5F"/>
    <w:rsid w:val="00CF2E52"/>
    <w:rsid w:val="00CF3C52"/>
    <w:rsid w:val="00CF6F20"/>
    <w:rsid w:val="00CF7130"/>
    <w:rsid w:val="00CF76E8"/>
    <w:rsid w:val="00D03623"/>
    <w:rsid w:val="00D048E0"/>
    <w:rsid w:val="00D04F46"/>
    <w:rsid w:val="00D0611F"/>
    <w:rsid w:val="00D07035"/>
    <w:rsid w:val="00D0708C"/>
    <w:rsid w:val="00D079B2"/>
    <w:rsid w:val="00D10553"/>
    <w:rsid w:val="00D10B1E"/>
    <w:rsid w:val="00D113AF"/>
    <w:rsid w:val="00D122D8"/>
    <w:rsid w:val="00D126F3"/>
    <w:rsid w:val="00D13245"/>
    <w:rsid w:val="00D13CA0"/>
    <w:rsid w:val="00D15274"/>
    <w:rsid w:val="00D15A21"/>
    <w:rsid w:val="00D164DA"/>
    <w:rsid w:val="00D204DE"/>
    <w:rsid w:val="00D20F59"/>
    <w:rsid w:val="00D2111E"/>
    <w:rsid w:val="00D21ED5"/>
    <w:rsid w:val="00D22BBF"/>
    <w:rsid w:val="00D23115"/>
    <w:rsid w:val="00D2335B"/>
    <w:rsid w:val="00D237A2"/>
    <w:rsid w:val="00D238BF"/>
    <w:rsid w:val="00D24CCA"/>
    <w:rsid w:val="00D2710B"/>
    <w:rsid w:val="00D271CD"/>
    <w:rsid w:val="00D30068"/>
    <w:rsid w:val="00D30EB7"/>
    <w:rsid w:val="00D31461"/>
    <w:rsid w:val="00D34F19"/>
    <w:rsid w:val="00D35BC7"/>
    <w:rsid w:val="00D35C84"/>
    <w:rsid w:val="00D360A5"/>
    <w:rsid w:val="00D369FF"/>
    <w:rsid w:val="00D36D01"/>
    <w:rsid w:val="00D42440"/>
    <w:rsid w:val="00D42682"/>
    <w:rsid w:val="00D42CCC"/>
    <w:rsid w:val="00D431FC"/>
    <w:rsid w:val="00D43F08"/>
    <w:rsid w:val="00D44097"/>
    <w:rsid w:val="00D44D2C"/>
    <w:rsid w:val="00D451B2"/>
    <w:rsid w:val="00D465EF"/>
    <w:rsid w:val="00D46ABC"/>
    <w:rsid w:val="00D475A7"/>
    <w:rsid w:val="00D521BD"/>
    <w:rsid w:val="00D530CC"/>
    <w:rsid w:val="00D53577"/>
    <w:rsid w:val="00D5396B"/>
    <w:rsid w:val="00D53A59"/>
    <w:rsid w:val="00D569BC"/>
    <w:rsid w:val="00D5782A"/>
    <w:rsid w:val="00D579FA"/>
    <w:rsid w:val="00D600CD"/>
    <w:rsid w:val="00D62B3D"/>
    <w:rsid w:val="00D62D8D"/>
    <w:rsid w:val="00D635E5"/>
    <w:rsid w:val="00D6699F"/>
    <w:rsid w:val="00D66EB2"/>
    <w:rsid w:val="00D716BF"/>
    <w:rsid w:val="00D72357"/>
    <w:rsid w:val="00D72361"/>
    <w:rsid w:val="00D7243A"/>
    <w:rsid w:val="00D72E3D"/>
    <w:rsid w:val="00D72E8B"/>
    <w:rsid w:val="00D74BB6"/>
    <w:rsid w:val="00D7565E"/>
    <w:rsid w:val="00D765C1"/>
    <w:rsid w:val="00D7682F"/>
    <w:rsid w:val="00D774F2"/>
    <w:rsid w:val="00D80423"/>
    <w:rsid w:val="00D80808"/>
    <w:rsid w:val="00D81A3C"/>
    <w:rsid w:val="00D83038"/>
    <w:rsid w:val="00D83B5D"/>
    <w:rsid w:val="00D83C5F"/>
    <w:rsid w:val="00D84086"/>
    <w:rsid w:val="00D866C4"/>
    <w:rsid w:val="00D86B1A"/>
    <w:rsid w:val="00D87867"/>
    <w:rsid w:val="00D87E29"/>
    <w:rsid w:val="00D91E38"/>
    <w:rsid w:val="00D9262A"/>
    <w:rsid w:val="00D93F72"/>
    <w:rsid w:val="00D951EE"/>
    <w:rsid w:val="00D9587F"/>
    <w:rsid w:val="00D96F37"/>
    <w:rsid w:val="00D9784C"/>
    <w:rsid w:val="00DA0E44"/>
    <w:rsid w:val="00DA2218"/>
    <w:rsid w:val="00DA29BB"/>
    <w:rsid w:val="00DA32BC"/>
    <w:rsid w:val="00DA3962"/>
    <w:rsid w:val="00DA46B3"/>
    <w:rsid w:val="00DA4FAB"/>
    <w:rsid w:val="00DA5461"/>
    <w:rsid w:val="00DA5D01"/>
    <w:rsid w:val="00DA61D1"/>
    <w:rsid w:val="00DA6BDB"/>
    <w:rsid w:val="00DA73D6"/>
    <w:rsid w:val="00DA7903"/>
    <w:rsid w:val="00DA7C58"/>
    <w:rsid w:val="00DB16AF"/>
    <w:rsid w:val="00DB18CD"/>
    <w:rsid w:val="00DB1C2A"/>
    <w:rsid w:val="00DB23DF"/>
    <w:rsid w:val="00DB2B8C"/>
    <w:rsid w:val="00DB2C6B"/>
    <w:rsid w:val="00DB6973"/>
    <w:rsid w:val="00DB6E3F"/>
    <w:rsid w:val="00DB75FF"/>
    <w:rsid w:val="00DC0422"/>
    <w:rsid w:val="00DC0FC5"/>
    <w:rsid w:val="00DC136F"/>
    <w:rsid w:val="00DC2853"/>
    <w:rsid w:val="00DC47E7"/>
    <w:rsid w:val="00DC4BF1"/>
    <w:rsid w:val="00DC4BFD"/>
    <w:rsid w:val="00DC5303"/>
    <w:rsid w:val="00DC5E88"/>
    <w:rsid w:val="00DC69DF"/>
    <w:rsid w:val="00DC7A6A"/>
    <w:rsid w:val="00DD0234"/>
    <w:rsid w:val="00DD0E85"/>
    <w:rsid w:val="00DD21A1"/>
    <w:rsid w:val="00DD24BF"/>
    <w:rsid w:val="00DD254C"/>
    <w:rsid w:val="00DD3EA1"/>
    <w:rsid w:val="00DD559F"/>
    <w:rsid w:val="00DD5967"/>
    <w:rsid w:val="00DD6404"/>
    <w:rsid w:val="00DD6611"/>
    <w:rsid w:val="00DD6DA2"/>
    <w:rsid w:val="00DD722C"/>
    <w:rsid w:val="00DD7FFD"/>
    <w:rsid w:val="00DE04B6"/>
    <w:rsid w:val="00DE0AB0"/>
    <w:rsid w:val="00DE0C7A"/>
    <w:rsid w:val="00DE5C8B"/>
    <w:rsid w:val="00DE64FB"/>
    <w:rsid w:val="00DE6DCF"/>
    <w:rsid w:val="00DE7051"/>
    <w:rsid w:val="00DE717A"/>
    <w:rsid w:val="00DE786A"/>
    <w:rsid w:val="00DE7CFA"/>
    <w:rsid w:val="00DF0278"/>
    <w:rsid w:val="00DF0B36"/>
    <w:rsid w:val="00DF1E55"/>
    <w:rsid w:val="00DF26C1"/>
    <w:rsid w:val="00DF27CE"/>
    <w:rsid w:val="00DF2B9F"/>
    <w:rsid w:val="00DF4510"/>
    <w:rsid w:val="00E00172"/>
    <w:rsid w:val="00E00AD2"/>
    <w:rsid w:val="00E00C7E"/>
    <w:rsid w:val="00E01702"/>
    <w:rsid w:val="00E01966"/>
    <w:rsid w:val="00E01CAE"/>
    <w:rsid w:val="00E0508A"/>
    <w:rsid w:val="00E05DAD"/>
    <w:rsid w:val="00E1244B"/>
    <w:rsid w:val="00E12F32"/>
    <w:rsid w:val="00E150DB"/>
    <w:rsid w:val="00E15DB3"/>
    <w:rsid w:val="00E16370"/>
    <w:rsid w:val="00E164C8"/>
    <w:rsid w:val="00E16A6E"/>
    <w:rsid w:val="00E16D3D"/>
    <w:rsid w:val="00E17568"/>
    <w:rsid w:val="00E2004A"/>
    <w:rsid w:val="00E21A24"/>
    <w:rsid w:val="00E21A8F"/>
    <w:rsid w:val="00E22BA8"/>
    <w:rsid w:val="00E25462"/>
    <w:rsid w:val="00E259DB"/>
    <w:rsid w:val="00E25E46"/>
    <w:rsid w:val="00E26044"/>
    <w:rsid w:val="00E26151"/>
    <w:rsid w:val="00E2674F"/>
    <w:rsid w:val="00E27584"/>
    <w:rsid w:val="00E27F2C"/>
    <w:rsid w:val="00E326A9"/>
    <w:rsid w:val="00E34572"/>
    <w:rsid w:val="00E34C45"/>
    <w:rsid w:val="00E34EE9"/>
    <w:rsid w:val="00E357E7"/>
    <w:rsid w:val="00E364B9"/>
    <w:rsid w:val="00E3666A"/>
    <w:rsid w:val="00E40070"/>
    <w:rsid w:val="00E406C5"/>
    <w:rsid w:val="00E40D92"/>
    <w:rsid w:val="00E41300"/>
    <w:rsid w:val="00E41ABE"/>
    <w:rsid w:val="00E42335"/>
    <w:rsid w:val="00E42DF2"/>
    <w:rsid w:val="00E42F11"/>
    <w:rsid w:val="00E430AB"/>
    <w:rsid w:val="00E43594"/>
    <w:rsid w:val="00E439C5"/>
    <w:rsid w:val="00E44E11"/>
    <w:rsid w:val="00E463BA"/>
    <w:rsid w:val="00E46AE7"/>
    <w:rsid w:val="00E4777D"/>
    <w:rsid w:val="00E500C0"/>
    <w:rsid w:val="00E5097E"/>
    <w:rsid w:val="00E5180A"/>
    <w:rsid w:val="00E51E26"/>
    <w:rsid w:val="00E51E69"/>
    <w:rsid w:val="00E525A8"/>
    <w:rsid w:val="00E52CCB"/>
    <w:rsid w:val="00E54810"/>
    <w:rsid w:val="00E548A3"/>
    <w:rsid w:val="00E551E6"/>
    <w:rsid w:val="00E55BE0"/>
    <w:rsid w:val="00E55CB4"/>
    <w:rsid w:val="00E5649A"/>
    <w:rsid w:val="00E57AA8"/>
    <w:rsid w:val="00E57ED6"/>
    <w:rsid w:val="00E6289E"/>
    <w:rsid w:val="00E62D99"/>
    <w:rsid w:val="00E63A1A"/>
    <w:rsid w:val="00E63CB9"/>
    <w:rsid w:val="00E63D08"/>
    <w:rsid w:val="00E648E6"/>
    <w:rsid w:val="00E64BE3"/>
    <w:rsid w:val="00E65285"/>
    <w:rsid w:val="00E65DA4"/>
    <w:rsid w:val="00E66871"/>
    <w:rsid w:val="00E67B62"/>
    <w:rsid w:val="00E701EB"/>
    <w:rsid w:val="00E70507"/>
    <w:rsid w:val="00E72081"/>
    <w:rsid w:val="00E757C3"/>
    <w:rsid w:val="00E7633C"/>
    <w:rsid w:val="00E769E1"/>
    <w:rsid w:val="00E77128"/>
    <w:rsid w:val="00E7733C"/>
    <w:rsid w:val="00E777FF"/>
    <w:rsid w:val="00E77A39"/>
    <w:rsid w:val="00E83EA9"/>
    <w:rsid w:val="00E852BD"/>
    <w:rsid w:val="00E853E5"/>
    <w:rsid w:val="00E85C63"/>
    <w:rsid w:val="00E86CA4"/>
    <w:rsid w:val="00E86E87"/>
    <w:rsid w:val="00E875E4"/>
    <w:rsid w:val="00E87C07"/>
    <w:rsid w:val="00E9080B"/>
    <w:rsid w:val="00E90AB7"/>
    <w:rsid w:val="00E910E9"/>
    <w:rsid w:val="00E912DF"/>
    <w:rsid w:val="00E9155C"/>
    <w:rsid w:val="00E91660"/>
    <w:rsid w:val="00E931DE"/>
    <w:rsid w:val="00E96395"/>
    <w:rsid w:val="00E96759"/>
    <w:rsid w:val="00E97275"/>
    <w:rsid w:val="00EA0FE1"/>
    <w:rsid w:val="00EA1EEE"/>
    <w:rsid w:val="00EA212C"/>
    <w:rsid w:val="00EA2CCC"/>
    <w:rsid w:val="00EA2F45"/>
    <w:rsid w:val="00EA3D22"/>
    <w:rsid w:val="00EA4A07"/>
    <w:rsid w:val="00EA4EF6"/>
    <w:rsid w:val="00EA5856"/>
    <w:rsid w:val="00EA5BC5"/>
    <w:rsid w:val="00EA5CF7"/>
    <w:rsid w:val="00EA692E"/>
    <w:rsid w:val="00EB27B0"/>
    <w:rsid w:val="00EB2E64"/>
    <w:rsid w:val="00EB37FB"/>
    <w:rsid w:val="00EB4898"/>
    <w:rsid w:val="00EB4A3C"/>
    <w:rsid w:val="00EB5831"/>
    <w:rsid w:val="00EB67B7"/>
    <w:rsid w:val="00EC0673"/>
    <w:rsid w:val="00EC12FE"/>
    <w:rsid w:val="00EC2909"/>
    <w:rsid w:val="00EC39EE"/>
    <w:rsid w:val="00EC3BA3"/>
    <w:rsid w:val="00EC4AA2"/>
    <w:rsid w:val="00EC5590"/>
    <w:rsid w:val="00EC6A31"/>
    <w:rsid w:val="00EC72DA"/>
    <w:rsid w:val="00EC753D"/>
    <w:rsid w:val="00ED1F62"/>
    <w:rsid w:val="00ED359F"/>
    <w:rsid w:val="00ED4A60"/>
    <w:rsid w:val="00ED4E15"/>
    <w:rsid w:val="00ED4FC5"/>
    <w:rsid w:val="00ED5F78"/>
    <w:rsid w:val="00EE0085"/>
    <w:rsid w:val="00EE024F"/>
    <w:rsid w:val="00EE14CC"/>
    <w:rsid w:val="00EE165E"/>
    <w:rsid w:val="00EE17DE"/>
    <w:rsid w:val="00EE1B00"/>
    <w:rsid w:val="00EE3307"/>
    <w:rsid w:val="00EE3490"/>
    <w:rsid w:val="00EE3547"/>
    <w:rsid w:val="00EE5267"/>
    <w:rsid w:val="00EE56C1"/>
    <w:rsid w:val="00EE6BE5"/>
    <w:rsid w:val="00EE71C8"/>
    <w:rsid w:val="00EF04D3"/>
    <w:rsid w:val="00EF06A0"/>
    <w:rsid w:val="00EF09BE"/>
    <w:rsid w:val="00EF0A45"/>
    <w:rsid w:val="00EF474B"/>
    <w:rsid w:val="00EF491B"/>
    <w:rsid w:val="00EF4DCF"/>
    <w:rsid w:val="00EF5021"/>
    <w:rsid w:val="00EF5086"/>
    <w:rsid w:val="00EF5497"/>
    <w:rsid w:val="00EF6A11"/>
    <w:rsid w:val="00EF7750"/>
    <w:rsid w:val="00EF7A55"/>
    <w:rsid w:val="00F01A2B"/>
    <w:rsid w:val="00F01E61"/>
    <w:rsid w:val="00F02695"/>
    <w:rsid w:val="00F0283A"/>
    <w:rsid w:val="00F0408A"/>
    <w:rsid w:val="00F044CF"/>
    <w:rsid w:val="00F059B6"/>
    <w:rsid w:val="00F05DE7"/>
    <w:rsid w:val="00F065C5"/>
    <w:rsid w:val="00F07084"/>
    <w:rsid w:val="00F10305"/>
    <w:rsid w:val="00F103BF"/>
    <w:rsid w:val="00F12100"/>
    <w:rsid w:val="00F12FB4"/>
    <w:rsid w:val="00F132C8"/>
    <w:rsid w:val="00F14338"/>
    <w:rsid w:val="00F15B12"/>
    <w:rsid w:val="00F21BA0"/>
    <w:rsid w:val="00F22C7E"/>
    <w:rsid w:val="00F236FE"/>
    <w:rsid w:val="00F24195"/>
    <w:rsid w:val="00F25EED"/>
    <w:rsid w:val="00F273DF"/>
    <w:rsid w:val="00F27D13"/>
    <w:rsid w:val="00F30AF6"/>
    <w:rsid w:val="00F316BB"/>
    <w:rsid w:val="00F31761"/>
    <w:rsid w:val="00F33737"/>
    <w:rsid w:val="00F3533B"/>
    <w:rsid w:val="00F353E4"/>
    <w:rsid w:val="00F355A8"/>
    <w:rsid w:val="00F355FC"/>
    <w:rsid w:val="00F36125"/>
    <w:rsid w:val="00F3642D"/>
    <w:rsid w:val="00F36E75"/>
    <w:rsid w:val="00F37A2D"/>
    <w:rsid w:val="00F40122"/>
    <w:rsid w:val="00F41A52"/>
    <w:rsid w:val="00F435D9"/>
    <w:rsid w:val="00F43BAC"/>
    <w:rsid w:val="00F454DD"/>
    <w:rsid w:val="00F45FFE"/>
    <w:rsid w:val="00F463D5"/>
    <w:rsid w:val="00F513BC"/>
    <w:rsid w:val="00F524AC"/>
    <w:rsid w:val="00F53326"/>
    <w:rsid w:val="00F53F04"/>
    <w:rsid w:val="00F55BE2"/>
    <w:rsid w:val="00F56149"/>
    <w:rsid w:val="00F564E6"/>
    <w:rsid w:val="00F569D8"/>
    <w:rsid w:val="00F60934"/>
    <w:rsid w:val="00F62490"/>
    <w:rsid w:val="00F6292B"/>
    <w:rsid w:val="00F64AE6"/>
    <w:rsid w:val="00F64B87"/>
    <w:rsid w:val="00F64CE9"/>
    <w:rsid w:val="00F64E6D"/>
    <w:rsid w:val="00F668F3"/>
    <w:rsid w:val="00F67FE1"/>
    <w:rsid w:val="00F71B8D"/>
    <w:rsid w:val="00F72074"/>
    <w:rsid w:val="00F72A42"/>
    <w:rsid w:val="00F73772"/>
    <w:rsid w:val="00F73994"/>
    <w:rsid w:val="00F73FF1"/>
    <w:rsid w:val="00F74C69"/>
    <w:rsid w:val="00F74CE1"/>
    <w:rsid w:val="00F75564"/>
    <w:rsid w:val="00F761CB"/>
    <w:rsid w:val="00F771A9"/>
    <w:rsid w:val="00F77592"/>
    <w:rsid w:val="00F77C23"/>
    <w:rsid w:val="00F80330"/>
    <w:rsid w:val="00F8162E"/>
    <w:rsid w:val="00F81A68"/>
    <w:rsid w:val="00F82CC5"/>
    <w:rsid w:val="00F845B2"/>
    <w:rsid w:val="00F84AC2"/>
    <w:rsid w:val="00F8549E"/>
    <w:rsid w:val="00F85827"/>
    <w:rsid w:val="00F862E0"/>
    <w:rsid w:val="00F86AAD"/>
    <w:rsid w:val="00F87E3C"/>
    <w:rsid w:val="00F9039F"/>
    <w:rsid w:val="00F926F2"/>
    <w:rsid w:val="00F945F0"/>
    <w:rsid w:val="00F94E4A"/>
    <w:rsid w:val="00F958E8"/>
    <w:rsid w:val="00FA0F9A"/>
    <w:rsid w:val="00FA2736"/>
    <w:rsid w:val="00FA2AEC"/>
    <w:rsid w:val="00FA338C"/>
    <w:rsid w:val="00FA3670"/>
    <w:rsid w:val="00FA4181"/>
    <w:rsid w:val="00FA435E"/>
    <w:rsid w:val="00FA51F4"/>
    <w:rsid w:val="00FA59CF"/>
    <w:rsid w:val="00FA5AB3"/>
    <w:rsid w:val="00FA6868"/>
    <w:rsid w:val="00FB23DB"/>
    <w:rsid w:val="00FB2B0F"/>
    <w:rsid w:val="00FB376B"/>
    <w:rsid w:val="00FB3BCB"/>
    <w:rsid w:val="00FB4342"/>
    <w:rsid w:val="00FB7AD9"/>
    <w:rsid w:val="00FC19C9"/>
    <w:rsid w:val="00FC228B"/>
    <w:rsid w:val="00FC2C17"/>
    <w:rsid w:val="00FC60AF"/>
    <w:rsid w:val="00FC60B6"/>
    <w:rsid w:val="00FC74B8"/>
    <w:rsid w:val="00FC7E54"/>
    <w:rsid w:val="00FD06F8"/>
    <w:rsid w:val="00FD1017"/>
    <w:rsid w:val="00FD1078"/>
    <w:rsid w:val="00FD4189"/>
    <w:rsid w:val="00FD483A"/>
    <w:rsid w:val="00FD735B"/>
    <w:rsid w:val="00FE10A3"/>
    <w:rsid w:val="00FE11E7"/>
    <w:rsid w:val="00FE15AD"/>
    <w:rsid w:val="00FE1AE1"/>
    <w:rsid w:val="00FE239A"/>
    <w:rsid w:val="00FE353F"/>
    <w:rsid w:val="00FE3E57"/>
    <w:rsid w:val="00FE5711"/>
    <w:rsid w:val="00FE5C8F"/>
    <w:rsid w:val="00FE7935"/>
    <w:rsid w:val="00FF061C"/>
    <w:rsid w:val="00FF3E4E"/>
    <w:rsid w:val="00FF409B"/>
    <w:rsid w:val="00FF43E3"/>
    <w:rsid w:val="00FF4EC5"/>
    <w:rsid w:val="00FF53AA"/>
    <w:rsid w:val="00FF6EB6"/>
    <w:rsid w:val="00FF78D4"/>
    <w:rsid w:val="0763716C"/>
    <w:rsid w:val="11289EF9"/>
    <w:rsid w:val="2820F884"/>
    <w:rsid w:val="6DF2C4DC"/>
    <w:rsid w:val="7DFB9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642EE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A1D85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Calibri" w:hAnsi="Calibri"/>
    </w:rPr>
  </w:style>
  <w:style w:type="paragraph" w:styleId="Heading1">
    <w:name w:val="heading 1"/>
    <w:basedOn w:val="Normal"/>
    <w:next w:val="Normal"/>
    <w:qFormat/>
    <w:rsid w:val="00153968"/>
    <w:pPr>
      <w:keepNext/>
      <w:keepLines/>
      <w:pageBreakBefore/>
      <w:numPr>
        <w:numId w:val="7"/>
      </w:numPr>
      <w:pBdr>
        <w:top w:val="single" w:sz="18" w:space="1" w:color="auto"/>
      </w:pBdr>
      <w:tabs>
        <w:tab w:val="left" w:pos="567"/>
      </w:tabs>
      <w:spacing w:before="120"/>
      <w:outlineLvl w:val="0"/>
    </w:pPr>
    <w:rPr>
      <w:b/>
      <w:kern w:val="28"/>
      <w:sz w:val="36"/>
    </w:rPr>
  </w:style>
  <w:style w:type="paragraph" w:styleId="Heading2">
    <w:name w:val="heading 2"/>
    <w:basedOn w:val="Normal"/>
    <w:next w:val="Normal"/>
    <w:link w:val="Heading2Char"/>
    <w:qFormat/>
    <w:rsid w:val="00153968"/>
    <w:pPr>
      <w:keepNext/>
      <w:numPr>
        <w:ilvl w:val="1"/>
        <w:numId w:val="7"/>
      </w:numPr>
      <w:pBdr>
        <w:top w:val="single" w:sz="6" w:space="1" w:color="auto"/>
      </w:pBdr>
      <w:tabs>
        <w:tab w:val="left" w:pos="567"/>
      </w:tabs>
      <w:spacing w:before="240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153968"/>
    <w:pPr>
      <w:keepNext/>
      <w:numPr>
        <w:ilvl w:val="2"/>
        <w:numId w:val="7"/>
      </w:numPr>
      <w:tabs>
        <w:tab w:val="left" w:pos="851"/>
      </w:tabs>
      <w:spacing w:before="240"/>
      <w:outlineLvl w:val="2"/>
    </w:pPr>
    <w:rPr>
      <w:b/>
      <w:i/>
      <w:sz w:val="28"/>
    </w:rPr>
  </w:style>
  <w:style w:type="paragraph" w:styleId="Heading4">
    <w:name w:val="heading 4"/>
    <w:basedOn w:val="Normal"/>
    <w:next w:val="Normal"/>
    <w:link w:val="Heading4Char"/>
    <w:qFormat/>
    <w:rsid w:val="00153968"/>
    <w:pPr>
      <w:keepNext/>
      <w:numPr>
        <w:ilvl w:val="3"/>
        <w:numId w:val="7"/>
      </w:numPr>
      <w:spacing w:before="240"/>
      <w:outlineLvl w:val="3"/>
    </w:pPr>
    <w:rPr>
      <w:b/>
      <w:iCs/>
      <w:sz w:val="24"/>
    </w:rPr>
  </w:style>
  <w:style w:type="paragraph" w:styleId="Heading5">
    <w:name w:val="heading 5"/>
    <w:basedOn w:val="Normal"/>
    <w:next w:val="Normal"/>
    <w:qFormat/>
    <w:rsid w:val="00153968"/>
    <w:pPr>
      <w:numPr>
        <w:ilvl w:val="4"/>
        <w:numId w:val="7"/>
      </w:numPr>
      <w:spacing w:before="240" w:after="60"/>
      <w:outlineLvl w:val="4"/>
    </w:pPr>
    <w:rPr>
      <w:sz w:val="22"/>
      <w:lang w:val="da-DK"/>
    </w:rPr>
  </w:style>
  <w:style w:type="paragraph" w:styleId="Heading6">
    <w:name w:val="heading 6"/>
    <w:basedOn w:val="Normal"/>
    <w:next w:val="Normal"/>
    <w:qFormat/>
    <w:rsid w:val="00153968"/>
    <w:pPr>
      <w:numPr>
        <w:ilvl w:val="5"/>
        <w:numId w:val="7"/>
      </w:numPr>
      <w:spacing w:before="240" w:after="60"/>
      <w:outlineLvl w:val="5"/>
    </w:pPr>
    <w:rPr>
      <w:i/>
      <w:sz w:val="22"/>
      <w:lang w:val="da-DK"/>
    </w:rPr>
  </w:style>
  <w:style w:type="paragraph" w:styleId="Heading7">
    <w:name w:val="heading 7"/>
    <w:basedOn w:val="Normal"/>
    <w:next w:val="Normal"/>
    <w:qFormat/>
    <w:rsid w:val="00153968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53968"/>
    <w:pPr>
      <w:numPr>
        <w:ilvl w:val="7"/>
        <w:numId w:val="7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53968"/>
    <w:pPr>
      <w:numPr>
        <w:ilvl w:val="8"/>
        <w:numId w:val="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pBdr>
        <w:bottom w:val="single" w:sz="6" w:space="3" w:color="auto"/>
      </w:pBdr>
      <w:tabs>
        <w:tab w:val="center" w:pos="4678"/>
      </w:tabs>
    </w:pPr>
  </w:style>
  <w:style w:type="paragraph" w:styleId="Footer">
    <w:name w:val="footer"/>
    <w:basedOn w:val="Normal"/>
    <w:pPr>
      <w:pBdr>
        <w:top w:val="single" w:sz="6" w:space="1" w:color="auto"/>
      </w:pBdr>
      <w:tabs>
        <w:tab w:val="left" w:pos="1276"/>
        <w:tab w:val="right" w:pos="9356"/>
      </w:tabs>
      <w:spacing w:after="0"/>
    </w:pPr>
    <w:rPr>
      <w:sz w:val="16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uiPriority w:val="39"/>
    <w:pPr>
      <w:tabs>
        <w:tab w:val="right" w:leader="dot" w:pos="9355"/>
      </w:tabs>
    </w:pPr>
    <w:rPr>
      <w:sz w:val="24"/>
    </w:rPr>
  </w:style>
  <w:style w:type="paragraph" w:styleId="BodyText">
    <w:name w:val="Body Text"/>
    <w:basedOn w:val="Normal"/>
    <w:link w:val="BodyTextChar"/>
    <w:pPr>
      <w:spacing w:after="215"/>
    </w:pPr>
  </w:style>
  <w:style w:type="paragraph" w:styleId="BodyTextIndent">
    <w:name w:val="Body Text Indent"/>
    <w:basedOn w:val="Normal"/>
    <w:next w:val="BodyText"/>
    <w:link w:val="BodyTextIndentChar"/>
    <w:pPr>
      <w:ind w:left="283"/>
    </w:pPr>
    <w:rPr>
      <w:i/>
      <w:color w:val="0000FF"/>
    </w:rPr>
  </w:style>
  <w:style w:type="paragraph" w:customStyle="1" w:styleId="TableText">
    <w:name w:val="Table Text"/>
    <w:aliases w:val="tt,table Body Text,table text"/>
    <w:basedOn w:val="BodyText"/>
    <w:link w:val="TableTextChar"/>
    <w:pPr>
      <w:spacing w:after="0"/>
      <w:ind w:left="28" w:right="28"/>
    </w:pPr>
  </w:style>
  <w:style w:type="paragraph" w:styleId="Title">
    <w:name w:val="Title"/>
    <w:basedOn w:val="Normal"/>
    <w:qFormat/>
    <w:pPr>
      <w:spacing w:before="240" w:after="60"/>
      <w:jc w:val="right"/>
    </w:pPr>
    <w:rPr>
      <w:b/>
      <w:kern w:val="28"/>
      <w:sz w:val="28"/>
    </w:rPr>
  </w:style>
  <w:style w:type="paragraph" w:styleId="Subtitle">
    <w:name w:val="Subtitle"/>
    <w:basedOn w:val="Normal"/>
    <w:qFormat/>
    <w:pPr>
      <w:spacing w:after="60"/>
      <w:jc w:val="right"/>
    </w:pPr>
    <w:rPr>
      <w:i/>
      <w:sz w:val="24"/>
    </w:rPr>
  </w:style>
  <w:style w:type="paragraph" w:styleId="TOC2">
    <w:name w:val="toc 2"/>
    <w:basedOn w:val="Normal"/>
    <w:next w:val="Normal"/>
    <w:uiPriority w:val="39"/>
    <w:pPr>
      <w:tabs>
        <w:tab w:val="right" w:leader="dot" w:pos="9355"/>
      </w:tabs>
      <w:ind w:left="200"/>
    </w:pPr>
  </w:style>
  <w:style w:type="paragraph" w:styleId="TOC3">
    <w:name w:val="toc 3"/>
    <w:basedOn w:val="Normal"/>
    <w:next w:val="Normal"/>
    <w:uiPriority w:val="39"/>
    <w:pPr>
      <w:tabs>
        <w:tab w:val="right" w:leader="dot" w:pos="9355"/>
      </w:tabs>
      <w:ind w:left="400"/>
    </w:pPr>
  </w:style>
  <w:style w:type="paragraph" w:styleId="TOC4">
    <w:name w:val="toc 4"/>
    <w:basedOn w:val="Normal"/>
    <w:next w:val="Normal"/>
    <w:uiPriority w:val="39"/>
    <w:pPr>
      <w:tabs>
        <w:tab w:val="right" w:leader="dot" w:pos="9355"/>
      </w:tabs>
      <w:ind w:left="600"/>
    </w:pPr>
  </w:style>
  <w:style w:type="paragraph" w:styleId="TOC5">
    <w:name w:val="toc 5"/>
    <w:basedOn w:val="Normal"/>
    <w:next w:val="Normal"/>
    <w:uiPriority w:val="39"/>
    <w:pPr>
      <w:tabs>
        <w:tab w:val="right" w:leader="dot" w:pos="9355"/>
      </w:tabs>
      <w:ind w:left="800"/>
    </w:pPr>
  </w:style>
  <w:style w:type="paragraph" w:styleId="TOC6">
    <w:name w:val="toc 6"/>
    <w:basedOn w:val="Normal"/>
    <w:next w:val="Normal"/>
    <w:uiPriority w:val="39"/>
    <w:pPr>
      <w:tabs>
        <w:tab w:val="right" w:leader="dot" w:pos="9355"/>
      </w:tabs>
      <w:ind w:left="1000"/>
    </w:pPr>
  </w:style>
  <w:style w:type="paragraph" w:styleId="TOC7">
    <w:name w:val="toc 7"/>
    <w:basedOn w:val="Normal"/>
    <w:next w:val="Normal"/>
    <w:uiPriority w:val="39"/>
    <w:pPr>
      <w:tabs>
        <w:tab w:val="right" w:leader="dot" w:pos="9355"/>
      </w:tabs>
      <w:ind w:left="1200"/>
    </w:pPr>
  </w:style>
  <w:style w:type="paragraph" w:styleId="TOC8">
    <w:name w:val="toc 8"/>
    <w:basedOn w:val="Normal"/>
    <w:next w:val="Normal"/>
    <w:uiPriority w:val="39"/>
    <w:pPr>
      <w:tabs>
        <w:tab w:val="right" w:leader="dot" w:pos="9355"/>
      </w:tabs>
      <w:ind w:left="1400"/>
    </w:pPr>
  </w:style>
  <w:style w:type="paragraph" w:styleId="TOC9">
    <w:name w:val="toc 9"/>
    <w:basedOn w:val="Normal"/>
    <w:next w:val="Normal"/>
    <w:uiPriority w:val="39"/>
    <w:pPr>
      <w:tabs>
        <w:tab w:val="right" w:leader="dot" w:pos="9355"/>
      </w:tabs>
      <w:ind w:left="1600"/>
    </w:pPr>
  </w:style>
  <w:style w:type="table" w:styleId="TableGrid">
    <w:name w:val="Table Grid"/>
    <w:basedOn w:val="TableNormal"/>
    <w:uiPriority w:val="39"/>
    <w:rsid w:val="00237205"/>
    <w:pPr>
      <w:overflowPunct w:val="0"/>
      <w:autoSpaceDE w:val="0"/>
      <w:autoSpaceDN w:val="0"/>
      <w:adjustRightInd w:val="0"/>
      <w:spacing w:after="12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Footer">
    <w:name w:val="SubFooter"/>
    <w:basedOn w:val="Footer"/>
    <w:pPr>
      <w:pBdr>
        <w:top w:val="none" w:sz="0" w:space="0" w:color="auto"/>
      </w:pBdr>
    </w:pPr>
    <w:rPr>
      <w:sz w:val="12"/>
    </w:rPr>
  </w:style>
  <w:style w:type="paragraph" w:customStyle="1" w:styleId="HeadingA">
    <w:name w:val="Heading A"/>
    <w:basedOn w:val="Heading1"/>
    <w:pPr>
      <w:outlineLvl w:val="9"/>
    </w:pPr>
  </w:style>
  <w:style w:type="paragraph" w:customStyle="1" w:styleId="HeadingB">
    <w:name w:val="Heading B"/>
    <w:basedOn w:val="Heading2"/>
    <w:pPr>
      <w:outlineLvl w:val="9"/>
    </w:pPr>
  </w:style>
  <w:style w:type="paragraph" w:customStyle="1" w:styleId="HeadingC">
    <w:name w:val="Heading C"/>
    <w:basedOn w:val="Heading3"/>
    <w:pPr>
      <w:outlineLvl w:val="9"/>
    </w:pPr>
  </w:style>
  <w:style w:type="paragraph" w:customStyle="1" w:styleId="Editorscomments">
    <w:name w:val="Editor's comments"/>
    <w:basedOn w:val="Normal"/>
    <w:rPr>
      <w:b/>
      <w:bCs/>
      <w:color w:val="FF0000"/>
    </w:rPr>
  </w:style>
  <w:style w:type="paragraph" w:customStyle="1" w:styleId="Readerscomments">
    <w:name w:val="Reader's comments"/>
    <w:basedOn w:val="Normal"/>
    <w:rPr>
      <w:i/>
      <w:iCs/>
      <w:color w:val="CC00CC"/>
    </w:rPr>
  </w:style>
  <w:style w:type="character" w:customStyle="1" w:styleId="Heading3Char">
    <w:name w:val="Heading 3 Char"/>
    <w:link w:val="Heading3"/>
    <w:rsid w:val="00F059B6"/>
    <w:rPr>
      <w:rFonts w:ascii="Calibri" w:hAnsi="Calibri"/>
      <w:b/>
      <w:i/>
      <w:sz w:val="28"/>
    </w:rPr>
  </w:style>
  <w:style w:type="paragraph" w:customStyle="1" w:styleId="Guidance">
    <w:name w:val="Guidance"/>
    <w:basedOn w:val="Normal"/>
    <w:rsid w:val="00A524D8"/>
    <w:rPr>
      <w:rFonts w:ascii="Helvetica" w:hAnsi="Helvetica"/>
      <w:color w:val="0000FF"/>
    </w:rPr>
  </w:style>
  <w:style w:type="character" w:styleId="Hyperlink">
    <w:name w:val="Hyperlink"/>
    <w:uiPriority w:val="99"/>
    <w:rsid w:val="00795DB9"/>
    <w:rPr>
      <w:color w:val="0000FF"/>
      <w:u w:val="single"/>
    </w:rPr>
  </w:style>
  <w:style w:type="character" w:styleId="FollowedHyperlink">
    <w:name w:val="FollowedHyperlink"/>
    <w:rsid w:val="00795DB9"/>
    <w:rPr>
      <w:color w:val="800080"/>
      <w:u w:val="single"/>
    </w:rPr>
  </w:style>
  <w:style w:type="paragraph" w:styleId="Caption">
    <w:name w:val="caption"/>
    <w:aliases w:val="Char, Char3,Caption Char Char Char,Legend Char Char Char,Fig &amp; Table Title Char Char Char,use for figure and table titles Char Char Char,ITT d Char Char Char,_Fig Char Char Char,Resp caption Char Char Char,_Fig Car Car Char Char Char, Char"/>
    <w:basedOn w:val="Normal"/>
    <w:next w:val="Normal"/>
    <w:link w:val="CaptionChar"/>
    <w:qFormat/>
    <w:rsid w:val="00200C25"/>
    <w:pPr>
      <w:spacing w:before="120"/>
    </w:pPr>
    <w:rPr>
      <w:b/>
      <w:bCs/>
    </w:rPr>
  </w:style>
  <w:style w:type="paragraph" w:styleId="ListBullet">
    <w:name w:val="List Bullet"/>
    <w:basedOn w:val="BodyText"/>
    <w:rsid w:val="00E0508A"/>
    <w:pPr>
      <w:numPr>
        <w:numId w:val="3"/>
      </w:numPr>
      <w:overflowPunct/>
      <w:autoSpaceDE/>
      <w:autoSpaceDN/>
      <w:adjustRightInd/>
      <w:spacing w:before="120" w:after="60"/>
      <w:textAlignment w:val="auto"/>
    </w:pPr>
    <w:rPr>
      <w:rFonts w:ascii="Times New Roman" w:eastAsia="Arial Unicode MS" w:hAnsi="Times New Roman"/>
      <w:sz w:val="22"/>
      <w:szCs w:val="21"/>
      <w:lang w:eastAsia="ja-JP"/>
    </w:rPr>
  </w:style>
  <w:style w:type="paragraph" w:styleId="BalloonText">
    <w:name w:val="Balloon Text"/>
    <w:basedOn w:val="Normal"/>
    <w:semiHidden/>
    <w:rsid w:val="00E0508A"/>
    <w:rPr>
      <w:rFonts w:ascii="Tahoma" w:hAnsi="Tahoma" w:cs="Tahoma"/>
      <w:sz w:val="16"/>
      <w:szCs w:val="16"/>
    </w:rPr>
  </w:style>
  <w:style w:type="paragraph" w:styleId="ListBullet2">
    <w:name w:val="List Bullet 2"/>
    <w:basedOn w:val="BodyText"/>
    <w:rsid w:val="00A768EB"/>
    <w:pPr>
      <w:numPr>
        <w:numId w:val="4"/>
      </w:numPr>
      <w:overflowPunct/>
      <w:autoSpaceDE/>
      <w:autoSpaceDN/>
      <w:adjustRightInd/>
      <w:spacing w:before="120" w:after="0"/>
      <w:textAlignment w:val="auto"/>
    </w:pPr>
    <w:rPr>
      <w:rFonts w:ascii="Times New Roman" w:eastAsia="Arial Unicode MS" w:hAnsi="Times New Roman"/>
      <w:sz w:val="22"/>
      <w:szCs w:val="21"/>
      <w:lang w:eastAsia="ja-JP"/>
    </w:rPr>
  </w:style>
  <w:style w:type="character" w:customStyle="1" w:styleId="CaptionChar">
    <w:name w:val="Caption Char"/>
    <w:aliases w:val="Char Char, Char3 Char,Caption Char Char Char Char,Legend Char Char Char Char,Fig &amp; Table Title Char Char Char Char,use for figure and table titles Char Char Char Char,ITT d Char Char Char Char,_Fig Char Char Char Char, Char Char"/>
    <w:link w:val="Caption"/>
    <w:rsid w:val="00A768EB"/>
    <w:rPr>
      <w:rFonts w:ascii="Arial" w:hAnsi="Arial"/>
      <w:b/>
      <w:bCs/>
      <w:lang w:val="en-GB" w:eastAsia="en-US" w:bidi="ar-SA"/>
    </w:rPr>
  </w:style>
  <w:style w:type="character" w:customStyle="1" w:styleId="CaptionCharChar">
    <w:name w:val="Caption Char Char"/>
    <w:aliases w:val=" Char Char Char"/>
    <w:rsid w:val="00A768EB"/>
    <w:rPr>
      <w:rFonts w:eastAsia="Arial Unicode MS"/>
      <w:b/>
      <w:bCs/>
      <w:i/>
      <w:sz w:val="18"/>
      <w:szCs w:val="24"/>
      <w:lang w:val="en-US" w:eastAsia="ja-JP" w:bidi="ar-SA"/>
    </w:rPr>
  </w:style>
  <w:style w:type="paragraph" w:customStyle="1" w:styleId="BodyText1">
    <w:name w:val="Body Text1"/>
    <w:basedOn w:val="Normal"/>
    <w:rsid w:val="00204B2D"/>
    <w:pPr>
      <w:overflowPunct/>
      <w:autoSpaceDE/>
      <w:autoSpaceDN/>
      <w:adjustRightInd/>
      <w:spacing w:before="40" w:after="100"/>
      <w:textAlignment w:val="auto"/>
    </w:pPr>
    <w:rPr>
      <w:rFonts w:ascii="Times New Roman" w:hAnsi="Times New Roman"/>
      <w:sz w:val="24"/>
    </w:rPr>
  </w:style>
  <w:style w:type="character" w:customStyle="1" w:styleId="BodyTextCharChar">
    <w:name w:val="Body Text Char Char"/>
    <w:rsid w:val="00204B2D"/>
    <w:rPr>
      <w:rFonts w:eastAsia="Arial Unicode MS"/>
      <w:sz w:val="22"/>
      <w:szCs w:val="22"/>
      <w:lang w:val="en-GB" w:eastAsia="ja-JP" w:bidi="ar-SA"/>
    </w:rPr>
  </w:style>
  <w:style w:type="paragraph" w:customStyle="1" w:styleId="Callout">
    <w:name w:val="Callout"/>
    <w:basedOn w:val="BodyText"/>
    <w:next w:val="BodyText"/>
    <w:link w:val="CalloutChar"/>
    <w:rsid w:val="005A7FD4"/>
    <w:pPr>
      <w:overflowPunct/>
      <w:autoSpaceDE/>
      <w:autoSpaceDN/>
      <w:adjustRightInd/>
      <w:spacing w:before="240" w:after="60"/>
      <w:textAlignment w:val="auto"/>
    </w:pPr>
    <w:rPr>
      <w:rFonts w:ascii="Times New Roman" w:eastAsia="Arial Unicode MS" w:hAnsi="Times New Roman"/>
      <w:b/>
      <w:i/>
      <w:color w:val="6666FF"/>
      <w:sz w:val="22"/>
      <w:szCs w:val="21"/>
      <w:lang w:eastAsia="ja-JP"/>
    </w:rPr>
  </w:style>
  <w:style w:type="character" w:customStyle="1" w:styleId="CalloutChar">
    <w:name w:val="Callout Char"/>
    <w:link w:val="Callout"/>
    <w:rsid w:val="005A7FD4"/>
    <w:rPr>
      <w:rFonts w:eastAsia="Arial Unicode MS"/>
      <w:b/>
      <w:i/>
      <w:color w:val="6666FF"/>
      <w:sz w:val="22"/>
      <w:szCs w:val="21"/>
      <w:lang w:val="en-US" w:eastAsia="ja-JP" w:bidi="ar-SA"/>
    </w:rPr>
  </w:style>
  <w:style w:type="table" w:styleId="TableProfessional">
    <w:name w:val="Table Professional"/>
    <w:basedOn w:val="TableNormal"/>
    <w:rsid w:val="0074352C"/>
    <w:pPr>
      <w:overflowPunct w:val="0"/>
      <w:autoSpaceDE w:val="0"/>
      <w:autoSpaceDN w:val="0"/>
      <w:adjustRightInd w:val="0"/>
      <w:spacing w:before="60" w:after="60"/>
      <w:jc w:val="both"/>
      <w:textAlignment w:val="baseline"/>
    </w:pPr>
    <w:tblPr>
      <w:tblInd w:w="18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single" w:sz="6" w:space="0" w:color="000000"/>
          <w:tl2br w:val="nil"/>
          <w:tr2bl w:val="nil"/>
        </w:tcBorders>
        <w:shd w:val="solid" w:color="C0C0C0" w:fill="FFFFFF"/>
      </w:tcPr>
    </w:tblStylePr>
  </w:style>
  <w:style w:type="paragraph" w:customStyle="1" w:styleId="ListHeading">
    <w:name w:val="List Heading"/>
    <w:basedOn w:val="Normal"/>
    <w:next w:val="ListBullet"/>
    <w:rsid w:val="0074352C"/>
    <w:pPr>
      <w:spacing w:before="180" w:after="80"/>
    </w:pPr>
    <w:rPr>
      <w:b/>
    </w:rPr>
  </w:style>
  <w:style w:type="paragraph" w:customStyle="1" w:styleId="baseactivities">
    <w:name w:val="base activities"/>
    <w:basedOn w:val="Normal"/>
    <w:autoRedefine/>
    <w:rsid w:val="0090362F"/>
    <w:pPr>
      <w:keepNext/>
      <w:overflowPunct/>
      <w:autoSpaceDE/>
      <w:autoSpaceDN/>
      <w:adjustRightInd/>
      <w:spacing w:before="120"/>
      <w:textAlignment w:val="auto"/>
    </w:pPr>
    <w:rPr>
      <w:rFonts w:cs="Arial"/>
      <w:b/>
      <w:lang w:eastAsia="zh-CN"/>
    </w:rPr>
  </w:style>
  <w:style w:type="paragraph" w:customStyle="1" w:styleId="TableSubActivityHeader">
    <w:name w:val="Table Sub Activity Header"/>
    <w:basedOn w:val="Normal"/>
    <w:link w:val="TableSubActivityHeaderChar"/>
    <w:autoRedefine/>
    <w:rsid w:val="0074352C"/>
    <w:pPr>
      <w:keepNext/>
      <w:overflowPunct/>
      <w:spacing w:before="120"/>
      <w:textAlignment w:val="auto"/>
    </w:pPr>
    <w:rPr>
      <w:rFonts w:cs="Helvetica"/>
      <w:b/>
      <w:bCs/>
      <w:lang w:eastAsia="zh-CN"/>
    </w:rPr>
  </w:style>
  <w:style w:type="paragraph" w:customStyle="1" w:styleId="Bullet1Framework">
    <w:name w:val="Bullet 1 Framework"/>
    <w:basedOn w:val="Normal"/>
    <w:link w:val="Bullet1FrameworkChar"/>
    <w:rsid w:val="0074352C"/>
    <w:pPr>
      <w:tabs>
        <w:tab w:val="num" w:pos="720"/>
      </w:tabs>
      <w:overflowPunct/>
      <w:autoSpaceDE/>
      <w:autoSpaceDN/>
      <w:adjustRightInd/>
      <w:ind w:left="720" w:hanging="360"/>
      <w:textAlignment w:val="auto"/>
    </w:pPr>
    <w:rPr>
      <w:rFonts w:cs="Arial"/>
    </w:rPr>
  </w:style>
  <w:style w:type="character" w:customStyle="1" w:styleId="Bullet1FrameworkChar">
    <w:name w:val="Bullet 1 Framework Char"/>
    <w:link w:val="Bullet1Framework"/>
    <w:rsid w:val="0074352C"/>
    <w:rPr>
      <w:rFonts w:ascii="Arial" w:hAnsi="Arial" w:cs="Arial"/>
      <w:lang w:val="en-US" w:eastAsia="en-US" w:bidi="ar-SA"/>
    </w:rPr>
  </w:style>
  <w:style w:type="character" w:customStyle="1" w:styleId="baseactivitiesCharChar">
    <w:name w:val="base activities Char Char"/>
    <w:rsid w:val="0074352C"/>
    <w:rPr>
      <w:rFonts w:ascii="Arial" w:hAnsi="Arial" w:cs="Arial"/>
      <w:lang w:val="en-US" w:eastAsia="en-US" w:bidi="ar-SA"/>
    </w:rPr>
  </w:style>
  <w:style w:type="character" w:customStyle="1" w:styleId="TableSubActivityHeaderChar">
    <w:name w:val="Table Sub Activity Header Char"/>
    <w:link w:val="TableSubActivityHeader"/>
    <w:rsid w:val="0074352C"/>
    <w:rPr>
      <w:rFonts w:ascii="Arial" w:eastAsia="SimSun" w:hAnsi="Arial" w:cs="Helvetica"/>
      <w:b/>
      <w:bCs/>
      <w:lang w:val="en-US" w:eastAsia="zh-CN" w:bidi="ar-SA"/>
    </w:rPr>
  </w:style>
  <w:style w:type="character" w:styleId="Strong">
    <w:name w:val="Strong"/>
    <w:qFormat/>
    <w:rsid w:val="00C43DE8"/>
    <w:rPr>
      <w:b/>
      <w:bCs/>
    </w:rPr>
  </w:style>
  <w:style w:type="paragraph" w:customStyle="1" w:styleId="Caption1">
    <w:name w:val="Caption1"/>
    <w:basedOn w:val="Normal"/>
    <w:next w:val="Normal"/>
    <w:rsid w:val="00C43DE8"/>
    <w:pPr>
      <w:tabs>
        <w:tab w:val="left" w:pos="0"/>
      </w:tabs>
      <w:autoSpaceDN/>
      <w:adjustRightInd/>
      <w:spacing w:before="120"/>
    </w:pPr>
    <w:rPr>
      <w:b/>
      <w:bCs/>
      <w:lang w:eastAsia="ar-SA"/>
    </w:rPr>
  </w:style>
  <w:style w:type="paragraph" w:customStyle="1" w:styleId="Default">
    <w:name w:val="Default"/>
    <w:basedOn w:val="Normal"/>
    <w:rsid w:val="00C43DE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uppressAutoHyphens/>
      <w:overflowPunct/>
      <w:autoSpaceDN/>
      <w:adjustRightInd/>
      <w:spacing w:after="0"/>
      <w:textAlignment w:val="auto"/>
    </w:pPr>
    <w:rPr>
      <w:rFonts w:ascii="SimSun" w:hAnsi="SimSun"/>
      <w:color w:val="000000"/>
      <w:sz w:val="24"/>
      <w:szCs w:val="24"/>
    </w:rPr>
  </w:style>
  <w:style w:type="paragraph" w:customStyle="1" w:styleId="FirstLineIndent">
    <w:name w:val="First Line Indent"/>
    <w:basedOn w:val="Normal"/>
    <w:rsid w:val="00C43DE8"/>
    <w:pPr>
      <w:tabs>
        <w:tab w:val="left" w:pos="0"/>
      </w:tabs>
      <w:autoSpaceDN/>
      <w:adjustRightInd/>
      <w:ind w:firstLine="283"/>
    </w:pPr>
    <w:rPr>
      <w:lang w:eastAsia="ar-SA"/>
    </w:rPr>
  </w:style>
  <w:style w:type="paragraph" w:customStyle="1" w:styleId="StyleHeading3JustifiedBefore18ptAfter12pt">
    <w:name w:val="Style Heading 3 + Justified Before:  18 pt After:  12 pt"/>
    <w:basedOn w:val="Heading3"/>
    <w:rsid w:val="00F12100"/>
    <w:pPr>
      <w:numPr>
        <w:numId w:val="1"/>
      </w:numPr>
      <w:spacing w:before="360" w:after="240"/>
    </w:pPr>
    <w:rPr>
      <w:bCs/>
      <w:iCs/>
    </w:rPr>
  </w:style>
  <w:style w:type="character" w:customStyle="1" w:styleId="Heading2Char">
    <w:name w:val="Heading 2 Char"/>
    <w:link w:val="Heading2"/>
    <w:rsid w:val="00F059B6"/>
    <w:rPr>
      <w:rFonts w:ascii="Calibri" w:hAnsi="Calibri"/>
      <w:b/>
      <w:sz w:val="28"/>
    </w:rPr>
  </w:style>
  <w:style w:type="paragraph" w:styleId="TableofFigures">
    <w:name w:val="table of figures"/>
    <w:basedOn w:val="Normal"/>
    <w:next w:val="Normal"/>
    <w:uiPriority w:val="99"/>
    <w:rsid w:val="00B355FC"/>
    <w:pPr>
      <w:ind w:left="400" w:hanging="400"/>
    </w:pPr>
  </w:style>
  <w:style w:type="paragraph" w:customStyle="1" w:styleId="bullet2">
    <w:name w:val="bullet 2"/>
    <w:basedOn w:val="Normal"/>
    <w:rsid w:val="00B41054"/>
    <w:pPr>
      <w:numPr>
        <w:numId w:val="8"/>
      </w:numPr>
      <w:overflowPunct/>
      <w:autoSpaceDE/>
      <w:autoSpaceDN/>
      <w:adjustRightInd/>
      <w:textAlignment w:val="auto"/>
    </w:pPr>
    <w:rPr>
      <w:rFonts w:cs="Arial"/>
      <w:lang w:eastAsia="zh-CN"/>
    </w:rPr>
  </w:style>
  <w:style w:type="numbering" w:styleId="111111">
    <w:name w:val="Outline List 2"/>
    <w:basedOn w:val="NoList"/>
    <w:rsid w:val="00F12100"/>
    <w:pPr>
      <w:numPr>
        <w:numId w:val="6"/>
      </w:numPr>
    </w:pPr>
  </w:style>
  <w:style w:type="paragraph" w:customStyle="1" w:styleId="TableTitle">
    <w:name w:val="Table Title"/>
    <w:basedOn w:val="Normal"/>
    <w:rsid w:val="003C5525"/>
    <w:pPr>
      <w:overflowPunct/>
      <w:autoSpaceDE/>
      <w:autoSpaceDN/>
      <w:adjustRightInd/>
      <w:spacing w:before="60" w:after="60"/>
      <w:textAlignment w:val="auto"/>
    </w:pPr>
    <w:rPr>
      <w:b/>
      <w:sz w:val="19"/>
      <w:szCs w:val="19"/>
      <w:lang w:eastAsia="en-GB"/>
    </w:rPr>
  </w:style>
  <w:style w:type="paragraph" w:customStyle="1" w:styleId="IBMHeading6">
    <w:name w:val="IBM Heading 6"/>
    <w:basedOn w:val="Normal"/>
    <w:link w:val="IBMHeading6Char"/>
    <w:rsid w:val="003C5525"/>
    <w:pPr>
      <w:spacing w:before="240" w:after="60"/>
      <w:ind w:left="-1440"/>
    </w:pPr>
    <w:rPr>
      <w:rFonts w:cs="Arial"/>
      <w:color w:val="6666FF"/>
      <w:sz w:val="22"/>
      <w:szCs w:val="22"/>
      <w:lang w:bidi="he-IL"/>
    </w:rPr>
  </w:style>
  <w:style w:type="character" w:customStyle="1" w:styleId="IBMHeading6Char">
    <w:name w:val="IBM Heading 6 Char"/>
    <w:link w:val="IBMHeading6"/>
    <w:rsid w:val="003C5525"/>
    <w:rPr>
      <w:rFonts w:ascii="Arial" w:hAnsi="Arial" w:cs="Arial"/>
      <w:color w:val="6666FF"/>
      <w:sz w:val="22"/>
      <w:szCs w:val="22"/>
      <w:lang w:val="en-GB" w:eastAsia="en-US" w:bidi="he-IL"/>
    </w:rPr>
  </w:style>
  <w:style w:type="paragraph" w:customStyle="1" w:styleId="IBMHeading7">
    <w:name w:val="IBM Heading 7"/>
    <w:basedOn w:val="Normal"/>
    <w:link w:val="IBMHeading7Char"/>
    <w:rsid w:val="003C5525"/>
    <w:pPr>
      <w:spacing w:before="240" w:after="60"/>
      <w:ind w:left="-1440"/>
    </w:pPr>
    <w:rPr>
      <w:rFonts w:cs="Arial"/>
      <w:color w:val="6666FF"/>
      <w:u w:val="single"/>
      <w:lang w:bidi="he-IL"/>
    </w:rPr>
  </w:style>
  <w:style w:type="character" w:customStyle="1" w:styleId="IBMHeading7Char">
    <w:name w:val="IBM Heading 7 Char"/>
    <w:link w:val="IBMHeading7"/>
    <w:rsid w:val="003C5525"/>
    <w:rPr>
      <w:rFonts w:ascii="Arial" w:hAnsi="Arial" w:cs="Arial"/>
      <w:color w:val="6666FF"/>
      <w:u w:val="single"/>
      <w:lang w:val="en-GB" w:eastAsia="en-US" w:bidi="he-IL"/>
    </w:rPr>
  </w:style>
  <w:style w:type="paragraph" w:customStyle="1" w:styleId="Bullet1">
    <w:name w:val="Bullet 1"/>
    <w:aliases w:val="bu1"/>
    <w:basedOn w:val="BlockText"/>
    <w:link w:val="Bullet1Char"/>
    <w:rsid w:val="003C5525"/>
    <w:pPr>
      <w:numPr>
        <w:numId w:val="9"/>
      </w:numPr>
      <w:overflowPunct/>
      <w:autoSpaceDE/>
      <w:autoSpaceDN/>
      <w:adjustRightInd/>
      <w:spacing w:before="40"/>
      <w:textAlignment w:val="auto"/>
    </w:pPr>
    <w:rPr>
      <w:rFonts w:ascii="Times New Roman" w:hAnsi="Times New Roman"/>
      <w:sz w:val="22"/>
      <w:szCs w:val="24"/>
    </w:rPr>
  </w:style>
  <w:style w:type="character" w:customStyle="1" w:styleId="Bullet1Char">
    <w:name w:val="Bullet 1 Char"/>
    <w:aliases w:val="bu1 Char"/>
    <w:link w:val="Bullet1"/>
    <w:rsid w:val="003C5525"/>
    <w:rPr>
      <w:sz w:val="22"/>
      <w:szCs w:val="24"/>
    </w:rPr>
  </w:style>
  <w:style w:type="character" w:customStyle="1" w:styleId="CharChar1">
    <w:name w:val="Char Char1"/>
    <w:rsid w:val="003C5525"/>
    <w:rPr>
      <w:rFonts w:eastAsia="Arial Unicode MS"/>
      <w:b/>
      <w:bCs/>
      <w:i/>
      <w:sz w:val="18"/>
      <w:lang w:val="en-US" w:eastAsia="ja-JP" w:bidi="ar-SA"/>
    </w:rPr>
  </w:style>
  <w:style w:type="paragraph" w:styleId="ListNumber">
    <w:name w:val="List Number"/>
    <w:basedOn w:val="BodyText"/>
    <w:rsid w:val="003C5525"/>
    <w:pPr>
      <w:numPr>
        <w:numId w:val="10"/>
      </w:numPr>
      <w:overflowPunct/>
      <w:autoSpaceDE/>
      <w:autoSpaceDN/>
      <w:adjustRightInd/>
      <w:spacing w:before="120" w:after="0"/>
      <w:textAlignment w:val="auto"/>
    </w:pPr>
    <w:rPr>
      <w:rFonts w:ascii="Times New Roman" w:eastAsia="Arial Unicode MS" w:hAnsi="Times New Roman"/>
      <w:sz w:val="22"/>
      <w:szCs w:val="22"/>
      <w:lang w:eastAsia="ja-JP"/>
    </w:rPr>
  </w:style>
  <w:style w:type="table" w:customStyle="1" w:styleId="TableStyle1">
    <w:name w:val="Table Style1"/>
    <w:basedOn w:val="TableNormal"/>
    <w:rsid w:val="003C5525"/>
    <w:pPr>
      <w:spacing w:before="40" w:after="60"/>
    </w:pPr>
    <w:rPr>
      <w:rFonts w:ascii="Arial Narrow" w:hAnsi="Arial Narrow"/>
    </w:rPr>
    <w:tblPr>
      <w:tblBorders>
        <w:bottom w:val="single" w:sz="12" w:space="0" w:color="061DC8"/>
        <w:insideH w:val="single" w:sz="6" w:space="0" w:color="061DC8"/>
      </w:tblBorders>
    </w:tblPr>
    <w:tcPr>
      <w:vAlign w:val="center"/>
    </w:tcPr>
    <w:tblStylePr w:type="firstRow">
      <w:rPr>
        <w:rFonts w:ascii="Cambria Math" w:hAnsi="Cambria Math"/>
        <w:b w:val="0"/>
        <w:i w:val="0"/>
        <w:color w:val="FFFFFF"/>
        <w:sz w:val="20"/>
        <w:szCs w:val="20"/>
      </w:rPr>
      <w:tblPr/>
      <w:tcPr>
        <w:shd w:val="clear" w:color="auto" w:fill="061DC8"/>
      </w:tcPr>
    </w:tblStylePr>
  </w:style>
  <w:style w:type="paragraph" w:styleId="BlockText">
    <w:name w:val="Block Text"/>
    <w:basedOn w:val="Normal"/>
    <w:rsid w:val="003C5525"/>
    <w:pPr>
      <w:ind w:left="1440" w:right="1440"/>
    </w:pPr>
  </w:style>
  <w:style w:type="paragraph" w:customStyle="1" w:styleId="ResponseText">
    <w:name w:val="Response Text"/>
    <w:rsid w:val="00405181"/>
    <w:pPr>
      <w:spacing w:after="180"/>
      <w:ind w:left="1080"/>
    </w:pPr>
    <w:rPr>
      <w:rFonts w:ascii="Garamond" w:hAnsi="Garamond"/>
      <w:sz w:val="24"/>
    </w:rPr>
  </w:style>
  <w:style w:type="paragraph" w:customStyle="1" w:styleId="DefaultText">
    <w:name w:val="Default Text"/>
    <w:basedOn w:val="Normal"/>
    <w:link w:val="DefaultTextChar"/>
    <w:rsid w:val="00405181"/>
    <w:pPr>
      <w:overflowPunct/>
      <w:autoSpaceDE/>
      <w:autoSpaceDN/>
      <w:adjustRightInd/>
      <w:spacing w:after="0"/>
      <w:textAlignment w:val="auto"/>
    </w:pPr>
    <w:rPr>
      <w:rFonts w:ascii="Times New Roman" w:hAnsi="Times New Roman"/>
      <w:snapToGrid w:val="0"/>
      <w:sz w:val="24"/>
    </w:rPr>
  </w:style>
  <w:style w:type="paragraph" w:customStyle="1" w:styleId="ReaderscommentsChar">
    <w:name w:val="Reader's comments Char"/>
    <w:basedOn w:val="Normal"/>
    <w:rsid w:val="00405181"/>
    <w:rPr>
      <w:i/>
      <w:iCs/>
      <w:color w:val="CC00CC"/>
    </w:rPr>
  </w:style>
  <w:style w:type="paragraph" w:customStyle="1" w:styleId="NumberList1">
    <w:name w:val="Number List1"/>
    <w:basedOn w:val="Normal"/>
    <w:rsid w:val="00BE7563"/>
    <w:pPr>
      <w:numPr>
        <w:numId w:val="12"/>
      </w:numPr>
      <w:tabs>
        <w:tab w:val="left" w:pos="1701"/>
      </w:tabs>
      <w:overflowPunct/>
      <w:autoSpaceDE/>
      <w:autoSpaceDN/>
      <w:adjustRightInd/>
      <w:spacing w:before="120" w:line="255" w:lineRule="exact"/>
      <w:textAlignment w:val="auto"/>
    </w:pPr>
  </w:style>
  <w:style w:type="paragraph" w:customStyle="1" w:styleId="NumberList2">
    <w:name w:val="Number List2"/>
    <w:basedOn w:val="Normal"/>
    <w:rsid w:val="00BE7563"/>
    <w:pPr>
      <w:numPr>
        <w:numId w:val="11"/>
      </w:numPr>
      <w:tabs>
        <w:tab w:val="left" w:pos="2268"/>
      </w:tabs>
      <w:overflowPunct/>
      <w:spacing w:after="0"/>
      <w:textAlignment w:val="auto"/>
    </w:pPr>
  </w:style>
  <w:style w:type="character" w:customStyle="1" w:styleId="DefaultTextChar">
    <w:name w:val="Default Text Char"/>
    <w:link w:val="DefaultText"/>
    <w:rsid w:val="00BE7563"/>
    <w:rPr>
      <w:snapToGrid w:val="0"/>
      <w:sz w:val="24"/>
      <w:lang w:val="en-US" w:eastAsia="en-US" w:bidi="ar-SA"/>
    </w:rPr>
  </w:style>
  <w:style w:type="paragraph" w:customStyle="1" w:styleId="MBIndentNormalChar1Char">
    <w:name w:val="MB Indent Normal Char1 Char"/>
    <w:basedOn w:val="Normal"/>
    <w:rsid w:val="00D048E0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536"/>
        <w:tab w:val="left" w:pos="6237"/>
        <w:tab w:val="right" w:pos="9072"/>
      </w:tabs>
      <w:overflowPunct/>
      <w:autoSpaceDE/>
      <w:autoSpaceDN/>
      <w:adjustRightInd/>
      <w:ind w:left="1559"/>
      <w:textAlignment w:val="auto"/>
    </w:pPr>
  </w:style>
  <w:style w:type="paragraph" w:styleId="NormalWeb">
    <w:name w:val="Normal (Web)"/>
    <w:basedOn w:val="Normal"/>
    <w:uiPriority w:val="99"/>
    <w:rsid w:val="007D523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MS Mincho" w:hAnsi="Times New Roman"/>
      <w:color w:val="000000"/>
      <w:sz w:val="24"/>
      <w:szCs w:val="24"/>
      <w:lang w:val="de-DE" w:eastAsia="ja-JP"/>
    </w:rPr>
  </w:style>
  <w:style w:type="paragraph" w:customStyle="1" w:styleId="TableTextCentered">
    <w:name w:val="Table Text Centered"/>
    <w:basedOn w:val="TableText"/>
    <w:rsid w:val="002931AA"/>
    <w:pPr>
      <w:overflowPunct/>
      <w:autoSpaceDE/>
      <w:autoSpaceDN/>
      <w:adjustRightInd/>
      <w:spacing w:before="60" w:after="60"/>
      <w:ind w:left="0" w:right="0"/>
      <w:jc w:val="center"/>
      <w:textAlignment w:val="auto"/>
    </w:pPr>
    <w:rPr>
      <w:lang w:val="en-AU"/>
    </w:rPr>
  </w:style>
  <w:style w:type="paragraph" w:customStyle="1" w:styleId="Tableheading">
    <w:name w:val="Table heading"/>
    <w:basedOn w:val="TableText"/>
    <w:rsid w:val="002931AA"/>
    <w:pPr>
      <w:overflowPunct/>
      <w:autoSpaceDE/>
      <w:autoSpaceDN/>
      <w:adjustRightInd/>
      <w:spacing w:before="60" w:after="60"/>
      <w:ind w:left="0" w:right="0"/>
      <w:textAlignment w:val="auto"/>
    </w:pPr>
    <w:rPr>
      <w:b/>
      <w:lang w:val="en-AU"/>
    </w:rPr>
  </w:style>
  <w:style w:type="table" w:customStyle="1" w:styleId="StepTable">
    <w:name w:val="Step Table"/>
    <w:basedOn w:val="TableNormal"/>
    <w:rsid w:val="002931AA"/>
    <w:rPr>
      <w:rFonts w:ascii="Arial" w:hAnsi="Arial"/>
    </w:rPr>
    <w:tblPr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shd w:val="clear" w:color="auto" w:fill="auto"/>
    </w:tcPr>
    <w:tblStylePr w:type="firstRow">
      <w:rPr>
        <w:rFonts w:ascii="Symbol" w:hAnsi="Symbol"/>
        <w:b w:val="0"/>
        <w:i w:val="0"/>
        <w:sz w:val="20"/>
        <w:szCs w:val="20"/>
      </w:rPr>
      <w:tblPr/>
      <w:trPr>
        <w:cantSplit/>
        <w:tblHeader/>
      </w:trPr>
      <w:tcPr>
        <w:shd w:val="clear" w:color="auto" w:fill="CCCCCC"/>
      </w:tcPr>
    </w:tblStylePr>
  </w:style>
  <w:style w:type="character" w:customStyle="1" w:styleId="TableTextChar">
    <w:name w:val="Table Text Char"/>
    <w:link w:val="TableText"/>
    <w:rsid w:val="002931AA"/>
    <w:rPr>
      <w:rFonts w:ascii="Arial" w:hAnsi="Arial"/>
      <w:lang w:val="en-GB" w:eastAsia="en-US" w:bidi="ar-SA"/>
    </w:rPr>
  </w:style>
  <w:style w:type="paragraph" w:customStyle="1" w:styleId="ListBulletIBM">
    <w:name w:val="List Bullet IBM"/>
    <w:basedOn w:val="ListBullet"/>
    <w:rsid w:val="0068315D"/>
    <w:pPr>
      <w:numPr>
        <w:numId w:val="2"/>
      </w:numPr>
      <w:spacing w:before="60"/>
      <w:ind w:left="726" w:hanging="420"/>
    </w:pPr>
    <w:rPr>
      <w:rFonts w:ascii="Arial" w:eastAsia="Times New Roman" w:hAnsi="Arial"/>
      <w:sz w:val="21"/>
      <w:szCs w:val="20"/>
      <w:lang w:val="nl-NL" w:eastAsia="en-GB"/>
    </w:rPr>
  </w:style>
  <w:style w:type="paragraph" w:customStyle="1" w:styleId="StyleListBullet2Justified">
    <w:name w:val="Style List Bullet 2 + Justified"/>
    <w:basedOn w:val="ListBullet2"/>
    <w:rsid w:val="0068315D"/>
    <w:pPr>
      <w:numPr>
        <w:numId w:val="5"/>
      </w:numPr>
      <w:spacing w:before="0" w:after="60"/>
    </w:pPr>
    <w:rPr>
      <w:rFonts w:ascii="Arial" w:eastAsia="Times New Roman" w:hAnsi="Arial"/>
      <w:sz w:val="21"/>
      <w:szCs w:val="20"/>
      <w:lang w:val="en-GB" w:eastAsia="en-GB"/>
    </w:rPr>
  </w:style>
  <w:style w:type="character" w:customStyle="1" w:styleId="Heading4Char">
    <w:name w:val="Heading 4 Char"/>
    <w:link w:val="Heading4"/>
    <w:rsid w:val="00B851F5"/>
    <w:rPr>
      <w:rFonts w:ascii="Calibri" w:hAnsi="Calibri"/>
      <w:b/>
      <w:iCs/>
      <w:sz w:val="24"/>
    </w:rPr>
  </w:style>
  <w:style w:type="paragraph" w:styleId="FootnoteText">
    <w:name w:val="footnote text"/>
    <w:basedOn w:val="Normal"/>
    <w:semiHidden/>
    <w:rsid w:val="002126F3"/>
  </w:style>
  <w:style w:type="character" w:styleId="FootnoteReference">
    <w:name w:val="footnote reference"/>
    <w:semiHidden/>
    <w:rsid w:val="002126F3"/>
    <w:rPr>
      <w:vertAlign w:val="superscript"/>
    </w:rPr>
  </w:style>
  <w:style w:type="paragraph" w:customStyle="1" w:styleId="MediumGrid21">
    <w:name w:val="Medium Grid 21"/>
    <w:uiPriority w:val="1"/>
    <w:qFormat/>
    <w:rsid w:val="00D34F1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GB"/>
    </w:rPr>
  </w:style>
  <w:style w:type="table" w:styleId="MediumGrid3-Accent1">
    <w:name w:val="Medium Grid 3 Accent 1"/>
    <w:basedOn w:val="TableNormal"/>
    <w:uiPriority w:val="64"/>
    <w:rsid w:val="009B286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9"/>
    <w:rsid w:val="009B286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List2-Accent1">
    <w:name w:val="Medium List 2 Accent 1"/>
    <w:basedOn w:val="TableNormal"/>
    <w:uiPriority w:val="61"/>
    <w:rsid w:val="0024620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MediumGrid1-Accent1">
    <w:name w:val="Medium Grid 1 Accent 1"/>
    <w:basedOn w:val="TableNormal"/>
    <w:uiPriority w:val="62"/>
    <w:rsid w:val="00AB29C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Cambria Math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Cambria Math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Cambria Math" w:hAnsi="Calibri" w:cs="Times New Roman"/>
        <w:b/>
        <w:bCs/>
      </w:rPr>
    </w:tblStylePr>
    <w:tblStylePr w:type="lastCol">
      <w:rPr>
        <w:rFonts w:ascii="Calibri" w:eastAsia="Cambria Math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BulletList1">
    <w:name w:val="Bullet List 1"/>
    <w:basedOn w:val="Normal"/>
    <w:link w:val="BulletList1Char"/>
    <w:uiPriority w:val="99"/>
    <w:rsid w:val="00997014"/>
    <w:pPr>
      <w:numPr>
        <w:numId w:val="14"/>
      </w:numPr>
      <w:tabs>
        <w:tab w:val="num" w:pos="-720"/>
      </w:tabs>
      <w:overflowPunct/>
      <w:autoSpaceDE/>
      <w:autoSpaceDN/>
      <w:adjustRightInd/>
      <w:spacing w:before="120" w:after="40"/>
      <w:ind w:left="-720"/>
      <w:textAlignment w:val="auto"/>
    </w:pPr>
    <w:rPr>
      <w:rFonts w:eastAsia="MS Mincho"/>
      <w:sz w:val="22"/>
      <w:szCs w:val="22"/>
      <w:lang w:eastAsia="en-GB"/>
    </w:rPr>
  </w:style>
  <w:style w:type="character" w:customStyle="1" w:styleId="BulletList1Char">
    <w:name w:val="Bullet List 1 Char"/>
    <w:link w:val="BulletList1"/>
    <w:uiPriority w:val="99"/>
    <w:locked/>
    <w:rsid w:val="00997014"/>
    <w:rPr>
      <w:rFonts w:ascii="Calibri" w:eastAsia="MS Mincho" w:hAnsi="Calibri"/>
      <w:sz w:val="22"/>
      <w:szCs w:val="22"/>
      <w:lang w:eastAsia="en-GB"/>
    </w:rPr>
  </w:style>
  <w:style w:type="paragraph" w:customStyle="1" w:styleId="ColorfulList-Accent11">
    <w:name w:val="Colorful List - Accent 11"/>
    <w:basedOn w:val="Normal"/>
    <w:uiPriority w:val="34"/>
    <w:qFormat/>
    <w:rsid w:val="00907F2C"/>
    <w:pPr>
      <w:ind w:left="720"/>
      <w:contextualSpacing/>
    </w:pPr>
    <w:rPr>
      <w:lang w:val="en-GB"/>
    </w:rPr>
  </w:style>
  <w:style w:type="character" w:customStyle="1" w:styleId="BodyTextChar">
    <w:name w:val="Body Text Char"/>
    <w:link w:val="BodyText"/>
    <w:rsid w:val="001218D9"/>
    <w:rPr>
      <w:rFonts w:ascii="Arial" w:hAnsi="Arial"/>
    </w:rPr>
  </w:style>
  <w:style w:type="character" w:customStyle="1" w:styleId="MediumGrid1-Accent2Char">
    <w:name w:val="Medium Grid 1 - Accent 2 Char"/>
    <w:aliases w:val="List Paragraph1 Char,lp1 Char,Paragraphe de liste1 Char"/>
    <w:link w:val="LightGrid-Accent3"/>
    <w:uiPriority w:val="99"/>
    <w:locked/>
    <w:rsid w:val="001218D9"/>
    <w:rPr>
      <w:szCs w:val="24"/>
    </w:rPr>
  </w:style>
  <w:style w:type="character" w:styleId="CommentReference">
    <w:name w:val="annotation reference"/>
    <w:uiPriority w:val="99"/>
    <w:rsid w:val="001218D9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1218D9"/>
    <w:pPr>
      <w:overflowPunct/>
      <w:autoSpaceDE/>
      <w:autoSpaceDN/>
      <w:adjustRightInd/>
      <w:spacing w:after="0"/>
      <w:textAlignment w:val="auto"/>
    </w:pPr>
    <w:rPr>
      <w:lang w:val="fr-FR" w:eastAsia="fr-FR"/>
    </w:rPr>
  </w:style>
  <w:style w:type="character" w:customStyle="1" w:styleId="CommentTextChar">
    <w:name w:val="Comment Text Char"/>
    <w:link w:val="CommentText"/>
    <w:uiPriority w:val="99"/>
    <w:rsid w:val="001218D9"/>
    <w:rPr>
      <w:rFonts w:ascii="Arial" w:hAnsi="Arial"/>
      <w:lang w:val="fr-FR" w:eastAsia="fr-FR"/>
    </w:rPr>
  </w:style>
  <w:style w:type="paragraph" w:customStyle="1" w:styleId="TableTextBullet">
    <w:name w:val="Table Text Bullet"/>
    <w:basedOn w:val="Normal"/>
    <w:rsid w:val="001218D9"/>
    <w:pPr>
      <w:overflowPunct/>
      <w:autoSpaceDE/>
      <w:autoSpaceDN/>
      <w:adjustRightInd/>
      <w:spacing w:before="120"/>
      <w:ind w:left="1145" w:hanging="360"/>
      <w:textAlignment w:val="auto"/>
    </w:pPr>
    <w:rPr>
      <w:rFonts w:ascii="Times New Roman" w:hAnsi="Times New Roman"/>
      <w:sz w:val="22"/>
      <w:szCs w:val="24"/>
    </w:rPr>
  </w:style>
  <w:style w:type="table" w:styleId="LightGrid-Accent3">
    <w:name w:val="Light Grid Accent 3"/>
    <w:basedOn w:val="TableNormal"/>
    <w:link w:val="MediumGrid1-Accent2Char"/>
    <w:uiPriority w:val="99"/>
    <w:rsid w:val="001218D9"/>
    <w:rPr>
      <w:szCs w:val="24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CNTableTextLeft">
    <w:name w:val="CN Table Text Left"/>
    <w:basedOn w:val="Normal"/>
    <w:rsid w:val="00E63A1A"/>
    <w:pPr>
      <w:overflowPunct/>
      <w:autoSpaceDE/>
      <w:autoSpaceDN/>
      <w:adjustRightInd/>
      <w:spacing w:after="0"/>
      <w:textAlignment w:val="auto"/>
    </w:pPr>
    <w:rPr>
      <w:rFonts w:ascii="Times New Roman" w:hAnsi="Times New Roman"/>
      <w:szCs w:val="18"/>
    </w:rPr>
  </w:style>
  <w:style w:type="character" w:customStyle="1" w:styleId="CNTransactionVariable">
    <w:name w:val="CN Transaction Variable"/>
    <w:rsid w:val="00E63A1A"/>
    <w:rPr>
      <w:rFonts w:ascii="Times New Roman" w:hAnsi="Times New Roman" w:cs="Times New Roman"/>
      <w:b/>
      <w:i/>
      <w:color w:val="FF0000"/>
      <w:sz w:val="24"/>
    </w:rPr>
  </w:style>
  <w:style w:type="character" w:customStyle="1" w:styleId="CNParagraphChar">
    <w:name w:val="CN Paragraph Char"/>
    <w:link w:val="CNParagraph"/>
    <w:locked/>
    <w:rsid w:val="00E63A1A"/>
    <w:rPr>
      <w:sz w:val="24"/>
      <w:szCs w:val="18"/>
    </w:rPr>
  </w:style>
  <w:style w:type="paragraph" w:customStyle="1" w:styleId="CNParagraph">
    <w:name w:val="CN Paragraph"/>
    <w:link w:val="CNParagraphChar"/>
    <w:rsid w:val="00E63A1A"/>
    <w:pPr>
      <w:spacing w:before="120" w:after="120"/>
      <w:ind w:left="720"/>
    </w:pPr>
    <w:rPr>
      <w:sz w:val="24"/>
      <w:szCs w:val="18"/>
    </w:rPr>
  </w:style>
  <w:style w:type="paragraph" w:customStyle="1" w:styleId="CNHead1">
    <w:name w:val="CN Head 1"/>
    <w:basedOn w:val="CNParagraph"/>
    <w:next w:val="CNParagraph"/>
    <w:rsid w:val="00E63A1A"/>
    <w:pPr>
      <w:keepNext/>
      <w:keepLines/>
      <w:numPr>
        <w:ilvl w:val="1"/>
        <w:numId w:val="15"/>
      </w:numPr>
      <w:tabs>
        <w:tab w:val="clear" w:pos="720"/>
        <w:tab w:val="num" w:pos="1440"/>
      </w:tabs>
      <w:ind w:left="1440" w:hanging="360"/>
      <w:outlineLvl w:val="0"/>
    </w:pPr>
    <w:rPr>
      <w:b/>
      <w:caps/>
    </w:rPr>
  </w:style>
  <w:style w:type="paragraph" w:customStyle="1" w:styleId="CNHead2">
    <w:name w:val="CN Head 2"/>
    <w:basedOn w:val="CNParagraph"/>
    <w:next w:val="CNParagraph"/>
    <w:rsid w:val="00E63A1A"/>
    <w:pPr>
      <w:keepNext/>
      <w:keepLines/>
      <w:numPr>
        <w:ilvl w:val="2"/>
        <w:numId w:val="15"/>
      </w:numPr>
      <w:tabs>
        <w:tab w:val="clear" w:pos="720"/>
        <w:tab w:val="num" w:pos="2160"/>
      </w:tabs>
      <w:ind w:left="2160" w:hanging="360"/>
      <w:outlineLvl w:val="1"/>
    </w:pPr>
    <w:rPr>
      <w:b/>
    </w:rPr>
  </w:style>
  <w:style w:type="paragraph" w:customStyle="1" w:styleId="CNHead3">
    <w:name w:val="CN Head 3"/>
    <w:basedOn w:val="CNParagraph"/>
    <w:next w:val="CNParagraph"/>
    <w:rsid w:val="00E63A1A"/>
    <w:pPr>
      <w:keepNext/>
      <w:keepLines/>
      <w:numPr>
        <w:ilvl w:val="3"/>
        <w:numId w:val="15"/>
      </w:numPr>
      <w:tabs>
        <w:tab w:val="clear" w:pos="720"/>
        <w:tab w:val="num" w:pos="2880"/>
      </w:tabs>
      <w:ind w:left="2880" w:hanging="360"/>
    </w:pPr>
    <w:rPr>
      <w:b/>
    </w:rPr>
  </w:style>
  <w:style w:type="character" w:customStyle="1" w:styleId="CNLevel1ListChar">
    <w:name w:val="CN Level 1 List Char"/>
    <w:link w:val="CNLevel1List"/>
    <w:locked/>
    <w:rsid w:val="00E63A1A"/>
  </w:style>
  <w:style w:type="paragraph" w:customStyle="1" w:styleId="CNLevel1List">
    <w:name w:val="CN Level 1 List"/>
    <w:basedOn w:val="CNParagraph"/>
    <w:link w:val="CNLevel1ListChar"/>
    <w:rsid w:val="00E63A1A"/>
    <w:pPr>
      <w:numPr>
        <w:ilvl w:val="4"/>
        <w:numId w:val="15"/>
      </w:numPr>
    </w:pPr>
    <w:rPr>
      <w:sz w:val="20"/>
      <w:szCs w:val="20"/>
    </w:rPr>
  </w:style>
  <w:style w:type="paragraph" w:customStyle="1" w:styleId="CNLevel2List">
    <w:name w:val="CN Level 2 List"/>
    <w:basedOn w:val="CNParagraph"/>
    <w:rsid w:val="00E63A1A"/>
    <w:pPr>
      <w:numPr>
        <w:ilvl w:val="5"/>
        <w:numId w:val="15"/>
      </w:numPr>
      <w:tabs>
        <w:tab w:val="clear" w:pos="1728"/>
        <w:tab w:val="num" w:pos="4320"/>
      </w:tabs>
      <w:ind w:left="4320" w:hanging="360"/>
    </w:pPr>
    <w:rPr>
      <w:sz w:val="20"/>
      <w:szCs w:val="20"/>
    </w:rPr>
  </w:style>
  <w:style w:type="paragraph" w:customStyle="1" w:styleId="CNLevel3List">
    <w:name w:val="CN Level 3 List"/>
    <w:basedOn w:val="CNParagraph"/>
    <w:rsid w:val="00E63A1A"/>
    <w:pPr>
      <w:numPr>
        <w:ilvl w:val="6"/>
        <w:numId w:val="15"/>
      </w:numPr>
      <w:tabs>
        <w:tab w:val="clear" w:pos="2232"/>
        <w:tab w:val="num" w:pos="5040"/>
      </w:tabs>
      <w:ind w:left="5040" w:hanging="360"/>
    </w:pPr>
  </w:style>
  <w:style w:type="paragraph" w:customStyle="1" w:styleId="CNLevel4List">
    <w:name w:val="CN Level 4 List"/>
    <w:basedOn w:val="CNParagraph"/>
    <w:rsid w:val="00E63A1A"/>
    <w:pPr>
      <w:numPr>
        <w:ilvl w:val="7"/>
        <w:numId w:val="15"/>
      </w:numPr>
      <w:tabs>
        <w:tab w:val="clear" w:pos="2736"/>
        <w:tab w:val="num" w:pos="5760"/>
      </w:tabs>
      <w:ind w:left="5760" w:hanging="360"/>
    </w:pPr>
  </w:style>
  <w:style w:type="paragraph" w:customStyle="1" w:styleId="CNLevel5List">
    <w:name w:val="CN Level 5 List"/>
    <w:basedOn w:val="CNParagraph"/>
    <w:rsid w:val="00E63A1A"/>
    <w:pPr>
      <w:numPr>
        <w:ilvl w:val="8"/>
        <w:numId w:val="15"/>
      </w:numPr>
      <w:tabs>
        <w:tab w:val="clear" w:pos="3240"/>
        <w:tab w:val="num" w:pos="6480"/>
      </w:tabs>
      <w:ind w:left="6480" w:hanging="360"/>
    </w:pPr>
  </w:style>
  <w:style w:type="paragraph" w:customStyle="1" w:styleId="CNTitle">
    <w:name w:val="CN Title"/>
    <w:basedOn w:val="CNParagraph"/>
    <w:rsid w:val="00E63A1A"/>
    <w:pPr>
      <w:keepNext/>
      <w:keepLines/>
      <w:numPr>
        <w:numId w:val="15"/>
      </w:numPr>
      <w:tabs>
        <w:tab w:val="num" w:pos="720"/>
      </w:tabs>
      <w:ind w:left="720" w:hanging="360"/>
      <w:jc w:val="center"/>
    </w:pPr>
    <w:rPr>
      <w:b/>
      <w:sz w:val="32"/>
    </w:rPr>
  </w:style>
  <w:style w:type="paragraph" w:customStyle="1" w:styleId="CNTableColumnHead">
    <w:name w:val="CN Table Column Head"/>
    <w:basedOn w:val="CNTableTextLeft"/>
    <w:rsid w:val="00E63A1A"/>
    <w:pPr>
      <w:jc w:val="center"/>
    </w:pPr>
    <w:rPr>
      <w:b/>
    </w:rPr>
  </w:style>
  <w:style w:type="paragraph" w:customStyle="1" w:styleId="CNTableTextBold">
    <w:name w:val="CN Table Text Bold"/>
    <w:basedOn w:val="CNTableTextLeft"/>
    <w:rsid w:val="00E63A1A"/>
    <w:rPr>
      <w:b/>
    </w:rPr>
  </w:style>
  <w:style w:type="paragraph" w:customStyle="1" w:styleId="BulletsL1">
    <w:name w:val="Bullets L1"/>
    <w:basedOn w:val="Normal"/>
    <w:rsid w:val="00E63A1A"/>
    <w:pPr>
      <w:widowControl w:val="0"/>
      <w:numPr>
        <w:numId w:val="16"/>
      </w:numPr>
      <w:overflowPunct/>
      <w:autoSpaceDE/>
      <w:autoSpaceDN/>
      <w:adjustRightInd/>
      <w:spacing w:before="60" w:after="60"/>
      <w:textAlignment w:val="auto"/>
    </w:pPr>
    <w:rPr>
      <w:rFonts w:cs="Arial"/>
      <w:snapToGrid w:val="0"/>
      <w:lang w:eastAsia="zh-CN"/>
    </w:rPr>
  </w:style>
  <w:style w:type="character" w:customStyle="1" w:styleId="tableBodyTextChar">
    <w:name w:val="table Body Text Char"/>
    <w:aliases w:val="tt Char1,table Body Text Char1,table text Char1"/>
    <w:locked/>
    <w:rsid w:val="00E63A1A"/>
    <w:rPr>
      <w:rFonts w:ascii="Arial" w:hAnsi="Arial"/>
      <w:lang w:val="en-GB"/>
    </w:rPr>
  </w:style>
  <w:style w:type="paragraph" w:customStyle="1" w:styleId="InfoBlue">
    <w:name w:val="InfoBlue"/>
    <w:basedOn w:val="Normal"/>
    <w:next w:val="BodyText"/>
    <w:link w:val="InfoBlueChar"/>
    <w:autoRedefine/>
    <w:rsid w:val="00AE529E"/>
    <w:pPr>
      <w:widowControl w:val="0"/>
      <w:overflowPunct/>
      <w:autoSpaceDE/>
      <w:autoSpaceDN/>
      <w:adjustRightInd/>
      <w:spacing w:after="0" w:line="200" w:lineRule="atLeast"/>
      <w:jc w:val="left"/>
      <w:textAlignment w:val="auto"/>
    </w:pPr>
    <w:rPr>
      <w:rFonts w:ascii="Times New Roman" w:hAnsi="Times New Roman"/>
      <w:i/>
      <w:color w:val="FF0000"/>
    </w:rPr>
  </w:style>
  <w:style w:type="paragraph" w:customStyle="1" w:styleId="TableHeader">
    <w:name w:val="Table Header"/>
    <w:basedOn w:val="TableText"/>
    <w:rsid w:val="00AE529E"/>
    <w:pPr>
      <w:jc w:val="center"/>
    </w:pPr>
    <w:rPr>
      <w:rFonts w:ascii="Arial" w:hAnsi="Arial"/>
      <w:b/>
      <w:bCs/>
    </w:rPr>
  </w:style>
  <w:style w:type="character" w:customStyle="1" w:styleId="InfoBlueChar">
    <w:name w:val="InfoBlue Char"/>
    <w:basedOn w:val="DefaultParagraphFont"/>
    <w:link w:val="InfoBlue"/>
    <w:rsid w:val="00AE529E"/>
    <w:rPr>
      <w:i/>
      <w:color w:val="FF0000"/>
    </w:rPr>
  </w:style>
  <w:style w:type="paragraph" w:styleId="ListParagraph">
    <w:name w:val="List Paragraph"/>
    <w:basedOn w:val="Normal"/>
    <w:uiPriority w:val="34"/>
    <w:qFormat/>
    <w:rsid w:val="0043554C"/>
    <w:pPr>
      <w:ind w:left="720"/>
      <w:contextualSpacing/>
    </w:pPr>
  </w:style>
  <w:style w:type="character" w:styleId="BookTitle">
    <w:name w:val="Book Title"/>
    <w:basedOn w:val="DefaultParagraphFont"/>
    <w:uiPriority w:val="69"/>
    <w:qFormat/>
    <w:rsid w:val="0043554C"/>
    <w:rPr>
      <w:b/>
      <w:bCs/>
      <w:i/>
      <w:iCs/>
      <w:spacing w:val="5"/>
    </w:rPr>
  </w:style>
  <w:style w:type="paragraph" w:styleId="ListNumber2">
    <w:name w:val="List Number 2"/>
    <w:basedOn w:val="Normal"/>
    <w:rsid w:val="00E500C0"/>
    <w:pPr>
      <w:numPr>
        <w:numId w:val="25"/>
      </w:numPr>
      <w:contextualSpacing/>
    </w:pPr>
  </w:style>
  <w:style w:type="paragraph" w:styleId="ListNumber3">
    <w:name w:val="List Number 3"/>
    <w:basedOn w:val="Normal"/>
    <w:rsid w:val="00E500C0"/>
    <w:pPr>
      <w:numPr>
        <w:numId w:val="24"/>
      </w:numPr>
      <w:contextualSpacing/>
    </w:pPr>
  </w:style>
  <w:style w:type="paragraph" w:styleId="ListBullet3">
    <w:name w:val="List Bullet 3"/>
    <w:basedOn w:val="Normal"/>
    <w:rsid w:val="00A275DB"/>
    <w:pPr>
      <w:numPr>
        <w:numId w:val="28"/>
      </w:numPr>
      <w:contextualSpacing/>
    </w:pPr>
  </w:style>
  <w:style w:type="paragraph" w:customStyle="1" w:styleId="NormalCenter">
    <w:name w:val="Normal Center"/>
    <w:basedOn w:val="Normal"/>
    <w:qFormat/>
    <w:rsid w:val="00276C97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rsid w:val="00276C97"/>
    <w:rPr>
      <w:rFonts w:ascii="Calibri" w:hAnsi="Calibri"/>
      <w:i/>
      <w:color w:val="0000FF"/>
    </w:rPr>
  </w:style>
  <w:style w:type="paragraph" w:styleId="NormalIndent">
    <w:name w:val="Normal Indent"/>
    <w:basedOn w:val="Normal"/>
    <w:unhideWhenUsed/>
    <w:rsid w:val="00F56149"/>
    <w:pPr>
      <w:ind w:left="720"/>
    </w:pPr>
  </w:style>
  <w:style w:type="character" w:customStyle="1" w:styleId="HeaderChar">
    <w:name w:val="Header Char"/>
    <w:basedOn w:val="DefaultParagraphFont"/>
    <w:link w:val="Header"/>
    <w:rsid w:val="00441815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1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4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8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9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1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4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25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5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7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9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1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3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2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52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1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2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6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6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3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4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3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8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9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3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0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6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Program%20Files\IBM\DocumentFactory\packages\Basic\PMMFULA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A97864-0B34-3245-8064-8E8CD7C59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C:\Program Files\IBM\DocumentFactory\packages\Basic\PMMFULAP.dot</Template>
  <TotalTime>14</TotalTime>
  <Pages>24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Architecture Model</vt:lpstr>
    </vt:vector>
  </TitlesOfParts>
  <Manager/>
  <Company>IBM</Company>
  <LinksUpToDate>false</LinksUpToDate>
  <CharactersWithSpaces>12984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Architecture Model</dc:title>
  <dc:subject/>
  <dc:creator>IBM</dc:creator>
  <cp:keywords/>
  <dc:description/>
  <cp:lastModifiedBy>Hao Zhang</cp:lastModifiedBy>
  <cp:revision>397</cp:revision>
  <cp:lastPrinted>2016-08-17T19:06:00Z</cp:lastPrinted>
  <dcterms:created xsi:type="dcterms:W3CDTF">2018-12-07T05:29:00Z</dcterms:created>
  <dcterms:modified xsi:type="dcterms:W3CDTF">2019-09-29T07:15:00Z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name">
    <vt:lpwstr>&lt;solution name&gt;</vt:lpwstr>
  </property>
  <property fmtid="{D5CDD505-2E9C-101B-9397-08002B2CF9AE}" pid="3" name="Client">
    <vt:lpwstr>&lt;client name&gt;</vt:lpwstr>
  </property>
  <property fmtid="{D5CDD505-2E9C-101B-9397-08002B2CF9AE}" pid="4" name="Security Classification">
    <vt:lpwstr>&lt;security classification&gt;</vt:lpwstr>
  </property>
  <property fmtid="{D5CDD505-2E9C-101B-9397-08002B2CF9AE}" pid="5" name="Status">
    <vt:lpwstr>&lt;Final or Draft&gt;</vt:lpwstr>
  </property>
  <property fmtid="{D5CDD505-2E9C-101B-9397-08002B2CF9AE}" pid="6" name="Last Update Date">
    <vt:lpwstr>&lt;Month Day Year&gt;</vt:lpwstr>
  </property>
  <property fmtid="{D5CDD505-2E9C-101B-9397-08002B2CF9AE}" pid="7" name="Version Number">
    <vt:lpwstr>&lt;Version number&gt;</vt:lpwstr>
  </property>
</Properties>
</file>